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D11" w:rsidRPr="00506E0E" w:rsidRDefault="00B91D11" w:rsidP="00B91D11">
      <w:pPr>
        <w:spacing w:before="100" w:beforeAutospacing="1"/>
        <w:jc w:val="center"/>
        <w:rPr>
          <w:rFonts w:ascii="Times New Roman" w:eastAsia="Times New Roman" w:hAnsi="Times New Roman" w:cs="Times New Roman"/>
          <w:b/>
          <w:sz w:val="24"/>
          <w:szCs w:val="24"/>
        </w:rPr>
      </w:pPr>
      <w:r w:rsidRPr="00506E0E">
        <w:rPr>
          <w:rFonts w:ascii="Times New Roman" w:eastAsia="Times New Roman" w:hAnsi="Times New Roman" w:cs="Times New Roman"/>
          <w:b/>
          <w:sz w:val="27"/>
          <w:szCs w:val="27"/>
        </w:rPr>
        <w:t xml:space="preserve">Владимирский институт </w:t>
      </w:r>
      <w:proofErr w:type="gramStart"/>
      <w:r w:rsidRPr="00506E0E">
        <w:rPr>
          <w:rFonts w:ascii="Times New Roman" w:eastAsia="Times New Roman" w:hAnsi="Times New Roman" w:cs="Times New Roman"/>
          <w:b/>
          <w:sz w:val="27"/>
          <w:szCs w:val="27"/>
        </w:rPr>
        <w:t xml:space="preserve">повышения квалификации работников </w:t>
      </w:r>
      <w:r w:rsidR="00506E0E">
        <w:rPr>
          <w:rFonts w:ascii="Times New Roman" w:eastAsia="Times New Roman" w:hAnsi="Times New Roman" w:cs="Times New Roman"/>
          <w:b/>
          <w:sz w:val="27"/>
          <w:szCs w:val="27"/>
        </w:rPr>
        <w:t xml:space="preserve"> об</w:t>
      </w:r>
      <w:r w:rsidRPr="00506E0E">
        <w:rPr>
          <w:rFonts w:ascii="Times New Roman" w:eastAsia="Times New Roman" w:hAnsi="Times New Roman" w:cs="Times New Roman"/>
          <w:b/>
          <w:sz w:val="27"/>
          <w:szCs w:val="27"/>
        </w:rPr>
        <w:t>разования</w:t>
      </w:r>
      <w:r w:rsidR="00506E0E">
        <w:rPr>
          <w:rFonts w:ascii="Times New Roman" w:eastAsia="Times New Roman" w:hAnsi="Times New Roman" w:cs="Times New Roman"/>
          <w:b/>
          <w:sz w:val="27"/>
          <w:szCs w:val="27"/>
        </w:rPr>
        <w:t xml:space="preserve"> </w:t>
      </w:r>
      <w:r w:rsidRPr="00506E0E">
        <w:rPr>
          <w:rFonts w:ascii="Times New Roman" w:eastAsia="Times New Roman" w:hAnsi="Times New Roman" w:cs="Times New Roman"/>
          <w:b/>
          <w:sz w:val="27"/>
          <w:szCs w:val="27"/>
        </w:rPr>
        <w:t>имени</w:t>
      </w:r>
      <w:proofErr w:type="gramEnd"/>
      <w:r w:rsidRPr="00506E0E">
        <w:rPr>
          <w:rFonts w:ascii="Times New Roman" w:eastAsia="Times New Roman" w:hAnsi="Times New Roman" w:cs="Times New Roman"/>
          <w:b/>
          <w:sz w:val="27"/>
          <w:szCs w:val="27"/>
        </w:rPr>
        <w:t xml:space="preserve"> Л.И.Новиковой</w:t>
      </w:r>
    </w:p>
    <w:p w:rsidR="00B91D11" w:rsidRPr="00506E0E" w:rsidRDefault="00B91D11" w:rsidP="00B91D11">
      <w:pPr>
        <w:spacing w:before="274"/>
        <w:jc w:val="center"/>
        <w:rPr>
          <w:rFonts w:ascii="Times New Roman" w:eastAsia="Times New Roman" w:hAnsi="Times New Roman" w:cs="Times New Roman"/>
          <w:b/>
          <w:sz w:val="24"/>
          <w:szCs w:val="24"/>
        </w:rPr>
      </w:pPr>
    </w:p>
    <w:p w:rsidR="00B91D11" w:rsidRPr="00B91D11" w:rsidRDefault="00B91D11" w:rsidP="00B91D11">
      <w:pPr>
        <w:spacing w:before="274"/>
        <w:jc w:val="center"/>
        <w:rPr>
          <w:rFonts w:ascii="Times New Roman" w:eastAsia="Times New Roman" w:hAnsi="Times New Roman" w:cs="Times New Roman"/>
          <w:sz w:val="24"/>
          <w:szCs w:val="24"/>
        </w:rPr>
      </w:pPr>
    </w:p>
    <w:p w:rsidR="00143B9F" w:rsidRPr="00B91D11" w:rsidRDefault="00143B9F" w:rsidP="00143B9F">
      <w:pPr>
        <w:spacing w:before="274"/>
        <w:jc w:val="center"/>
        <w:rPr>
          <w:rFonts w:ascii="Times New Roman" w:eastAsia="Times New Roman" w:hAnsi="Times New Roman" w:cs="Times New Roman"/>
          <w:sz w:val="24"/>
          <w:szCs w:val="24"/>
        </w:rPr>
      </w:pPr>
    </w:p>
    <w:p w:rsidR="00143B9F" w:rsidRPr="00B91D11" w:rsidRDefault="00143B9F" w:rsidP="00143B9F">
      <w:pPr>
        <w:spacing w:before="274"/>
        <w:jc w:val="center"/>
        <w:rPr>
          <w:rFonts w:ascii="Times New Roman" w:eastAsia="Times New Roman" w:hAnsi="Times New Roman" w:cs="Times New Roman"/>
          <w:sz w:val="24"/>
          <w:szCs w:val="24"/>
        </w:rPr>
      </w:pPr>
    </w:p>
    <w:p w:rsidR="00143B9F" w:rsidRPr="00B91D11" w:rsidRDefault="00143B9F" w:rsidP="00143B9F">
      <w:pPr>
        <w:spacing w:before="274"/>
        <w:jc w:val="center"/>
        <w:rPr>
          <w:rFonts w:ascii="Times New Roman" w:eastAsia="Times New Roman" w:hAnsi="Times New Roman" w:cs="Times New Roman"/>
          <w:sz w:val="24"/>
          <w:szCs w:val="24"/>
        </w:rPr>
      </w:pPr>
    </w:p>
    <w:p w:rsidR="00143B9F" w:rsidRPr="00B91D11" w:rsidRDefault="00143B9F" w:rsidP="00143B9F">
      <w:pPr>
        <w:spacing w:before="274"/>
        <w:jc w:val="center"/>
        <w:rPr>
          <w:rFonts w:ascii="Times New Roman" w:eastAsia="Times New Roman" w:hAnsi="Times New Roman" w:cs="Times New Roman"/>
          <w:sz w:val="24"/>
          <w:szCs w:val="24"/>
        </w:rPr>
      </w:pPr>
    </w:p>
    <w:p w:rsidR="00143B9F" w:rsidRPr="000573BC" w:rsidRDefault="00143B9F" w:rsidP="00143B9F">
      <w:pPr>
        <w:spacing w:before="274"/>
        <w:jc w:val="center"/>
        <w:rPr>
          <w:rFonts w:ascii="Times New Roman" w:eastAsia="Times New Roman" w:hAnsi="Times New Roman" w:cs="Times New Roman"/>
          <w:b/>
          <w:sz w:val="24"/>
          <w:szCs w:val="24"/>
        </w:rPr>
      </w:pPr>
      <w:r w:rsidRPr="000573BC">
        <w:rPr>
          <w:rFonts w:ascii="Times New Roman" w:eastAsia="Times New Roman" w:hAnsi="Times New Roman" w:cs="Times New Roman"/>
          <w:b/>
          <w:sz w:val="27"/>
          <w:szCs w:val="27"/>
        </w:rPr>
        <w:t>Тема опыта</w:t>
      </w:r>
    </w:p>
    <w:p w:rsidR="00143B9F" w:rsidRPr="00B91D11" w:rsidRDefault="00143B9F" w:rsidP="00143B9F">
      <w:pPr>
        <w:spacing w:before="274"/>
        <w:jc w:val="center"/>
        <w:rPr>
          <w:rFonts w:ascii="Times New Roman" w:eastAsia="Times New Roman" w:hAnsi="Times New Roman" w:cs="Times New Roman"/>
          <w:sz w:val="24"/>
          <w:szCs w:val="24"/>
        </w:rPr>
      </w:pPr>
    </w:p>
    <w:p w:rsidR="00143B9F" w:rsidRDefault="00143B9F" w:rsidP="00D46064">
      <w:pPr>
        <w:jc w:val="center"/>
        <w:rPr>
          <w:rFonts w:ascii="Times New Roman" w:eastAsia="Times New Roman" w:hAnsi="Times New Roman" w:cs="Times New Roman"/>
          <w:b/>
          <w:i/>
          <w:color w:val="000000"/>
          <w:sz w:val="48"/>
          <w:szCs w:val="48"/>
        </w:rPr>
      </w:pPr>
      <w:r w:rsidRPr="00143B9F">
        <w:rPr>
          <w:rFonts w:ascii="Times New Roman" w:hAnsi="Times New Roman" w:cs="Times New Roman"/>
          <w:b/>
          <w:i/>
          <w:sz w:val="48"/>
          <w:szCs w:val="48"/>
        </w:rPr>
        <w:t xml:space="preserve">«Разработка </w:t>
      </w:r>
      <w:r w:rsidRPr="00143B9F">
        <w:rPr>
          <w:rFonts w:ascii="Times New Roman" w:eastAsia="Times New Roman" w:hAnsi="Times New Roman" w:cs="Times New Roman"/>
          <w:b/>
          <w:i/>
          <w:color w:val="000000"/>
          <w:sz w:val="48"/>
          <w:szCs w:val="48"/>
        </w:rPr>
        <w:t>модели</w:t>
      </w:r>
    </w:p>
    <w:p w:rsidR="00143B9F" w:rsidRPr="00143B9F" w:rsidRDefault="00143B9F" w:rsidP="00D46064">
      <w:pPr>
        <w:jc w:val="center"/>
        <w:rPr>
          <w:rFonts w:ascii="Times New Roman" w:eastAsia="Times New Roman" w:hAnsi="Times New Roman" w:cs="Times New Roman"/>
          <w:b/>
          <w:i/>
          <w:sz w:val="48"/>
          <w:szCs w:val="48"/>
        </w:rPr>
      </w:pPr>
      <w:r w:rsidRPr="00143B9F">
        <w:rPr>
          <w:rFonts w:ascii="Times New Roman" w:eastAsia="Times New Roman" w:hAnsi="Times New Roman" w:cs="Times New Roman"/>
          <w:b/>
          <w:i/>
          <w:color w:val="000000"/>
          <w:sz w:val="48"/>
          <w:szCs w:val="48"/>
        </w:rPr>
        <w:t>«Школа - центр гражданского становления»</w:t>
      </w:r>
    </w:p>
    <w:p w:rsidR="00143B9F" w:rsidRPr="00143B9F" w:rsidRDefault="00143B9F" w:rsidP="00D46064">
      <w:pPr>
        <w:rPr>
          <w:rFonts w:ascii="Times New Roman" w:eastAsia="Times New Roman" w:hAnsi="Times New Roman" w:cs="Times New Roman"/>
          <w:b/>
          <w:i/>
          <w:sz w:val="48"/>
          <w:szCs w:val="48"/>
        </w:rPr>
      </w:pPr>
    </w:p>
    <w:p w:rsidR="00143B9F" w:rsidRPr="005D2572" w:rsidRDefault="00143B9F" w:rsidP="00143B9F">
      <w:pPr>
        <w:spacing w:line="360" w:lineRule="auto"/>
        <w:jc w:val="center"/>
        <w:rPr>
          <w:rFonts w:ascii="Times New Roman" w:eastAsia="Times New Roman" w:hAnsi="Times New Roman" w:cs="Times New Roman"/>
          <w:sz w:val="44"/>
          <w:szCs w:val="44"/>
        </w:rPr>
      </w:pPr>
    </w:p>
    <w:p w:rsidR="00143B9F" w:rsidRPr="00B91D11" w:rsidRDefault="00143B9F" w:rsidP="00143B9F">
      <w:pPr>
        <w:spacing w:before="274"/>
        <w:jc w:val="center"/>
        <w:rPr>
          <w:rFonts w:ascii="Times New Roman" w:eastAsia="Times New Roman" w:hAnsi="Times New Roman" w:cs="Times New Roman"/>
          <w:sz w:val="24"/>
          <w:szCs w:val="24"/>
        </w:rPr>
      </w:pPr>
    </w:p>
    <w:p w:rsidR="00143B9F" w:rsidRPr="00573A41" w:rsidRDefault="00143B9F" w:rsidP="00143B9F">
      <w:pPr>
        <w:jc w:val="right"/>
        <w:rPr>
          <w:rFonts w:ascii="Times New Roman" w:eastAsia="Times New Roman" w:hAnsi="Times New Roman" w:cs="Times New Roman"/>
          <w:b/>
          <w:sz w:val="24"/>
          <w:szCs w:val="24"/>
        </w:rPr>
      </w:pPr>
      <w:r w:rsidRPr="00573A41">
        <w:rPr>
          <w:rFonts w:ascii="Times New Roman" w:eastAsia="Times New Roman" w:hAnsi="Times New Roman" w:cs="Times New Roman"/>
          <w:b/>
          <w:sz w:val="24"/>
          <w:szCs w:val="24"/>
        </w:rPr>
        <w:t>Авторы опыта:</w:t>
      </w:r>
    </w:p>
    <w:p w:rsidR="00CE1DC2" w:rsidRDefault="005100C2" w:rsidP="00143B9F">
      <w:pPr>
        <w:jc w:val="right"/>
        <w:rPr>
          <w:rFonts w:ascii="Times New Roman" w:eastAsia="Times New Roman" w:hAnsi="Times New Roman" w:cs="Times New Roman"/>
          <w:sz w:val="24"/>
          <w:szCs w:val="24"/>
        </w:rPr>
      </w:pPr>
      <w:proofErr w:type="spellStart"/>
      <w:r w:rsidRPr="005100C2">
        <w:rPr>
          <w:rFonts w:ascii="Times New Roman" w:eastAsia="Times New Roman" w:hAnsi="Times New Roman" w:cs="Times New Roman"/>
          <w:b/>
          <w:sz w:val="24"/>
          <w:szCs w:val="24"/>
        </w:rPr>
        <w:t>Чунаева</w:t>
      </w:r>
      <w:proofErr w:type="spellEnd"/>
      <w:r w:rsidRPr="005100C2">
        <w:rPr>
          <w:rFonts w:ascii="Times New Roman" w:eastAsia="Times New Roman" w:hAnsi="Times New Roman" w:cs="Times New Roman"/>
          <w:b/>
          <w:sz w:val="24"/>
          <w:szCs w:val="24"/>
        </w:rPr>
        <w:t xml:space="preserve"> Светлана Петровна</w:t>
      </w:r>
      <w:r>
        <w:rPr>
          <w:rFonts w:ascii="Times New Roman" w:eastAsia="Times New Roman" w:hAnsi="Times New Roman" w:cs="Times New Roman"/>
          <w:sz w:val="24"/>
          <w:szCs w:val="24"/>
        </w:rPr>
        <w:t>,</w:t>
      </w:r>
      <w:r w:rsidR="00573A41">
        <w:rPr>
          <w:rFonts w:ascii="Times New Roman" w:eastAsia="Times New Roman" w:hAnsi="Times New Roman" w:cs="Times New Roman"/>
          <w:sz w:val="24"/>
          <w:szCs w:val="24"/>
        </w:rPr>
        <w:t xml:space="preserve"> директор</w:t>
      </w:r>
      <w:r w:rsidR="00CE1DC2">
        <w:rPr>
          <w:rFonts w:ascii="Times New Roman" w:eastAsia="Times New Roman" w:hAnsi="Times New Roman" w:cs="Times New Roman"/>
          <w:sz w:val="24"/>
          <w:szCs w:val="24"/>
        </w:rPr>
        <w:t>,</w:t>
      </w:r>
    </w:p>
    <w:p w:rsidR="005100C2" w:rsidRDefault="00CE1DC2" w:rsidP="00143B9F">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Почетный работник общего образования РФ</w:t>
      </w:r>
    </w:p>
    <w:p w:rsidR="00573A41" w:rsidRDefault="005100C2" w:rsidP="00143B9F">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Pr="005100C2">
        <w:rPr>
          <w:rFonts w:ascii="Times New Roman" w:eastAsia="Times New Roman" w:hAnsi="Times New Roman" w:cs="Times New Roman"/>
          <w:b/>
          <w:sz w:val="24"/>
          <w:szCs w:val="24"/>
        </w:rPr>
        <w:t>Чихватова</w:t>
      </w:r>
      <w:proofErr w:type="spellEnd"/>
      <w:r w:rsidRPr="005100C2">
        <w:rPr>
          <w:rFonts w:ascii="Times New Roman" w:eastAsia="Times New Roman" w:hAnsi="Times New Roman" w:cs="Times New Roman"/>
          <w:b/>
          <w:sz w:val="24"/>
          <w:szCs w:val="24"/>
        </w:rPr>
        <w:t xml:space="preserve"> Наталья Станиславовна</w:t>
      </w:r>
      <w:r>
        <w:rPr>
          <w:rFonts w:ascii="Times New Roman" w:eastAsia="Times New Roman" w:hAnsi="Times New Roman" w:cs="Times New Roman"/>
          <w:sz w:val="24"/>
          <w:szCs w:val="24"/>
        </w:rPr>
        <w:t>,</w:t>
      </w:r>
      <w:r w:rsidR="00573A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з</w:t>
      </w:r>
      <w:r w:rsidR="00573A41">
        <w:rPr>
          <w:rFonts w:ascii="Times New Roman" w:eastAsia="Times New Roman" w:hAnsi="Times New Roman" w:cs="Times New Roman"/>
          <w:sz w:val="24"/>
          <w:szCs w:val="24"/>
        </w:rPr>
        <w:t>аместитель</w:t>
      </w:r>
      <w:r>
        <w:rPr>
          <w:rFonts w:ascii="Times New Roman" w:eastAsia="Times New Roman" w:hAnsi="Times New Roman" w:cs="Times New Roman"/>
          <w:sz w:val="24"/>
          <w:szCs w:val="24"/>
        </w:rPr>
        <w:t xml:space="preserve"> директора</w:t>
      </w:r>
    </w:p>
    <w:p w:rsidR="005100C2" w:rsidRDefault="005100C2" w:rsidP="00143B9F">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 учебной работе</w:t>
      </w:r>
      <w:r w:rsidR="00573A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МБОУ СОШ №4 г. </w:t>
      </w:r>
      <w:proofErr w:type="spellStart"/>
      <w:r>
        <w:rPr>
          <w:rFonts w:ascii="Times New Roman" w:eastAsia="Times New Roman" w:hAnsi="Times New Roman" w:cs="Times New Roman"/>
          <w:sz w:val="24"/>
          <w:szCs w:val="24"/>
        </w:rPr>
        <w:t>Коврова</w:t>
      </w:r>
      <w:proofErr w:type="spellEnd"/>
    </w:p>
    <w:p w:rsidR="00660777" w:rsidRDefault="00660777" w:rsidP="00143B9F">
      <w:pPr>
        <w:jc w:val="right"/>
        <w:rPr>
          <w:rFonts w:ascii="Times New Roman" w:eastAsia="Times New Roman" w:hAnsi="Times New Roman" w:cs="Times New Roman"/>
          <w:sz w:val="24"/>
          <w:szCs w:val="24"/>
        </w:rPr>
      </w:pPr>
    </w:p>
    <w:p w:rsidR="00143B9F" w:rsidRDefault="00143B9F" w:rsidP="00143B9F">
      <w:pPr>
        <w:spacing w:before="274"/>
        <w:jc w:val="center"/>
        <w:rPr>
          <w:rFonts w:ascii="Times New Roman" w:eastAsia="Times New Roman" w:hAnsi="Times New Roman" w:cs="Times New Roman"/>
          <w:b/>
          <w:bCs/>
          <w:color w:val="000000"/>
          <w:sz w:val="27"/>
          <w:szCs w:val="27"/>
        </w:rPr>
      </w:pPr>
    </w:p>
    <w:p w:rsidR="003F5C22" w:rsidRPr="00680D80" w:rsidRDefault="003F5C22" w:rsidP="003F5C22">
      <w:pPr>
        <w:jc w:val="center"/>
        <w:rPr>
          <w:b/>
          <w:sz w:val="52"/>
          <w:szCs w:val="52"/>
        </w:rPr>
      </w:pPr>
    </w:p>
    <w:p w:rsidR="003F5C22" w:rsidRDefault="003F5C22" w:rsidP="003F5C22">
      <w:pPr>
        <w:jc w:val="center"/>
        <w:rPr>
          <w:b/>
          <w:sz w:val="28"/>
          <w:szCs w:val="28"/>
        </w:rPr>
      </w:pPr>
    </w:p>
    <w:p w:rsidR="00143B9F" w:rsidRDefault="00143B9F" w:rsidP="00143B9F">
      <w:pPr>
        <w:spacing w:before="274"/>
        <w:jc w:val="center"/>
        <w:rPr>
          <w:rFonts w:ascii="Times New Roman" w:eastAsia="Times New Roman" w:hAnsi="Times New Roman" w:cs="Times New Roman"/>
          <w:b/>
          <w:bCs/>
          <w:color w:val="000000"/>
          <w:sz w:val="27"/>
          <w:szCs w:val="27"/>
        </w:rPr>
      </w:pPr>
    </w:p>
    <w:p w:rsidR="00126D99" w:rsidRDefault="00126D99" w:rsidP="00143B9F">
      <w:pPr>
        <w:spacing w:before="274"/>
        <w:jc w:val="center"/>
        <w:rPr>
          <w:rFonts w:ascii="Times New Roman" w:eastAsia="Times New Roman" w:hAnsi="Times New Roman" w:cs="Times New Roman"/>
          <w:b/>
          <w:bCs/>
          <w:color w:val="000000"/>
          <w:sz w:val="27"/>
          <w:szCs w:val="27"/>
        </w:rPr>
      </w:pPr>
    </w:p>
    <w:p w:rsidR="00126D99" w:rsidRDefault="00126D99" w:rsidP="00143B9F">
      <w:pPr>
        <w:spacing w:before="274"/>
        <w:jc w:val="center"/>
        <w:rPr>
          <w:rFonts w:ascii="Times New Roman" w:eastAsia="Times New Roman" w:hAnsi="Times New Roman" w:cs="Times New Roman"/>
          <w:b/>
          <w:bCs/>
          <w:color w:val="000000"/>
          <w:sz w:val="27"/>
          <w:szCs w:val="27"/>
        </w:rPr>
      </w:pPr>
    </w:p>
    <w:p w:rsidR="00143B9F" w:rsidRDefault="00C833BA" w:rsidP="0038668A">
      <w:pPr>
        <w:jc w:val="center"/>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t>Владимир,</w:t>
      </w:r>
    </w:p>
    <w:p w:rsidR="00143B9F" w:rsidRPr="00B91D11" w:rsidRDefault="00143B9F" w:rsidP="0038668A">
      <w:pPr>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7"/>
          <w:szCs w:val="27"/>
        </w:rPr>
        <w:t>2014</w:t>
      </w:r>
      <w:r w:rsidRPr="00B91D11">
        <w:rPr>
          <w:rFonts w:ascii="Times New Roman" w:eastAsia="Times New Roman" w:hAnsi="Times New Roman" w:cs="Times New Roman"/>
          <w:b/>
          <w:bCs/>
          <w:color w:val="000000"/>
          <w:sz w:val="27"/>
          <w:szCs w:val="27"/>
        </w:rPr>
        <w:t xml:space="preserve"> г.</w:t>
      </w:r>
    </w:p>
    <w:p w:rsidR="003B6E80" w:rsidRDefault="003B6E80" w:rsidP="00B91D11">
      <w:pPr>
        <w:spacing w:before="100" w:beforeAutospacing="1" w:after="202"/>
        <w:jc w:val="center"/>
        <w:rPr>
          <w:rFonts w:ascii="Times New Roman" w:eastAsia="Times New Roman" w:hAnsi="Times New Roman" w:cs="Times New Roman"/>
          <w:b/>
          <w:bCs/>
          <w:sz w:val="28"/>
          <w:szCs w:val="28"/>
        </w:rPr>
      </w:pPr>
    </w:p>
    <w:p w:rsidR="00B91D11" w:rsidRDefault="00E72552" w:rsidP="00B91D11">
      <w:pPr>
        <w:spacing w:before="100" w:beforeAutospacing="1" w:after="202"/>
        <w:jc w:val="center"/>
        <w:rPr>
          <w:rFonts w:ascii="Times New Roman" w:eastAsia="Times New Roman" w:hAnsi="Times New Roman" w:cs="Times New Roman"/>
          <w:b/>
          <w:bCs/>
          <w:sz w:val="28"/>
          <w:szCs w:val="28"/>
        </w:rPr>
      </w:pPr>
      <w:r w:rsidRPr="00E72552">
        <w:rPr>
          <w:rFonts w:ascii="Times New Roman" w:eastAsia="Times New Roman" w:hAnsi="Times New Roman" w:cs="Times New Roman"/>
          <w:b/>
          <w:bCs/>
          <w:sz w:val="28"/>
          <w:szCs w:val="28"/>
        </w:rPr>
        <w:lastRenderedPageBreak/>
        <w:t>1.</w:t>
      </w:r>
      <w:r w:rsidR="00B91D11" w:rsidRPr="00E72552">
        <w:rPr>
          <w:rFonts w:ascii="Times New Roman" w:eastAsia="Times New Roman" w:hAnsi="Times New Roman" w:cs="Times New Roman"/>
          <w:b/>
          <w:bCs/>
          <w:sz w:val="28"/>
          <w:szCs w:val="28"/>
        </w:rPr>
        <w:t>Условия возникновения и становления опыта</w:t>
      </w:r>
    </w:p>
    <w:p w:rsidR="00E641CB" w:rsidRPr="00E641CB" w:rsidRDefault="00D46064" w:rsidP="00E641CB">
      <w:pPr>
        <w:jc w:val="both"/>
        <w:rPr>
          <w:rFonts w:ascii="Times New Roman" w:hAnsi="Times New Roman" w:cs="Times New Roman"/>
          <w:sz w:val="28"/>
          <w:szCs w:val="28"/>
        </w:rPr>
      </w:pPr>
      <w:r>
        <w:rPr>
          <w:sz w:val="28"/>
          <w:szCs w:val="28"/>
        </w:rPr>
        <w:t xml:space="preserve"> </w:t>
      </w:r>
      <w:r>
        <w:rPr>
          <w:sz w:val="28"/>
          <w:szCs w:val="28"/>
        </w:rPr>
        <w:tab/>
      </w:r>
      <w:r w:rsidR="00F17346" w:rsidRPr="00E641CB">
        <w:rPr>
          <w:rFonts w:ascii="Times New Roman" w:hAnsi="Times New Roman" w:cs="Times New Roman"/>
          <w:sz w:val="28"/>
          <w:szCs w:val="28"/>
        </w:rPr>
        <w:t>Модель гражданского воспитания учащихся МБОУ СОШ №4  формировалась и развивалась  в рамках</w:t>
      </w:r>
      <w:r w:rsidR="00E641CB" w:rsidRPr="00E641CB">
        <w:rPr>
          <w:rFonts w:ascii="Times New Roman" w:hAnsi="Times New Roman" w:cs="Times New Roman"/>
          <w:sz w:val="28"/>
          <w:szCs w:val="28"/>
        </w:rPr>
        <w:t xml:space="preserve"> </w:t>
      </w:r>
      <w:r w:rsidR="00F17346" w:rsidRPr="00E641CB">
        <w:rPr>
          <w:rFonts w:ascii="Times New Roman" w:hAnsi="Times New Roman" w:cs="Times New Roman"/>
          <w:sz w:val="28"/>
          <w:szCs w:val="28"/>
        </w:rPr>
        <w:t xml:space="preserve"> воспитательной </w:t>
      </w:r>
      <w:r w:rsidR="00E641CB" w:rsidRPr="00E641CB">
        <w:rPr>
          <w:rFonts w:ascii="Times New Roman" w:hAnsi="Times New Roman" w:cs="Times New Roman"/>
          <w:sz w:val="28"/>
          <w:szCs w:val="28"/>
        </w:rPr>
        <w:t xml:space="preserve"> </w:t>
      </w:r>
      <w:r w:rsidR="00F17346" w:rsidRPr="00E641CB">
        <w:rPr>
          <w:rFonts w:ascii="Times New Roman" w:hAnsi="Times New Roman" w:cs="Times New Roman"/>
          <w:sz w:val="28"/>
          <w:szCs w:val="28"/>
        </w:rPr>
        <w:t>системы</w:t>
      </w:r>
      <w:r w:rsidR="00E641CB" w:rsidRPr="00E641CB">
        <w:rPr>
          <w:rFonts w:ascii="Times New Roman" w:hAnsi="Times New Roman" w:cs="Times New Roman"/>
          <w:sz w:val="28"/>
          <w:szCs w:val="28"/>
        </w:rPr>
        <w:t xml:space="preserve"> </w:t>
      </w:r>
      <w:r w:rsidR="00F17346" w:rsidRPr="00E641CB">
        <w:rPr>
          <w:rFonts w:ascii="Times New Roman" w:hAnsi="Times New Roman" w:cs="Times New Roman"/>
          <w:sz w:val="28"/>
          <w:szCs w:val="28"/>
        </w:rPr>
        <w:t xml:space="preserve"> школы</w:t>
      </w:r>
      <w:r w:rsidR="00E641CB" w:rsidRPr="00E641CB">
        <w:rPr>
          <w:rFonts w:ascii="Times New Roman" w:hAnsi="Times New Roman" w:cs="Times New Roman"/>
          <w:sz w:val="28"/>
          <w:szCs w:val="28"/>
        </w:rPr>
        <w:t xml:space="preserve">. </w:t>
      </w:r>
      <w:r w:rsidR="00F17346" w:rsidRPr="00E641CB">
        <w:rPr>
          <w:rFonts w:ascii="Times New Roman" w:hAnsi="Times New Roman" w:cs="Times New Roman"/>
          <w:sz w:val="28"/>
          <w:szCs w:val="28"/>
        </w:rPr>
        <w:t xml:space="preserve"> </w:t>
      </w:r>
      <w:r w:rsidR="00E641CB" w:rsidRPr="00E641CB">
        <w:rPr>
          <w:rFonts w:ascii="Times New Roman" w:hAnsi="Times New Roman" w:cs="Times New Roman"/>
          <w:sz w:val="28"/>
          <w:szCs w:val="28"/>
        </w:rPr>
        <w:t xml:space="preserve"> На этапе окончательного оформления воспитательной системы</w:t>
      </w:r>
      <w:r w:rsidR="00950269">
        <w:rPr>
          <w:rFonts w:ascii="Times New Roman" w:hAnsi="Times New Roman" w:cs="Times New Roman"/>
          <w:sz w:val="28"/>
          <w:szCs w:val="28"/>
        </w:rPr>
        <w:t xml:space="preserve"> до 2009</w:t>
      </w:r>
      <w:r w:rsidR="00E641CB" w:rsidRPr="00E641CB">
        <w:rPr>
          <w:rFonts w:ascii="Times New Roman" w:hAnsi="Times New Roman" w:cs="Times New Roman"/>
          <w:sz w:val="28"/>
          <w:szCs w:val="28"/>
        </w:rPr>
        <w:t xml:space="preserve"> года:</w:t>
      </w:r>
    </w:p>
    <w:p w:rsidR="00D46064" w:rsidRPr="00E641CB" w:rsidRDefault="003F5C22" w:rsidP="00F974F0">
      <w:pPr>
        <w:pStyle w:val="a8"/>
        <w:numPr>
          <w:ilvl w:val="0"/>
          <w:numId w:val="1"/>
        </w:numPr>
        <w:jc w:val="both"/>
        <w:rPr>
          <w:rFonts w:ascii="Times New Roman" w:hAnsi="Times New Roman" w:cs="Times New Roman"/>
          <w:sz w:val="28"/>
          <w:szCs w:val="28"/>
        </w:rPr>
      </w:pPr>
      <w:r>
        <w:rPr>
          <w:rFonts w:ascii="Times New Roman" w:hAnsi="Times New Roman" w:cs="Times New Roman"/>
          <w:sz w:val="28"/>
          <w:szCs w:val="28"/>
        </w:rPr>
        <w:t>разработаны и реализованы</w:t>
      </w:r>
      <w:r w:rsidR="00D46064" w:rsidRPr="00E641CB">
        <w:rPr>
          <w:rFonts w:ascii="Times New Roman" w:hAnsi="Times New Roman" w:cs="Times New Roman"/>
          <w:sz w:val="28"/>
          <w:szCs w:val="28"/>
        </w:rPr>
        <w:t xml:space="preserve"> программы патриотического воспитания учащихся;</w:t>
      </w:r>
    </w:p>
    <w:p w:rsidR="00D46064" w:rsidRPr="00E641CB" w:rsidRDefault="00D46064" w:rsidP="00F974F0">
      <w:pPr>
        <w:numPr>
          <w:ilvl w:val="0"/>
          <w:numId w:val="1"/>
        </w:numPr>
        <w:tabs>
          <w:tab w:val="clear" w:pos="720"/>
        </w:tabs>
        <w:ind w:left="426" w:hanging="66"/>
        <w:jc w:val="both"/>
        <w:rPr>
          <w:rFonts w:ascii="Times New Roman" w:hAnsi="Times New Roman" w:cs="Times New Roman"/>
          <w:sz w:val="28"/>
          <w:szCs w:val="28"/>
        </w:rPr>
      </w:pPr>
      <w:r w:rsidRPr="00E641CB">
        <w:rPr>
          <w:rFonts w:ascii="Times New Roman" w:hAnsi="Times New Roman" w:cs="Times New Roman"/>
          <w:sz w:val="28"/>
          <w:szCs w:val="28"/>
        </w:rPr>
        <w:t>школьный воспитат</w:t>
      </w:r>
      <w:r w:rsidR="003F5C22">
        <w:rPr>
          <w:rFonts w:ascii="Times New Roman" w:hAnsi="Times New Roman" w:cs="Times New Roman"/>
          <w:sz w:val="28"/>
          <w:szCs w:val="28"/>
        </w:rPr>
        <w:t>ельный коллектив оформился</w:t>
      </w:r>
      <w:r w:rsidRPr="00E641CB">
        <w:rPr>
          <w:rFonts w:ascii="Times New Roman" w:hAnsi="Times New Roman" w:cs="Times New Roman"/>
          <w:sz w:val="28"/>
          <w:szCs w:val="28"/>
        </w:rPr>
        <w:t xml:space="preserve"> как содружество детей и взрослых;</w:t>
      </w:r>
    </w:p>
    <w:p w:rsidR="00F76267" w:rsidRPr="00E641CB" w:rsidRDefault="00D46064" w:rsidP="00F974F0">
      <w:pPr>
        <w:numPr>
          <w:ilvl w:val="0"/>
          <w:numId w:val="1"/>
        </w:numPr>
        <w:tabs>
          <w:tab w:val="clear" w:pos="720"/>
        </w:tabs>
        <w:ind w:left="426" w:hanging="66"/>
        <w:jc w:val="both"/>
        <w:rPr>
          <w:rFonts w:ascii="Times New Roman" w:hAnsi="Times New Roman" w:cs="Times New Roman"/>
          <w:sz w:val="28"/>
          <w:szCs w:val="28"/>
        </w:rPr>
      </w:pPr>
      <w:r w:rsidRPr="00E641CB">
        <w:rPr>
          <w:rFonts w:ascii="Times New Roman" w:hAnsi="Times New Roman" w:cs="Times New Roman"/>
          <w:sz w:val="28"/>
          <w:szCs w:val="28"/>
        </w:rPr>
        <w:t xml:space="preserve">учитывая особенности, продолжая сложившиеся традиции, выполняя социальный заказ родителей </w:t>
      </w:r>
      <w:r w:rsidR="00F76267" w:rsidRPr="00E641CB">
        <w:rPr>
          <w:rFonts w:ascii="Times New Roman" w:hAnsi="Times New Roman" w:cs="Times New Roman"/>
          <w:sz w:val="28"/>
          <w:szCs w:val="28"/>
        </w:rPr>
        <w:t xml:space="preserve">и учащихся, на базе школы  </w:t>
      </w:r>
      <w:r w:rsidR="003F5C22">
        <w:rPr>
          <w:rFonts w:ascii="Times New Roman" w:hAnsi="Times New Roman" w:cs="Times New Roman"/>
          <w:sz w:val="28"/>
          <w:szCs w:val="28"/>
        </w:rPr>
        <w:t xml:space="preserve">открывается </w:t>
      </w:r>
      <w:r w:rsidR="00F76267" w:rsidRPr="00E641CB">
        <w:rPr>
          <w:rFonts w:ascii="Times New Roman" w:hAnsi="Times New Roman" w:cs="Times New Roman"/>
          <w:sz w:val="28"/>
          <w:szCs w:val="28"/>
        </w:rPr>
        <w:t xml:space="preserve"> </w:t>
      </w:r>
      <w:r w:rsidRPr="00E641CB">
        <w:rPr>
          <w:rFonts w:ascii="Times New Roman" w:hAnsi="Times New Roman" w:cs="Times New Roman"/>
          <w:sz w:val="28"/>
          <w:szCs w:val="28"/>
        </w:rPr>
        <w:t xml:space="preserve"> городская опытно-экспериментальная площадка по теме «Совершенствование структуры и содержания образования в кадетских классах в условиях общеобразо</w:t>
      </w:r>
      <w:r w:rsidR="00F76267" w:rsidRPr="00E641CB">
        <w:rPr>
          <w:rFonts w:ascii="Times New Roman" w:hAnsi="Times New Roman" w:cs="Times New Roman"/>
          <w:sz w:val="28"/>
          <w:szCs w:val="28"/>
        </w:rPr>
        <w:t>вательной школы</w:t>
      </w:r>
      <w:r w:rsidR="00950269">
        <w:rPr>
          <w:rFonts w:ascii="Times New Roman" w:hAnsi="Times New Roman" w:cs="Times New Roman"/>
          <w:sz w:val="28"/>
          <w:szCs w:val="28"/>
        </w:rPr>
        <w:t>»</w:t>
      </w:r>
    </w:p>
    <w:p w:rsidR="00DF7FB3" w:rsidRDefault="00D46064" w:rsidP="00FC751A">
      <w:pPr>
        <w:ind w:firstLine="360"/>
        <w:jc w:val="both"/>
        <w:rPr>
          <w:rFonts w:ascii="Times New Roman" w:eastAsia="Times New Roman" w:hAnsi="Times New Roman" w:cs="Times New Roman"/>
          <w:color w:val="000000"/>
          <w:sz w:val="28"/>
          <w:szCs w:val="28"/>
        </w:rPr>
      </w:pPr>
      <w:r w:rsidRPr="00DF7FB3">
        <w:rPr>
          <w:rFonts w:ascii="Times New Roman" w:hAnsi="Times New Roman" w:cs="Times New Roman"/>
          <w:sz w:val="28"/>
          <w:szCs w:val="28"/>
        </w:rPr>
        <w:t>Позитивная социализация выпускников подтверждает оп</w:t>
      </w:r>
      <w:r w:rsidR="00E641CB" w:rsidRPr="00DF7FB3">
        <w:rPr>
          <w:rFonts w:ascii="Times New Roman" w:hAnsi="Times New Roman" w:cs="Times New Roman"/>
          <w:sz w:val="28"/>
          <w:szCs w:val="28"/>
        </w:rPr>
        <w:t xml:space="preserve">тимальность </w:t>
      </w:r>
      <w:r w:rsidRPr="00DF7FB3">
        <w:rPr>
          <w:rFonts w:ascii="Times New Roman" w:hAnsi="Times New Roman" w:cs="Times New Roman"/>
          <w:sz w:val="28"/>
          <w:szCs w:val="28"/>
        </w:rPr>
        <w:t>выбора гражданско-патриотического воспитания как ведущего компонента, обеспечивающего развитие воспитательной системы школы</w:t>
      </w:r>
      <w:r w:rsidR="00E641CB" w:rsidRPr="00DF7FB3">
        <w:rPr>
          <w:rFonts w:ascii="Times New Roman" w:hAnsi="Times New Roman" w:cs="Times New Roman"/>
          <w:sz w:val="28"/>
          <w:szCs w:val="28"/>
        </w:rPr>
        <w:t>.</w:t>
      </w:r>
      <w:r w:rsidR="00DF7FB3" w:rsidRPr="00DF7FB3">
        <w:rPr>
          <w:rFonts w:ascii="Times New Roman" w:hAnsi="Times New Roman" w:cs="Times New Roman"/>
          <w:sz w:val="28"/>
          <w:szCs w:val="28"/>
        </w:rPr>
        <w:t xml:space="preserve"> </w:t>
      </w:r>
      <w:r w:rsidR="00DF7FB3">
        <w:rPr>
          <w:rFonts w:ascii="Times New Roman" w:hAnsi="Times New Roman" w:cs="Times New Roman"/>
          <w:sz w:val="28"/>
          <w:szCs w:val="28"/>
        </w:rPr>
        <w:t xml:space="preserve">С 13 февраля </w:t>
      </w:r>
      <w:r w:rsidR="00DF7FB3" w:rsidRPr="00DF7FB3">
        <w:rPr>
          <w:rFonts w:ascii="Times New Roman" w:hAnsi="Times New Roman" w:cs="Times New Roman"/>
          <w:sz w:val="28"/>
          <w:szCs w:val="28"/>
        </w:rPr>
        <w:t>2009 года на базе школы  стала действовать областная опытно-экспериментальная площадка по теме «</w:t>
      </w:r>
      <w:r w:rsidR="00DF7FB3" w:rsidRPr="00DF7FB3">
        <w:rPr>
          <w:rFonts w:ascii="Times New Roman" w:eastAsia="Times New Roman" w:hAnsi="Times New Roman" w:cs="Times New Roman"/>
          <w:color w:val="000000"/>
          <w:sz w:val="28"/>
          <w:szCs w:val="28"/>
        </w:rPr>
        <w:t>Разработка и апробация модели «Школа - центр гражданского становления».</w:t>
      </w:r>
    </w:p>
    <w:p w:rsidR="00FC751A" w:rsidRDefault="00DF7FB3" w:rsidP="00FC751A">
      <w:pPr>
        <w:ind w:firstLine="434"/>
        <w:jc w:val="both"/>
        <w:rPr>
          <w:rFonts w:ascii="Times New Roman" w:hAnsi="Times New Roman" w:cs="Times New Roman"/>
          <w:sz w:val="28"/>
          <w:szCs w:val="28"/>
        </w:rPr>
      </w:pPr>
      <w:r w:rsidRPr="00FC751A">
        <w:rPr>
          <w:rFonts w:ascii="Times New Roman" w:eastAsia="Times New Roman" w:hAnsi="Times New Roman" w:cs="Times New Roman"/>
          <w:color w:val="000000"/>
          <w:sz w:val="28"/>
          <w:szCs w:val="28"/>
        </w:rPr>
        <w:t>ОЭР осуществлялась с целью</w:t>
      </w:r>
      <w:r w:rsidRPr="00FC751A">
        <w:rPr>
          <w:rFonts w:ascii="Times New Roman" w:hAnsi="Times New Roman" w:cs="Times New Roman"/>
          <w:sz w:val="28"/>
          <w:szCs w:val="28"/>
        </w:rPr>
        <w:t xml:space="preserve"> </w:t>
      </w:r>
      <w:r w:rsidR="00950269">
        <w:rPr>
          <w:rFonts w:ascii="Times New Roman" w:hAnsi="Times New Roman" w:cs="Times New Roman"/>
          <w:sz w:val="28"/>
          <w:szCs w:val="28"/>
        </w:rPr>
        <w:t>создания</w:t>
      </w:r>
      <w:r w:rsidRPr="00FC751A">
        <w:rPr>
          <w:rFonts w:ascii="Times New Roman" w:hAnsi="Times New Roman" w:cs="Times New Roman"/>
          <w:sz w:val="28"/>
          <w:szCs w:val="28"/>
        </w:rPr>
        <w:t xml:space="preserve"> организационно-педагогических и материально-технических условий, обеспечивающих функционирование новой модели</w:t>
      </w:r>
      <w:r w:rsidR="00FC751A">
        <w:rPr>
          <w:rFonts w:ascii="Times New Roman" w:hAnsi="Times New Roman" w:cs="Times New Roman"/>
          <w:sz w:val="28"/>
          <w:szCs w:val="28"/>
        </w:rPr>
        <w:t xml:space="preserve">. </w:t>
      </w:r>
    </w:p>
    <w:p w:rsidR="00FC751A" w:rsidRPr="00FC751A" w:rsidRDefault="00FC751A" w:rsidP="00FC751A">
      <w:pPr>
        <w:ind w:firstLine="709"/>
        <w:jc w:val="both"/>
        <w:rPr>
          <w:rFonts w:ascii="Times New Roman" w:eastAsia="Times New Roman" w:hAnsi="Times New Roman" w:cs="Times New Roman"/>
          <w:sz w:val="28"/>
          <w:szCs w:val="28"/>
        </w:rPr>
      </w:pPr>
      <w:r>
        <w:rPr>
          <w:rFonts w:ascii="Times New Roman" w:hAnsi="Times New Roman" w:cs="Times New Roman"/>
          <w:sz w:val="28"/>
          <w:szCs w:val="28"/>
        </w:rPr>
        <w:t>Городской ресурсный</w:t>
      </w:r>
      <w:r w:rsidR="00950269">
        <w:rPr>
          <w:rFonts w:ascii="Times New Roman" w:hAnsi="Times New Roman" w:cs="Times New Roman"/>
          <w:sz w:val="28"/>
          <w:szCs w:val="28"/>
        </w:rPr>
        <w:t xml:space="preserve"> центр</w:t>
      </w:r>
      <w:r w:rsidRPr="00FC751A">
        <w:rPr>
          <w:rFonts w:ascii="Times New Roman" w:hAnsi="Times New Roman" w:cs="Times New Roman"/>
          <w:sz w:val="28"/>
          <w:szCs w:val="28"/>
        </w:rPr>
        <w:t xml:space="preserve"> по гражданско-патриотическому воспитанию</w:t>
      </w:r>
      <w:r w:rsidR="00950269">
        <w:rPr>
          <w:rFonts w:ascii="Times New Roman" w:hAnsi="Times New Roman" w:cs="Times New Roman"/>
          <w:sz w:val="28"/>
          <w:szCs w:val="28"/>
        </w:rPr>
        <w:t>, организованный</w:t>
      </w:r>
      <w:r w:rsidRPr="00FC751A">
        <w:rPr>
          <w:rFonts w:ascii="Times New Roman" w:hAnsi="Times New Roman" w:cs="Times New Roman"/>
          <w:sz w:val="28"/>
          <w:szCs w:val="28"/>
        </w:rPr>
        <w:t xml:space="preserve"> на базе школы</w:t>
      </w:r>
      <w:r w:rsidRPr="00FC751A">
        <w:rPr>
          <w:rFonts w:ascii="Times New Roman" w:eastAsia="Times New Roman" w:hAnsi="Times New Roman" w:cs="Times New Roman"/>
          <w:sz w:val="28"/>
          <w:szCs w:val="28"/>
        </w:rPr>
        <w:t xml:space="preserve"> приказом управления образования администрации города </w:t>
      </w:r>
      <w:proofErr w:type="spellStart"/>
      <w:r w:rsidRPr="00FC751A">
        <w:rPr>
          <w:rFonts w:ascii="Times New Roman" w:eastAsia="Times New Roman" w:hAnsi="Times New Roman" w:cs="Times New Roman"/>
          <w:sz w:val="28"/>
          <w:szCs w:val="28"/>
        </w:rPr>
        <w:t>Коврова</w:t>
      </w:r>
      <w:proofErr w:type="spellEnd"/>
      <w:r w:rsidRPr="00FC751A">
        <w:rPr>
          <w:rFonts w:ascii="Times New Roman" w:eastAsia="Times New Roman" w:hAnsi="Times New Roman" w:cs="Times New Roman"/>
          <w:sz w:val="28"/>
          <w:szCs w:val="28"/>
        </w:rPr>
        <w:t xml:space="preserve"> №160 от 05.05.2011</w:t>
      </w:r>
      <w:r w:rsidR="000321CE">
        <w:rPr>
          <w:rFonts w:ascii="Times New Roman" w:eastAsia="Times New Roman" w:hAnsi="Times New Roman" w:cs="Times New Roman"/>
          <w:sz w:val="28"/>
          <w:szCs w:val="28"/>
        </w:rPr>
        <w:t>г</w:t>
      </w:r>
      <w:r w:rsidRPr="00FC751A">
        <w:rPr>
          <w:rFonts w:ascii="Times New Roman" w:eastAsia="Times New Roman" w:hAnsi="Times New Roman" w:cs="Times New Roman"/>
          <w:sz w:val="28"/>
          <w:szCs w:val="28"/>
        </w:rPr>
        <w:t>.</w:t>
      </w:r>
      <w:r w:rsidR="00950269">
        <w:rPr>
          <w:rFonts w:ascii="Times New Roman" w:eastAsia="Times New Roman" w:hAnsi="Times New Roman" w:cs="Times New Roman"/>
          <w:sz w:val="28"/>
          <w:szCs w:val="28"/>
        </w:rPr>
        <w:t>,</w:t>
      </w:r>
      <w:r w:rsidRPr="00FC751A">
        <w:rPr>
          <w:rFonts w:ascii="Times New Roman" w:eastAsia="Times New Roman" w:hAnsi="Times New Roman" w:cs="Times New Roman"/>
          <w:sz w:val="28"/>
          <w:szCs w:val="28"/>
        </w:rPr>
        <w:t xml:space="preserve"> </w:t>
      </w:r>
      <w:r w:rsidR="000321CE">
        <w:rPr>
          <w:rFonts w:ascii="Times New Roman" w:eastAsia="Times New Roman" w:hAnsi="Times New Roman" w:cs="Times New Roman"/>
          <w:sz w:val="28"/>
          <w:szCs w:val="28"/>
        </w:rPr>
        <w:t xml:space="preserve"> также </w:t>
      </w:r>
      <w:r w:rsidR="00950269">
        <w:rPr>
          <w:rFonts w:ascii="Times New Roman" w:hAnsi="Times New Roman" w:cs="Times New Roman"/>
          <w:sz w:val="28"/>
          <w:szCs w:val="28"/>
        </w:rPr>
        <w:t>способствовал с</w:t>
      </w:r>
      <w:r w:rsidRPr="00FC751A">
        <w:rPr>
          <w:rFonts w:ascii="Times New Roman" w:hAnsi="Times New Roman" w:cs="Times New Roman"/>
          <w:sz w:val="28"/>
          <w:szCs w:val="28"/>
        </w:rPr>
        <w:t>тановлению и развитию  опыта работы коллектива  по  вышеназванной теме</w:t>
      </w:r>
      <w:r w:rsidR="00950269">
        <w:rPr>
          <w:rFonts w:ascii="Times New Roman" w:hAnsi="Times New Roman" w:cs="Times New Roman"/>
          <w:sz w:val="28"/>
          <w:szCs w:val="28"/>
        </w:rPr>
        <w:t>.</w:t>
      </w:r>
      <w:r w:rsidRPr="00FC751A">
        <w:rPr>
          <w:rFonts w:ascii="Times New Roman" w:hAnsi="Times New Roman" w:cs="Times New Roman"/>
          <w:sz w:val="28"/>
          <w:szCs w:val="28"/>
        </w:rPr>
        <w:t xml:space="preserve"> </w:t>
      </w:r>
    </w:p>
    <w:p w:rsidR="00B91D11" w:rsidRPr="00950269" w:rsidRDefault="00E72552" w:rsidP="00950269">
      <w:pPr>
        <w:spacing w:before="100" w:beforeAutospacing="1" w:line="360" w:lineRule="auto"/>
        <w:ind w:firstLine="706"/>
        <w:jc w:val="both"/>
        <w:rPr>
          <w:rFonts w:ascii="Times New Roman" w:eastAsia="Times New Roman" w:hAnsi="Times New Roman" w:cs="Times New Roman"/>
          <w:b/>
          <w:bCs/>
          <w:sz w:val="28"/>
          <w:szCs w:val="28"/>
        </w:rPr>
      </w:pPr>
      <w:r w:rsidRPr="00950269">
        <w:rPr>
          <w:rFonts w:ascii="Times New Roman" w:eastAsia="Times New Roman" w:hAnsi="Times New Roman" w:cs="Times New Roman"/>
          <w:b/>
          <w:bCs/>
          <w:sz w:val="28"/>
          <w:szCs w:val="28"/>
        </w:rPr>
        <w:t>2.</w:t>
      </w:r>
      <w:r w:rsidR="00B91D11" w:rsidRPr="00950269">
        <w:rPr>
          <w:rFonts w:ascii="Times New Roman" w:eastAsia="Times New Roman" w:hAnsi="Times New Roman" w:cs="Times New Roman"/>
          <w:b/>
          <w:bCs/>
          <w:sz w:val="28"/>
          <w:szCs w:val="28"/>
        </w:rPr>
        <w:t>Актуальность и перспективность опыта</w:t>
      </w:r>
    </w:p>
    <w:p w:rsidR="00B77563" w:rsidRDefault="00A21114" w:rsidP="00EC1403">
      <w:pPr>
        <w:autoSpaceDE w:val="0"/>
        <w:autoSpaceDN w:val="0"/>
        <w:adjustRightInd w:val="0"/>
        <w:ind w:firstLine="706"/>
        <w:jc w:val="both"/>
        <w:rPr>
          <w:rFonts w:ascii="Times New Roman" w:eastAsia="ArialNarrow" w:hAnsi="Times New Roman" w:cs="Times New Roman"/>
          <w:sz w:val="28"/>
          <w:szCs w:val="28"/>
        </w:rPr>
      </w:pPr>
      <w:r w:rsidRPr="00950269">
        <w:rPr>
          <w:rFonts w:ascii="Times New Roman" w:eastAsia="ArialNarrow" w:hAnsi="Times New Roman" w:cs="Times New Roman"/>
          <w:sz w:val="28"/>
          <w:szCs w:val="28"/>
        </w:rPr>
        <w:t>Современная государственная образовательная политика в России, отраженная в стратегии-2020, в националь</w:t>
      </w:r>
      <w:r w:rsidR="00950269">
        <w:rPr>
          <w:rFonts w:ascii="Times New Roman" w:eastAsia="ArialNarrow" w:hAnsi="Times New Roman" w:cs="Times New Roman"/>
          <w:sz w:val="28"/>
          <w:szCs w:val="28"/>
        </w:rPr>
        <w:t>ной образовательной инициативе «Наша новая школа»</w:t>
      </w:r>
      <w:r w:rsidR="00EC1403">
        <w:rPr>
          <w:rFonts w:ascii="Times New Roman" w:eastAsia="ArialNarrow" w:hAnsi="Times New Roman" w:cs="Times New Roman"/>
          <w:sz w:val="28"/>
          <w:szCs w:val="28"/>
        </w:rPr>
        <w:t>,</w:t>
      </w:r>
      <w:r w:rsidR="000321CE">
        <w:rPr>
          <w:rFonts w:ascii="Times New Roman" w:eastAsia="ArialNarrow" w:hAnsi="Times New Roman" w:cs="Times New Roman"/>
          <w:sz w:val="28"/>
          <w:szCs w:val="28"/>
        </w:rPr>
        <w:t xml:space="preserve"> </w:t>
      </w:r>
      <w:r w:rsidR="00EC1403">
        <w:rPr>
          <w:rFonts w:ascii="Times New Roman" w:eastAsia="ArialNarrow" w:hAnsi="Times New Roman" w:cs="Times New Roman"/>
          <w:sz w:val="28"/>
          <w:szCs w:val="28"/>
        </w:rPr>
        <w:t>н</w:t>
      </w:r>
      <w:r w:rsidRPr="00950269">
        <w:rPr>
          <w:rFonts w:ascii="Times New Roman" w:eastAsia="ArialNarrow" w:hAnsi="Times New Roman" w:cs="Times New Roman"/>
          <w:sz w:val="28"/>
          <w:szCs w:val="28"/>
        </w:rPr>
        <w:t>аправлена на  подготовку конкурентоспособных выпускников,</w:t>
      </w:r>
      <w:r w:rsidR="00950269">
        <w:rPr>
          <w:rFonts w:ascii="Times New Roman" w:eastAsia="ArialNarrow" w:hAnsi="Times New Roman" w:cs="Times New Roman"/>
          <w:sz w:val="28"/>
          <w:szCs w:val="28"/>
        </w:rPr>
        <w:t xml:space="preserve"> </w:t>
      </w:r>
      <w:r w:rsidRPr="00950269">
        <w:rPr>
          <w:rFonts w:ascii="Times New Roman" w:eastAsia="ArialNarrow" w:hAnsi="Times New Roman" w:cs="Times New Roman"/>
          <w:sz w:val="28"/>
          <w:szCs w:val="28"/>
        </w:rPr>
        <w:t>социализация которых должна быть устойчивой и позитивной. Очевидно, что задача инновационного</w:t>
      </w:r>
      <w:r w:rsidR="00950269">
        <w:rPr>
          <w:rFonts w:ascii="Times New Roman" w:eastAsia="ArialNarrow" w:hAnsi="Times New Roman" w:cs="Times New Roman"/>
          <w:sz w:val="28"/>
          <w:szCs w:val="28"/>
        </w:rPr>
        <w:t xml:space="preserve"> </w:t>
      </w:r>
      <w:r w:rsidRPr="00950269">
        <w:rPr>
          <w:rFonts w:ascii="Times New Roman" w:eastAsia="ArialNarrow" w:hAnsi="Times New Roman" w:cs="Times New Roman"/>
          <w:sz w:val="28"/>
          <w:szCs w:val="28"/>
        </w:rPr>
        <w:t>поступательного развития России не может быть решена вне контекста гражданско-патриотического</w:t>
      </w:r>
      <w:r w:rsidR="00950269">
        <w:rPr>
          <w:rFonts w:ascii="Times New Roman" w:eastAsia="ArialNarrow" w:hAnsi="Times New Roman" w:cs="Times New Roman"/>
          <w:sz w:val="28"/>
          <w:szCs w:val="28"/>
        </w:rPr>
        <w:t xml:space="preserve"> </w:t>
      </w:r>
      <w:r w:rsidRPr="00950269">
        <w:rPr>
          <w:rFonts w:ascii="Times New Roman" w:eastAsia="ArialNarrow" w:hAnsi="Times New Roman" w:cs="Times New Roman"/>
          <w:sz w:val="28"/>
          <w:szCs w:val="28"/>
        </w:rPr>
        <w:t>воспитания, которое выступает как ресурсный залог в развитии гражданского общества и в</w:t>
      </w:r>
      <w:r w:rsidR="00950269">
        <w:rPr>
          <w:rFonts w:ascii="Times New Roman" w:eastAsia="ArialNarrow" w:hAnsi="Times New Roman" w:cs="Times New Roman"/>
          <w:sz w:val="28"/>
          <w:szCs w:val="28"/>
        </w:rPr>
        <w:t xml:space="preserve"> </w:t>
      </w:r>
      <w:r w:rsidRPr="00950269">
        <w:rPr>
          <w:rFonts w:ascii="Times New Roman" w:eastAsia="ArialNarrow" w:hAnsi="Times New Roman" w:cs="Times New Roman"/>
          <w:sz w:val="28"/>
          <w:szCs w:val="28"/>
        </w:rPr>
        <w:t>формировании граждан страны, для которых патриотизм является ценностным основанием</w:t>
      </w:r>
      <w:r w:rsidR="00950269">
        <w:rPr>
          <w:rFonts w:ascii="Times New Roman" w:eastAsia="ArialNarrow" w:hAnsi="Times New Roman" w:cs="Times New Roman"/>
          <w:sz w:val="28"/>
          <w:szCs w:val="28"/>
        </w:rPr>
        <w:t xml:space="preserve"> </w:t>
      </w:r>
      <w:r w:rsidRPr="00950269">
        <w:rPr>
          <w:rFonts w:ascii="Times New Roman" w:eastAsia="ArialNarrow" w:hAnsi="Times New Roman" w:cs="Times New Roman"/>
          <w:sz w:val="28"/>
          <w:szCs w:val="28"/>
        </w:rPr>
        <w:t>мышления, образа жизни, гражданской позиции.</w:t>
      </w:r>
    </w:p>
    <w:p w:rsidR="001F6FF0" w:rsidRDefault="00EC1403" w:rsidP="00EC1403">
      <w:pPr>
        <w:autoSpaceDE w:val="0"/>
        <w:autoSpaceDN w:val="0"/>
        <w:adjustRightInd w:val="0"/>
        <w:ind w:firstLine="706"/>
        <w:jc w:val="both"/>
        <w:rPr>
          <w:rFonts w:ascii="Times New Roman" w:eastAsia="Times New Roman" w:hAnsi="Times New Roman" w:cs="Times New Roman"/>
          <w:sz w:val="24"/>
          <w:szCs w:val="24"/>
        </w:rPr>
      </w:pPr>
      <w:r w:rsidRPr="00EC1403">
        <w:rPr>
          <w:rFonts w:ascii="Times New Roman" w:eastAsia="Times New Roman" w:hAnsi="Times New Roman" w:cs="Times New Roman"/>
          <w:sz w:val="24"/>
          <w:szCs w:val="24"/>
        </w:rPr>
        <w:t xml:space="preserve"> </w:t>
      </w:r>
      <w:r w:rsidRPr="00EC1403">
        <w:rPr>
          <w:rFonts w:ascii="Times New Roman" w:eastAsia="Times New Roman" w:hAnsi="Times New Roman" w:cs="Times New Roman"/>
          <w:sz w:val="28"/>
          <w:szCs w:val="28"/>
        </w:rPr>
        <w:t>Актуальность опыта подтверждается и требованиями</w:t>
      </w:r>
      <w:r w:rsidRPr="00EC1403">
        <w:rPr>
          <w:rFonts w:ascii="Times New Roman" w:hAnsi="Times New Roman" w:cs="Times New Roman"/>
          <w:sz w:val="28"/>
          <w:szCs w:val="28"/>
        </w:rPr>
        <w:t xml:space="preserve"> образовательных стандартов нового поколения, в  ходе реализации которых  гражданское воспитание школьников направлено на формирование у них идентичности гражданина России, основ социально ответственного поведения в обществе и в семье, духовно-нравственное развитие и воспитание</w:t>
      </w:r>
      <w:r>
        <w:t>.</w:t>
      </w:r>
      <w:r w:rsidR="001E7C30" w:rsidRPr="00FB36CF">
        <w:rPr>
          <w:rFonts w:ascii="Times New Roman" w:eastAsia="Times New Roman" w:hAnsi="Times New Roman" w:cs="Times New Roman"/>
          <w:sz w:val="24"/>
          <w:szCs w:val="24"/>
        </w:rPr>
        <w:tab/>
      </w:r>
    </w:p>
    <w:p w:rsidR="00672641" w:rsidRPr="00672641" w:rsidRDefault="001F6FF0" w:rsidP="00672641">
      <w:pPr>
        <w:ind w:firstLine="706"/>
        <w:jc w:val="both"/>
        <w:rPr>
          <w:rFonts w:ascii="Times New Roman" w:hAnsi="Times New Roman" w:cs="Times New Roman"/>
          <w:sz w:val="28"/>
          <w:szCs w:val="28"/>
        </w:rPr>
      </w:pPr>
      <w:r w:rsidRPr="001F6FF0">
        <w:rPr>
          <w:rFonts w:ascii="Times New Roman" w:eastAsia="Times New Roman" w:hAnsi="Times New Roman" w:cs="Times New Roman"/>
          <w:sz w:val="28"/>
          <w:szCs w:val="28"/>
        </w:rPr>
        <w:lastRenderedPageBreak/>
        <w:t>П</w:t>
      </w:r>
      <w:r w:rsidR="00152F8D" w:rsidRPr="001F6FF0">
        <w:rPr>
          <w:rFonts w:ascii="Times New Roman" w:eastAsia="Times New Roman" w:hAnsi="Times New Roman" w:cs="Times New Roman"/>
          <w:sz w:val="28"/>
          <w:szCs w:val="28"/>
        </w:rPr>
        <w:t>ерспективность опыта подтверждается также</w:t>
      </w:r>
      <w:r w:rsidR="00672641">
        <w:rPr>
          <w:rFonts w:ascii="Times New Roman" w:eastAsia="Times New Roman" w:hAnsi="Times New Roman" w:cs="Times New Roman"/>
          <w:sz w:val="28"/>
          <w:szCs w:val="28"/>
        </w:rPr>
        <w:t xml:space="preserve"> позитивными результатами инновационной практики МБОУ СОШ №4. </w:t>
      </w:r>
      <w:r w:rsidR="00672641" w:rsidRPr="00672641">
        <w:rPr>
          <w:rFonts w:ascii="Times New Roman" w:hAnsi="Times New Roman" w:cs="Times New Roman"/>
          <w:sz w:val="28"/>
          <w:szCs w:val="28"/>
        </w:rPr>
        <w:t>В настоящее время школа является наиболее устойчивым институтом социализации личности, в котором учащиеся приобретают необходимую для полноценной гражданской жизни систему знаний, способов деятельности, ценностных ориентаций, образцов поведения.</w:t>
      </w:r>
    </w:p>
    <w:p w:rsidR="00FE6641" w:rsidRPr="001F6FF0" w:rsidRDefault="00FE6641" w:rsidP="002F047E">
      <w:pPr>
        <w:autoSpaceDE w:val="0"/>
        <w:autoSpaceDN w:val="0"/>
        <w:adjustRightInd w:val="0"/>
        <w:ind w:firstLine="706"/>
        <w:jc w:val="both"/>
        <w:rPr>
          <w:rFonts w:ascii="Times New Roman" w:eastAsia="Times New Roman" w:hAnsi="Times New Roman" w:cs="Times New Roman"/>
          <w:b/>
          <w:bCs/>
          <w:sz w:val="28"/>
          <w:szCs w:val="28"/>
        </w:rPr>
      </w:pPr>
    </w:p>
    <w:p w:rsidR="00B91D11" w:rsidRDefault="00E72552" w:rsidP="00E72552">
      <w:pPr>
        <w:jc w:val="center"/>
        <w:rPr>
          <w:rFonts w:ascii="Times New Roman" w:eastAsia="Times New Roman" w:hAnsi="Times New Roman" w:cs="Times New Roman"/>
          <w:b/>
          <w:bCs/>
          <w:sz w:val="28"/>
          <w:szCs w:val="28"/>
        </w:rPr>
      </w:pPr>
      <w:r w:rsidRPr="00E72552">
        <w:rPr>
          <w:rFonts w:ascii="Times New Roman" w:eastAsia="Times New Roman" w:hAnsi="Times New Roman" w:cs="Times New Roman"/>
          <w:b/>
          <w:bCs/>
          <w:sz w:val="28"/>
          <w:szCs w:val="28"/>
        </w:rPr>
        <w:t>3.</w:t>
      </w:r>
      <w:r w:rsidR="00B91D11" w:rsidRPr="00E72552">
        <w:rPr>
          <w:rFonts w:ascii="Times New Roman" w:eastAsia="Times New Roman" w:hAnsi="Times New Roman" w:cs="Times New Roman"/>
          <w:b/>
          <w:bCs/>
          <w:sz w:val="28"/>
          <w:szCs w:val="28"/>
        </w:rPr>
        <w:t>Ведущая педагогическая идея</w:t>
      </w:r>
    </w:p>
    <w:p w:rsidR="00D24A43" w:rsidRDefault="00D24A43" w:rsidP="00E72552">
      <w:pPr>
        <w:jc w:val="center"/>
        <w:rPr>
          <w:rFonts w:ascii="Times New Roman" w:eastAsia="Times New Roman" w:hAnsi="Times New Roman" w:cs="Times New Roman"/>
          <w:b/>
          <w:bCs/>
          <w:sz w:val="28"/>
          <w:szCs w:val="28"/>
        </w:rPr>
      </w:pPr>
    </w:p>
    <w:p w:rsidR="00FB300F" w:rsidRPr="00D24A43" w:rsidRDefault="007429FC" w:rsidP="00D24A43">
      <w:pPr>
        <w:ind w:firstLine="708"/>
        <w:jc w:val="both"/>
        <w:rPr>
          <w:rFonts w:ascii="Times New Roman" w:eastAsia="Times New Roman" w:hAnsi="Times New Roman" w:cs="Times New Roman"/>
          <w:b/>
          <w:bCs/>
          <w:sz w:val="28"/>
          <w:szCs w:val="28"/>
        </w:rPr>
      </w:pPr>
      <w:r w:rsidRPr="00D24A43">
        <w:rPr>
          <w:rFonts w:ascii="Times New Roman" w:hAnsi="Times New Roman" w:cs="Times New Roman"/>
          <w:sz w:val="28"/>
          <w:szCs w:val="28"/>
        </w:rPr>
        <w:t>Идея  разработки модели «Школа-центр гражданского становления»</w:t>
      </w:r>
      <w:r w:rsidR="00C1319D" w:rsidRPr="00D24A43">
        <w:rPr>
          <w:rFonts w:ascii="Times New Roman" w:hAnsi="Times New Roman" w:cs="Times New Roman"/>
          <w:sz w:val="28"/>
          <w:szCs w:val="28"/>
        </w:rPr>
        <w:t xml:space="preserve"> связывается с </w:t>
      </w:r>
      <w:r w:rsidR="00C1319D" w:rsidRPr="00D24A43">
        <w:rPr>
          <w:rFonts w:ascii="Times New Roman" w:eastAsia="Times New Roman" w:hAnsi="Times New Roman" w:cs="Times New Roman"/>
          <w:sz w:val="28"/>
          <w:szCs w:val="28"/>
        </w:rPr>
        <w:t>практической потр</w:t>
      </w:r>
      <w:r w:rsidR="00C46A15">
        <w:rPr>
          <w:rFonts w:ascii="Times New Roman" w:eastAsia="Times New Roman" w:hAnsi="Times New Roman" w:cs="Times New Roman"/>
          <w:sz w:val="28"/>
          <w:szCs w:val="28"/>
        </w:rPr>
        <w:t>ебностью в модели, её ориентации</w:t>
      </w:r>
      <w:r w:rsidR="00C1319D" w:rsidRPr="00D24A43">
        <w:rPr>
          <w:rFonts w:ascii="Times New Roman" w:eastAsia="Times New Roman" w:hAnsi="Times New Roman" w:cs="Times New Roman"/>
          <w:sz w:val="28"/>
          <w:szCs w:val="28"/>
        </w:rPr>
        <w:t xml:space="preserve"> на решение наиболее значимых для школы и муниципального образования проблем гражданско-патриотического характера, отражённых в новых образовательных</w:t>
      </w:r>
      <w:r w:rsidR="00D24A43">
        <w:rPr>
          <w:rFonts w:ascii="Times New Roman" w:eastAsia="Times New Roman" w:hAnsi="Times New Roman" w:cs="Times New Roman"/>
          <w:sz w:val="28"/>
          <w:szCs w:val="28"/>
        </w:rPr>
        <w:t xml:space="preserve"> </w:t>
      </w:r>
      <w:r w:rsidR="00C1319D" w:rsidRPr="00D24A43">
        <w:rPr>
          <w:rFonts w:ascii="Times New Roman" w:eastAsia="Times New Roman" w:hAnsi="Times New Roman" w:cs="Times New Roman"/>
          <w:sz w:val="28"/>
          <w:szCs w:val="28"/>
        </w:rPr>
        <w:t>стандартах</w:t>
      </w:r>
      <w:r w:rsidR="00D24A43" w:rsidRPr="00D24A43">
        <w:rPr>
          <w:rFonts w:ascii="Times New Roman" w:eastAsia="Times New Roman" w:hAnsi="Times New Roman" w:cs="Times New Roman"/>
          <w:sz w:val="28"/>
          <w:szCs w:val="28"/>
        </w:rPr>
        <w:t>.</w:t>
      </w:r>
    </w:p>
    <w:p w:rsidR="00C376B9" w:rsidRPr="00D24A43" w:rsidRDefault="00C376B9" w:rsidP="00D24A43">
      <w:pPr>
        <w:ind w:firstLine="708"/>
        <w:jc w:val="both"/>
        <w:rPr>
          <w:rFonts w:ascii="Times New Roman" w:eastAsia="Times New Roman" w:hAnsi="Times New Roman" w:cs="Times New Roman"/>
          <w:sz w:val="28"/>
          <w:szCs w:val="28"/>
        </w:rPr>
      </w:pPr>
      <w:r w:rsidRPr="00D24A43">
        <w:rPr>
          <w:rFonts w:ascii="Times New Roman" w:eastAsia="Times New Roman" w:hAnsi="Times New Roman" w:cs="Times New Roman"/>
          <w:color w:val="000000"/>
          <w:sz w:val="28"/>
          <w:szCs w:val="28"/>
        </w:rPr>
        <w:t xml:space="preserve">Модель «Школа - центр гражданского становления» </w:t>
      </w:r>
      <w:r w:rsidR="007E09A5">
        <w:rPr>
          <w:rFonts w:ascii="Times New Roman" w:eastAsia="Times New Roman" w:hAnsi="Times New Roman" w:cs="Times New Roman"/>
          <w:color w:val="000000"/>
          <w:sz w:val="28"/>
          <w:szCs w:val="28"/>
        </w:rPr>
        <w:t>является</w:t>
      </w:r>
      <w:r w:rsidRPr="00D24A43">
        <w:rPr>
          <w:rFonts w:ascii="Times New Roman" w:eastAsia="Times New Roman" w:hAnsi="Times New Roman" w:cs="Times New Roman"/>
          <w:color w:val="000000"/>
          <w:sz w:val="28"/>
          <w:szCs w:val="28"/>
        </w:rPr>
        <w:t xml:space="preserve"> эффективной при наличии следующих условий:</w:t>
      </w:r>
    </w:p>
    <w:p w:rsidR="00C376B9" w:rsidRPr="00D24A43" w:rsidRDefault="00C376B9" w:rsidP="00F974F0">
      <w:pPr>
        <w:numPr>
          <w:ilvl w:val="0"/>
          <w:numId w:val="2"/>
        </w:numPr>
        <w:ind w:left="0"/>
        <w:jc w:val="both"/>
        <w:rPr>
          <w:rFonts w:ascii="Times New Roman" w:eastAsia="Times New Roman" w:hAnsi="Times New Roman" w:cs="Times New Roman"/>
          <w:sz w:val="28"/>
          <w:szCs w:val="28"/>
        </w:rPr>
      </w:pPr>
      <w:r w:rsidRPr="00D24A43">
        <w:rPr>
          <w:rFonts w:ascii="Times New Roman" w:eastAsia="Times New Roman" w:hAnsi="Times New Roman" w:cs="Times New Roman"/>
          <w:color w:val="000000"/>
          <w:sz w:val="28"/>
          <w:szCs w:val="28"/>
        </w:rPr>
        <w:t>распространения образовательного процесса не только на детей, но и на взрослых, сделав их активными участниками интерактивного процесса со сменой статусов субъектов воспитания (дети уча</w:t>
      </w:r>
      <w:r w:rsidR="000321CE">
        <w:rPr>
          <w:rFonts w:ascii="Times New Roman" w:eastAsia="Times New Roman" w:hAnsi="Times New Roman" w:cs="Times New Roman"/>
          <w:color w:val="000000"/>
          <w:sz w:val="28"/>
          <w:szCs w:val="28"/>
        </w:rPr>
        <w:t xml:space="preserve">тся у взрослых; взрослые учатся </w:t>
      </w:r>
      <w:r w:rsidRPr="00D24A43">
        <w:rPr>
          <w:rFonts w:ascii="Times New Roman" w:eastAsia="Times New Roman" w:hAnsi="Times New Roman" w:cs="Times New Roman"/>
          <w:color w:val="000000"/>
          <w:sz w:val="28"/>
          <w:szCs w:val="28"/>
        </w:rPr>
        <w:t xml:space="preserve"> у детей; и те, и другие учатся у профессионалов);</w:t>
      </w:r>
    </w:p>
    <w:p w:rsidR="00C376B9" w:rsidRPr="00D24A43" w:rsidRDefault="00C376B9" w:rsidP="00F974F0">
      <w:pPr>
        <w:numPr>
          <w:ilvl w:val="0"/>
          <w:numId w:val="2"/>
        </w:numPr>
        <w:ind w:left="0"/>
        <w:jc w:val="both"/>
        <w:rPr>
          <w:rFonts w:ascii="Times New Roman" w:eastAsia="Times New Roman" w:hAnsi="Times New Roman" w:cs="Times New Roman"/>
          <w:sz w:val="28"/>
          <w:szCs w:val="28"/>
        </w:rPr>
      </w:pPr>
      <w:r w:rsidRPr="00D24A43">
        <w:rPr>
          <w:rFonts w:ascii="Times New Roman" w:eastAsia="Times New Roman" w:hAnsi="Times New Roman" w:cs="Times New Roman"/>
          <w:color w:val="000000"/>
          <w:sz w:val="28"/>
          <w:szCs w:val="28"/>
        </w:rPr>
        <w:t>включение педагогов, как субъекта образовательного процесса в деятельность, в ходе которой актуализируется их</w:t>
      </w:r>
      <w:r w:rsidR="00D24A43">
        <w:rPr>
          <w:rFonts w:ascii="Times New Roman" w:eastAsia="Times New Roman" w:hAnsi="Times New Roman" w:cs="Times New Roman"/>
          <w:color w:val="000000"/>
          <w:sz w:val="28"/>
          <w:szCs w:val="28"/>
        </w:rPr>
        <w:t xml:space="preserve"> </w:t>
      </w:r>
      <w:r w:rsidRPr="00D24A43">
        <w:rPr>
          <w:rFonts w:ascii="Times New Roman" w:eastAsia="Times New Roman" w:hAnsi="Times New Roman" w:cs="Times New Roman"/>
          <w:color w:val="000000"/>
          <w:sz w:val="28"/>
          <w:szCs w:val="28"/>
        </w:rPr>
        <w:t>гражданская позиция;</w:t>
      </w:r>
    </w:p>
    <w:p w:rsidR="00C376B9" w:rsidRPr="00D24A43" w:rsidRDefault="00C376B9" w:rsidP="00F974F0">
      <w:pPr>
        <w:numPr>
          <w:ilvl w:val="0"/>
          <w:numId w:val="2"/>
        </w:numPr>
        <w:ind w:left="0"/>
        <w:jc w:val="both"/>
        <w:rPr>
          <w:rFonts w:ascii="Times New Roman" w:eastAsia="Times New Roman" w:hAnsi="Times New Roman" w:cs="Times New Roman"/>
          <w:sz w:val="28"/>
          <w:szCs w:val="28"/>
        </w:rPr>
      </w:pPr>
      <w:r w:rsidRPr="00D24A43">
        <w:rPr>
          <w:rFonts w:ascii="Times New Roman" w:eastAsia="Times New Roman" w:hAnsi="Times New Roman" w:cs="Times New Roman"/>
          <w:color w:val="000000"/>
          <w:sz w:val="28"/>
          <w:szCs w:val="28"/>
        </w:rPr>
        <w:t>включение учащихся в специально организованную интерактивную деятельность,</w:t>
      </w:r>
      <w:r w:rsidR="00D24A43">
        <w:rPr>
          <w:rFonts w:ascii="Times New Roman" w:eastAsia="Times New Roman" w:hAnsi="Times New Roman" w:cs="Times New Roman"/>
          <w:color w:val="000000"/>
          <w:sz w:val="28"/>
          <w:szCs w:val="28"/>
        </w:rPr>
        <w:t xml:space="preserve"> </w:t>
      </w:r>
      <w:r w:rsidRPr="00D24A43">
        <w:rPr>
          <w:rFonts w:ascii="Times New Roman" w:eastAsia="Times New Roman" w:hAnsi="Times New Roman" w:cs="Times New Roman"/>
          <w:color w:val="000000"/>
          <w:sz w:val="28"/>
          <w:szCs w:val="28"/>
        </w:rPr>
        <w:t xml:space="preserve">социально-ориентированную учебно-исследовательскую деятельность; </w:t>
      </w:r>
      <w:r w:rsidR="00D24A43">
        <w:rPr>
          <w:rFonts w:ascii="Times New Roman" w:eastAsia="Times New Roman" w:hAnsi="Times New Roman" w:cs="Times New Roman"/>
          <w:color w:val="000000"/>
          <w:sz w:val="28"/>
          <w:szCs w:val="28"/>
        </w:rPr>
        <w:t xml:space="preserve"> </w:t>
      </w:r>
      <w:r w:rsidRPr="00D24A43">
        <w:rPr>
          <w:rFonts w:ascii="Times New Roman" w:eastAsia="Times New Roman" w:hAnsi="Times New Roman" w:cs="Times New Roman"/>
          <w:color w:val="000000"/>
          <w:sz w:val="28"/>
          <w:szCs w:val="28"/>
        </w:rPr>
        <w:t>в деятельность по социальному проектированию;</w:t>
      </w:r>
    </w:p>
    <w:p w:rsidR="00C376B9" w:rsidRPr="00D24A43" w:rsidRDefault="00C376B9" w:rsidP="00F974F0">
      <w:pPr>
        <w:numPr>
          <w:ilvl w:val="0"/>
          <w:numId w:val="2"/>
        </w:numPr>
        <w:ind w:left="0"/>
        <w:jc w:val="both"/>
        <w:rPr>
          <w:rFonts w:ascii="Times New Roman" w:eastAsia="Times New Roman" w:hAnsi="Times New Roman" w:cs="Times New Roman"/>
          <w:sz w:val="28"/>
          <w:szCs w:val="28"/>
        </w:rPr>
      </w:pPr>
      <w:r w:rsidRPr="00D24A43">
        <w:rPr>
          <w:rFonts w:ascii="Times New Roman" w:eastAsia="Times New Roman" w:hAnsi="Times New Roman" w:cs="Times New Roman"/>
          <w:color w:val="000000"/>
          <w:sz w:val="28"/>
          <w:szCs w:val="28"/>
        </w:rPr>
        <w:t>включение всех участников образовательного процесса и общественности в управление школой.</w:t>
      </w:r>
    </w:p>
    <w:p w:rsidR="00B61FFA" w:rsidRPr="00D24A43" w:rsidRDefault="00B61FFA" w:rsidP="00D24A43">
      <w:pPr>
        <w:jc w:val="both"/>
        <w:rPr>
          <w:rFonts w:ascii="Times New Roman" w:eastAsia="Times New Roman" w:hAnsi="Times New Roman" w:cs="Times New Roman"/>
          <w:b/>
          <w:bCs/>
          <w:sz w:val="28"/>
          <w:szCs w:val="28"/>
        </w:rPr>
      </w:pPr>
    </w:p>
    <w:p w:rsidR="00B91D11" w:rsidRDefault="00E72552" w:rsidP="00E72552">
      <w:pPr>
        <w:jc w:val="center"/>
        <w:rPr>
          <w:rFonts w:ascii="Times New Roman" w:eastAsia="Times New Roman" w:hAnsi="Times New Roman" w:cs="Times New Roman"/>
          <w:b/>
          <w:bCs/>
          <w:sz w:val="28"/>
          <w:szCs w:val="28"/>
        </w:rPr>
      </w:pPr>
      <w:r w:rsidRPr="00E72552">
        <w:rPr>
          <w:rFonts w:ascii="Times New Roman" w:eastAsia="Times New Roman" w:hAnsi="Times New Roman" w:cs="Times New Roman"/>
          <w:b/>
          <w:bCs/>
          <w:sz w:val="28"/>
          <w:szCs w:val="28"/>
        </w:rPr>
        <w:t>4.</w:t>
      </w:r>
      <w:r w:rsidR="00B91D11" w:rsidRPr="00E72552">
        <w:rPr>
          <w:rFonts w:ascii="Times New Roman" w:eastAsia="Times New Roman" w:hAnsi="Times New Roman" w:cs="Times New Roman"/>
          <w:b/>
          <w:bCs/>
          <w:sz w:val="28"/>
          <w:szCs w:val="28"/>
        </w:rPr>
        <w:t>Теоретическое обоснование опыта</w:t>
      </w:r>
    </w:p>
    <w:p w:rsidR="0087347A" w:rsidRDefault="0087347A" w:rsidP="00E72552">
      <w:pPr>
        <w:jc w:val="center"/>
        <w:rPr>
          <w:rFonts w:ascii="Times New Roman" w:eastAsia="Times New Roman" w:hAnsi="Times New Roman" w:cs="Times New Roman"/>
          <w:b/>
          <w:bCs/>
          <w:sz w:val="28"/>
          <w:szCs w:val="28"/>
        </w:rPr>
      </w:pPr>
    </w:p>
    <w:p w:rsidR="0087347A" w:rsidRDefault="0087347A" w:rsidP="0087347A">
      <w:pPr>
        <w:pStyle w:val="western"/>
        <w:spacing w:before="0" w:beforeAutospacing="0" w:after="0" w:afterAutospacing="0"/>
        <w:ind w:firstLine="708"/>
        <w:jc w:val="both"/>
        <w:rPr>
          <w:sz w:val="28"/>
          <w:szCs w:val="28"/>
        </w:rPr>
      </w:pPr>
      <w:r w:rsidRPr="000321CE">
        <w:rPr>
          <w:sz w:val="28"/>
          <w:szCs w:val="28"/>
        </w:rPr>
        <w:t>Педагогический коллектив, организуя  системную работу по разработке  модели,  исходит  из следующих основных положений.</w:t>
      </w:r>
    </w:p>
    <w:p w:rsidR="00536B38" w:rsidRPr="00536B38" w:rsidRDefault="00536B38" w:rsidP="00536B38">
      <w:pPr>
        <w:jc w:val="both"/>
        <w:rPr>
          <w:rFonts w:ascii="Times New Roman" w:eastAsia="Calibri" w:hAnsi="Times New Roman" w:cs="Times New Roman"/>
          <w:sz w:val="28"/>
          <w:szCs w:val="28"/>
          <w:lang w:eastAsia="ar-SA"/>
        </w:rPr>
      </w:pPr>
      <w:r w:rsidRPr="00536B38">
        <w:rPr>
          <w:rFonts w:ascii="Times New Roman" w:eastAsia="Calibri" w:hAnsi="Times New Roman" w:cs="Times New Roman"/>
          <w:b/>
          <w:i/>
          <w:sz w:val="28"/>
          <w:szCs w:val="28"/>
          <w:lang w:eastAsia="ar-SA"/>
        </w:rPr>
        <w:t>«Школа гражданского становления»</w:t>
      </w:r>
      <w:r w:rsidRPr="00536B38">
        <w:rPr>
          <w:rFonts w:ascii="Times New Roman" w:eastAsia="Calibri" w:hAnsi="Times New Roman" w:cs="Times New Roman"/>
          <w:b/>
          <w:i/>
          <w:color w:val="00B050"/>
          <w:sz w:val="28"/>
          <w:szCs w:val="28"/>
          <w:lang w:eastAsia="ar-SA"/>
        </w:rPr>
        <w:t xml:space="preserve"> </w:t>
      </w:r>
      <w:r w:rsidRPr="00536B38">
        <w:rPr>
          <w:rFonts w:ascii="Times New Roman" w:eastAsia="Calibri" w:hAnsi="Times New Roman" w:cs="Times New Roman"/>
          <w:b/>
          <w:i/>
          <w:sz w:val="28"/>
          <w:szCs w:val="28"/>
          <w:lang w:eastAsia="ar-SA"/>
        </w:rPr>
        <w:t xml:space="preserve">- </w:t>
      </w:r>
      <w:r w:rsidRPr="00536B38">
        <w:rPr>
          <w:rFonts w:ascii="Times New Roman" w:eastAsia="Calibri" w:hAnsi="Times New Roman" w:cs="Times New Roman"/>
          <w:sz w:val="28"/>
          <w:szCs w:val="28"/>
          <w:lang w:eastAsia="ar-SA"/>
        </w:rPr>
        <w:t>это такое образовательное учреждение, которое</w:t>
      </w:r>
    </w:p>
    <w:p w:rsidR="00536B38" w:rsidRPr="00536B38" w:rsidRDefault="00536B38" w:rsidP="00536B38">
      <w:pPr>
        <w:suppressAutoHyphens/>
        <w:jc w:val="both"/>
        <w:rPr>
          <w:rFonts w:ascii="Times New Roman" w:eastAsia="Calibri" w:hAnsi="Times New Roman" w:cs="Times New Roman"/>
          <w:color w:val="000000"/>
          <w:sz w:val="28"/>
          <w:szCs w:val="28"/>
          <w:lang w:eastAsia="ar-SA"/>
        </w:rPr>
      </w:pPr>
      <w:r w:rsidRPr="00536B38">
        <w:rPr>
          <w:rFonts w:ascii="Times New Roman" w:eastAsia="Calibri" w:hAnsi="Times New Roman" w:cs="Times New Roman"/>
          <w:color w:val="000000"/>
          <w:sz w:val="28"/>
          <w:szCs w:val="28"/>
          <w:lang w:eastAsia="ar-SA"/>
        </w:rPr>
        <w:t>•</w:t>
      </w:r>
      <w:r w:rsidRPr="00536B38">
        <w:rPr>
          <w:rFonts w:ascii="Times New Roman" w:eastAsia="Calibri" w:hAnsi="Times New Roman" w:cs="Times New Roman"/>
          <w:color w:val="000000"/>
          <w:sz w:val="28"/>
          <w:szCs w:val="28"/>
          <w:lang w:eastAsia="ar-SA"/>
        </w:rPr>
        <w:tab/>
        <w:t xml:space="preserve">принимает концепцию </w:t>
      </w:r>
      <w:r w:rsidRPr="00536B38">
        <w:rPr>
          <w:rFonts w:ascii="Times New Roman" w:eastAsia="Calibri" w:hAnsi="Times New Roman" w:cs="Times New Roman"/>
          <w:b/>
          <w:i/>
          <w:color w:val="000000"/>
          <w:sz w:val="28"/>
          <w:szCs w:val="28"/>
          <w:lang w:eastAsia="ar-SA"/>
        </w:rPr>
        <w:t>общественно-ориентированного образования</w:t>
      </w:r>
      <w:r w:rsidRPr="00536B38">
        <w:rPr>
          <w:rFonts w:ascii="Times New Roman" w:eastAsia="Calibri" w:hAnsi="Times New Roman" w:cs="Times New Roman"/>
          <w:color w:val="000000"/>
          <w:sz w:val="28"/>
          <w:szCs w:val="28"/>
          <w:lang w:eastAsia="ar-SA"/>
        </w:rPr>
        <w:t xml:space="preserve"> как подход к развитию сообщества, что является возможностью для местных жителей, местных организаций и учреждений стать активными партнерами в решении местных проблем;</w:t>
      </w:r>
    </w:p>
    <w:p w:rsidR="00536B38" w:rsidRPr="00536B38" w:rsidRDefault="00536B38" w:rsidP="00536B38">
      <w:pPr>
        <w:suppressAutoHyphens/>
        <w:jc w:val="both"/>
        <w:rPr>
          <w:rFonts w:ascii="Times New Roman" w:eastAsia="Calibri" w:hAnsi="Times New Roman" w:cs="Times New Roman"/>
          <w:color w:val="000000"/>
          <w:sz w:val="28"/>
          <w:szCs w:val="28"/>
          <w:lang w:eastAsia="ar-SA"/>
        </w:rPr>
      </w:pPr>
      <w:r w:rsidRPr="00536B38">
        <w:rPr>
          <w:rFonts w:ascii="Times New Roman" w:eastAsia="Calibri" w:hAnsi="Times New Roman" w:cs="Times New Roman"/>
          <w:color w:val="000000"/>
          <w:sz w:val="28"/>
          <w:szCs w:val="28"/>
          <w:lang w:eastAsia="ar-SA"/>
        </w:rPr>
        <w:t>•</w:t>
      </w:r>
      <w:r w:rsidRPr="00536B38">
        <w:rPr>
          <w:rFonts w:ascii="Times New Roman" w:eastAsia="Calibri" w:hAnsi="Times New Roman" w:cs="Times New Roman"/>
          <w:color w:val="000000"/>
          <w:sz w:val="28"/>
          <w:szCs w:val="28"/>
          <w:lang w:eastAsia="ar-SA"/>
        </w:rPr>
        <w:tab/>
        <w:t xml:space="preserve">способствует созданию </w:t>
      </w:r>
      <w:r w:rsidRPr="00536B38">
        <w:rPr>
          <w:rFonts w:ascii="Times New Roman" w:eastAsia="Calibri" w:hAnsi="Times New Roman" w:cs="Times New Roman"/>
          <w:b/>
          <w:i/>
          <w:color w:val="000000"/>
          <w:sz w:val="28"/>
          <w:szCs w:val="28"/>
          <w:lang w:eastAsia="ar-SA"/>
        </w:rPr>
        <w:t>эффективной системы непрерывного гражданского образования</w:t>
      </w:r>
      <w:r w:rsidRPr="00536B38">
        <w:rPr>
          <w:rFonts w:ascii="Times New Roman" w:eastAsia="Calibri" w:hAnsi="Times New Roman" w:cs="Times New Roman"/>
          <w:color w:val="000000"/>
          <w:sz w:val="28"/>
          <w:szCs w:val="28"/>
          <w:lang w:eastAsia="ar-SA"/>
        </w:rPr>
        <w:t>, интегрирующей возможности ОУ, УДОД, органов государственной власти и других социальных институтов с учетом ее преемственности на всех уровнях и этапах образовательного процесса;</w:t>
      </w:r>
    </w:p>
    <w:p w:rsidR="00536B38" w:rsidRPr="00536B38" w:rsidRDefault="00536B38" w:rsidP="00536B38">
      <w:pPr>
        <w:suppressAutoHyphens/>
        <w:jc w:val="both"/>
        <w:rPr>
          <w:rFonts w:ascii="Times New Roman" w:eastAsia="Calibri" w:hAnsi="Times New Roman" w:cs="Times New Roman"/>
          <w:color w:val="000000"/>
          <w:sz w:val="28"/>
          <w:szCs w:val="28"/>
          <w:lang w:eastAsia="ar-SA"/>
        </w:rPr>
      </w:pPr>
      <w:r w:rsidRPr="00536B38">
        <w:rPr>
          <w:rFonts w:ascii="Times New Roman" w:eastAsia="Calibri" w:hAnsi="Times New Roman" w:cs="Times New Roman"/>
          <w:color w:val="000000"/>
          <w:sz w:val="28"/>
          <w:szCs w:val="28"/>
          <w:lang w:eastAsia="ar-SA"/>
        </w:rPr>
        <w:t>•</w:t>
      </w:r>
      <w:r w:rsidRPr="00536B38">
        <w:rPr>
          <w:rFonts w:ascii="Times New Roman" w:eastAsia="Calibri" w:hAnsi="Times New Roman" w:cs="Times New Roman"/>
          <w:color w:val="000000"/>
          <w:sz w:val="28"/>
          <w:szCs w:val="28"/>
          <w:lang w:eastAsia="ar-SA"/>
        </w:rPr>
        <w:tab/>
        <w:t xml:space="preserve">стремится стать не только образовательным учреждением, но и гражданским, культурным, общественным </w:t>
      </w:r>
      <w:r w:rsidRPr="00536B38">
        <w:rPr>
          <w:rFonts w:ascii="Times New Roman" w:eastAsia="Calibri" w:hAnsi="Times New Roman" w:cs="Times New Roman"/>
          <w:b/>
          <w:i/>
          <w:color w:val="000000"/>
          <w:sz w:val="28"/>
          <w:szCs w:val="28"/>
          <w:lang w:eastAsia="ar-SA"/>
        </w:rPr>
        <w:t xml:space="preserve">ресурсным центром </w:t>
      </w:r>
      <w:r w:rsidRPr="00536B38">
        <w:rPr>
          <w:rFonts w:ascii="Times New Roman" w:eastAsia="Calibri" w:hAnsi="Times New Roman" w:cs="Times New Roman"/>
          <w:color w:val="000000"/>
          <w:sz w:val="28"/>
          <w:szCs w:val="28"/>
          <w:lang w:eastAsia="ar-SA"/>
        </w:rPr>
        <w:t>города, области.</w:t>
      </w:r>
    </w:p>
    <w:p w:rsidR="0087347A" w:rsidRPr="000321CE" w:rsidRDefault="00C46A15" w:rsidP="003335C0">
      <w:pPr>
        <w:pStyle w:val="western"/>
        <w:spacing w:before="0" w:beforeAutospacing="0" w:after="0" w:afterAutospacing="0"/>
        <w:ind w:firstLine="540"/>
        <w:jc w:val="both"/>
        <w:rPr>
          <w:sz w:val="28"/>
          <w:szCs w:val="28"/>
        </w:rPr>
      </w:pPr>
      <w:r w:rsidRPr="000321CE">
        <w:rPr>
          <w:rStyle w:val="highlight"/>
          <w:sz w:val="28"/>
          <w:szCs w:val="28"/>
        </w:rPr>
        <w:lastRenderedPageBreak/>
        <w:t xml:space="preserve"> </w:t>
      </w:r>
      <w:r w:rsidR="003335C0">
        <w:rPr>
          <w:rStyle w:val="highlight"/>
          <w:sz w:val="28"/>
          <w:szCs w:val="28"/>
        </w:rPr>
        <w:t>В школе</w:t>
      </w:r>
      <w:bookmarkStart w:id="0" w:name="YANDEX_30"/>
      <w:bookmarkEnd w:id="0"/>
      <w:r w:rsidRPr="000321CE">
        <w:rPr>
          <w:sz w:val="28"/>
          <w:szCs w:val="28"/>
        </w:rPr>
        <w:t xml:space="preserve"> в процессе обучения и воспитания </w:t>
      </w:r>
      <w:bookmarkStart w:id="1" w:name="YANDEX_31"/>
      <w:bookmarkEnd w:id="1"/>
      <w:r w:rsidRPr="000321CE">
        <w:rPr>
          <w:sz w:val="28"/>
          <w:szCs w:val="28"/>
        </w:rPr>
        <w:t xml:space="preserve">осуществляется формирование </w:t>
      </w:r>
      <w:bookmarkStart w:id="2" w:name="YANDEX_32"/>
      <w:bookmarkEnd w:id="2"/>
      <w:r w:rsidRPr="000321CE">
        <w:rPr>
          <w:rStyle w:val="highlight"/>
          <w:sz w:val="28"/>
          <w:szCs w:val="28"/>
        </w:rPr>
        <w:t> гражданской </w:t>
      </w:r>
      <w:r w:rsidRPr="000321CE">
        <w:rPr>
          <w:sz w:val="28"/>
          <w:szCs w:val="28"/>
        </w:rPr>
        <w:t xml:space="preserve"> компетентности </w:t>
      </w:r>
      <w:bookmarkStart w:id="3" w:name="YANDEX_33"/>
      <w:bookmarkStart w:id="4" w:name="YANDEX_34"/>
      <w:bookmarkEnd w:id="3"/>
      <w:bookmarkEnd w:id="4"/>
      <w:r w:rsidRPr="000321CE">
        <w:rPr>
          <w:sz w:val="28"/>
          <w:szCs w:val="28"/>
        </w:rPr>
        <w:t xml:space="preserve">личности учащегося. </w:t>
      </w:r>
      <w:r w:rsidR="0087347A" w:rsidRPr="000321CE">
        <w:rPr>
          <w:b/>
          <w:iCs/>
          <w:sz w:val="28"/>
          <w:szCs w:val="28"/>
        </w:rPr>
        <w:t>Гражданскую компетентность личности</w:t>
      </w:r>
      <w:r w:rsidR="0087347A" w:rsidRPr="000321CE">
        <w:rPr>
          <w:sz w:val="28"/>
          <w:szCs w:val="28"/>
        </w:rPr>
        <w:t xml:space="preserve">  мы рассматриваем как совокупность готовности и способности, позволяющих активно, ответственно и эффективно реализовать весь комплекс гражданских прав и обязанностей в </w:t>
      </w:r>
      <w:r w:rsidR="000321CE">
        <w:rPr>
          <w:sz w:val="28"/>
          <w:szCs w:val="28"/>
        </w:rPr>
        <w:t xml:space="preserve"> </w:t>
      </w:r>
      <w:proofErr w:type="gramStart"/>
      <w:r w:rsidR="0087347A" w:rsidRPr="000321CE">
        <w:rPr>
          <w:sz w:val="28"/>
          <w:szCs w:val="28"/>
        </w:rPr>
        <w:t>демократическом</w:t>
      </w:r>
      <w:r w:rsidR="000321CE">
        <w:rPr>
          <w:sz w:val="28"/>
          <w:szCs w:val="28"/>
        </w:rPr>
        <w:t xml:space="preserve"> </w:t>
      </w:r>
      <w:r w:rsidR="0087347A" w:rsidRPr="000321CE">
        <w:rPr>
          <w:sz w:val="28"/>
          <w:szCs w:val="28"/>
        </w:rPr>
        <w:t xml:space="preserve"> обществе</w:t>
      </w:r>
      <w:proofErr w:type="gramEnd"/>
      <w:r w:rsidR="0087347A" w:rsidRPr="000321CE">
        <w:rPr>
          <w:sz w:val="28"/>
          <w:szCs w:val="28"/>
        </w:rPr>
        <w:t>, применять свои знания и умения на практике.</w:t>
      </w:r>
    </w:p>
    <w:p w:rsidR="00316D32" w:rsidRDefault="00316D32" w:rsidP="000B08C8">
      <w:pPr>
        <w:ind w:firstLine="540"/>
        <w:jc w:val="both"/>
        <w:rPr>
          <w:rFonts w:ascii="Times New Roman" w:hAnsi="Times New Roman" w:cs="Times New Roman"/>
          <w:sz w:val="28"/>
          <w:szCs w:val="28"/>
        </w:rPr>
      </w:pPr>
      <w:r w:rsidRPr="00316D32">
        <w:rPr>
          <w:rFonts w:ascii="Times New Roman" w:hAnsi="Times New Roman" w:cs="Times New Roman"/>
          <w:sz w:val="28"/>
          <w:szCs w:val="28"/>
        </w:rPr>
        <w:t xml:space="preserve">Только  социально активная школа может воспитать нового гражданина, способного к проявлению гражданской активности. </w:t>
      </w:r>
      <w:r w:rsidRPr="00417AD3">
        <w:rPr>
          <w:rFonts w:ascii="Times New Roman" w:hAnsi="Times New Roman" w:cs="Times New Roman"/>
          <w:b/>
          <w:sz w:val="28"/>
          <w:szCs w:val="28"/>
        </w:rPr>
        <w:t>Активная гражданская позиция школьников</w:t>
      </w:r>
      <w:r w:rsidRPr="00316D32">
        <w:rPr>
          <w:rFonts w:ascii="Times New Roman" w:hAnsi="Times New Roman" w:cs="Times New Roman"/>
          <w:sz w:val="28"/>
          <w:szCs w:val="28"/>
        </w:rPr>
        <w:t xml:space="preserve"> нами понимается как интегративное качество личности, которое характеризуется гражданской активностью и инициативой, органичным сочетанием личностных и гражданских  ценностей и предполагает осознание себя гражданином и активным участником общественной жизни.</w:t>
      </w:r>
    </w:p>
    <w:p w:rsidR="00CD14C5" w:rsidRDefault="00174318" w:rsidP="00CD14C5">
      <w:pPr>
        <w:ind w:firstLine="540"/>
        <w:jc w:val="both"/>
        <w:rPr>
          <w:rFonts w:ascii="Times New Roman" w:hAnsi="Times New Roman" w:cs="Times New Roman"/>
          <w:sz w:val="28"/>
          <w:szCs w:val="28"/>
        </w:rPr>
      </w:pPr>
      <w:r w:rsidRPr="00CD14C5">
        <w:rPr>
          <w:rFonts w:ascii="Times New Roman" w:hAnsi="Times New Roman" w:cs="Times New Roman"/>
          <w:sz w:val="28"/>
          <w:szCs w:val="28"/>
        </w:rPr>
        <w:t xml:space="preserve">Концептуальное обоснование модели опиралось на </w:t>
      </w:r>
      <w:r w:rsidR="00CD14C5" w:rsidRPr="00CD14C5">
        <w:rPr>
          <w:rFonts w:ascii="Times New Roman" w:hAnsi="Times New Roman" w:cs="Times New Roman"/>
          <w:sz w:val="28"/>
          <w:szCs w:val="28"/>
        </w:rPr>
        <w:t>положения</w:t>
      </w:r>
      <w:r w:rsidRPr="00CD14C5">
        <w:rPr>
          <w:rFonts w:ascii="Times New Roman" w:hAnsi="Times New Roman" w:cs="Times New Roman"/>
          <w:sz w:val="28"/>
          <w:szCs w:val="28"/>
        </w:rPr>
        <w:t xml:space="preserve"> </w:t>
      </w:r>
      <w:r w:rsidR="00CD14C5" w:rsidRPr="00CD14C5">
        <w:rPr>
          <w:rFonts w:ascii="Times New Roman" w:hAnsi="Times New Roman" w:cs="Times New Roman"/>
          <w:sz w:val="28"/>
          <w:szCs w:val="28"/>
        </w:rPr>
        <w:t xml:space="preserve"> постановлений</w:t>
      </w:r>
      <w:r w:rsidR="00CD14C5">
        <w:rPr>
          <w:rFonts w:ascii="Times New Roman" w:hAnsi="Times New Roman" w:cs="Times New Roman"/>
          <w:sz w:val="28"/>
          <w:szCs w:val="28"/>
        </w:rPr>
        <w:t>:</w:t>
      </w:r>
    </w:p>
    <w:p w:rsidR="00CD14C5" w:rsidRPr="00CD14C5" w:rsidRDefault="00CD14C5" w:rsidP="00CD14C5">
      <w:pPr>
        <w:ind w:firstLine="540"/>
        <w:jc w:val="both"/>
        <w:rPr>
          <w:rFonts w:ascii="Times New Roman" w:hAnsi="Times New Roman" w:cs="Times New Roman"/>
          <w:sz w:val="28"/>
          <w:szCs w:val="28"/>
        </w:rPr>
      </w:pPr>
      <w:r w:rsidRPr="00CD14C5">
        <w:rPr>
          <w:rFonts w:ascii="Times New Roman" w:hAnsi="Times New Roman" w:cs="Times New Roman"/>
          <w:b/>
          <w:sz w:val="28"/>
          <w:szCs w:val="28"/>
        </w:rPr>
        <w:t>-</w:t>
      </w:r>
      <w:r w:rsidRPr="00CD14C5">
        <w:rPr>
          <w:rFonts w:ascii="Times New Roman" w:hAnsi="Times New Roman" w:cs="Times New Roman"/>
          <w:sz w:val="28"/>
          <w:szCs w:val="28"/>
        </w:rPr>
        <w:t xml:space="preserve"> </w:t>
      </w:r>
      <w:r w:rsidR="00174318" w:rsidRPr="00CD14C5">
        <w:rPr>
          <w:rFonts w:ascii="Times New Roman" w:hAnsi="Times New Roman" w:cs="Times New Roman"/>
          <w:sz w:val="28"/>
          <w:szCs w:val="28"/>
        </w:rPr>
        <w:t xml:space="preserve"> Правительства Российской Федерации от 5 октября 2010 г. N 705 «О государственной программе «Патриотическое воспитание граждан Российской Федерации на</w:t>
      </w:r>
      <w:r w:rsidRPr="00CD14C5">
        <w:rPr>
          <w:rFonts w:ascii="Times New Roman" w:hAnsi="Times New Roman" w:cs="Times New Roman"/>
          <w:sz w:val="28"/>
          <w:szCs w:val="28"/>
        </w:rPr>
        <w:t xml:space="preserve"> 2011-2015 годы»,</w:t>
      </w:r>
    </w:p>
    <w:p w:rsidR="00174318" w:rsidRPr="00CD14C5" w:rsidRDefault="00CD14C5" w:rsidP="00CD14C5">
      <w:pPr>
        <w:ind w:firstLine="540"/>
        <w:jc w:val="both"/>
        <w:rPr>
          <w:rFonts w:ascii="Times New Roman" w:eastAsia="Times New Roman" w:hAnsi="Times New Roman" w:cs="Times New Roman"/>
          <w:sz w:val="28"/>
          <w:szCs w:val="28"/>
        </w:rPr>
      </w:pPr>
      <w:r w:rsidRPr="00CD14C5">
        <w:rPr>
          <w:rFonts w:ascii="Times New Roman" w:hAnsi="Times New Roman" w:cs="Times New Roman"/>
          <w:b/>
          <w:sz w:val="28"/>
          <w:szCs w:val="28"/>
        </w:rPr>
        <w:t>-</w:t>
      </w:r>
      <w:r w:rsidR="00174318" w:rsidRPr="00CD14C5">
        <w:rPr>
          <w:rFonts w:ascii="Times New Roman" w:hAnsi="Times New Roman" w:cs="Times New Roman"/>
          <w:sz w:val="28"/>
          <w:szCs w:val="28"/>
        </w:rPr>
        <w:t>Губернатора Владимирской области от 11 апреля 2011 г.  N 310 "О комплексе мер по патриотическому</w:t>
      </w:r>
      <w:r w:rsidRPr="00CD14C5">
        <w:rPr>
          <w:rFonts w:ascii="Times New Roman" w:hAnsi="Times New Roman" w:cs="Times New Roman"/>
          <w:sz w:val="28"/>
          <w:szCs w:val="28"/>
        </w:rPr>
        <w:t xml:space="preserve">  </w:t>
      </w:r>
      <w:r w:rsidR="00174318" w:rsidRPr="00CD14C5">
        <w:rPr>
          <w:rFonts w:ascii="Times New Roman" w:hAnsi="Times New Roman" w:cs="Times New Roman"/>
          <w:sz w:val="28"/>
          <w:szCs w:val="28"/>
        </w:rPr>
        <w:t>воспитанию граждан Владимирской области на 2011-2015 годы".</w:t>
      </w:r>
    </w:p>
    <w:p w:rsidR="00316D32" w:rsidRPr="00316D32" w:rsidRDefault="00316D32" w:rsidP="00CD14C5">
      <w:pPr>
        <w:ind w:firstLine="437"/>
        <w:jc w:val="both"/>
        <w:rPr>
          <w:rFonts w:ascii="Times New Roman" w:eastAsia="Times New Roman" w:hAnsi="Times New Roman" w:cs="Times New Roman"/>
          <w:sz w:val="28"/>
          <w:szCs w:val="28"/>
        </w:rPr>
      </w:pPr>
      <w:r w:rsidRPr="00316D32">
        <w:rPr>
          <w:rFonts w:ascii="Times New Roman" w:eastAsia="Times New Roman" w:hAnsi="Times New Roman" w:cs="Times New Roman"/>
          <w:sz w:val="28"/>
          <w:szCs w:val="28"/>
        </w:rPr>
        <w:t>Теоретико-методологическую основу становления</w:t>
      </w:r>
      <w:r w:rsidR="00CD14C5">
        <w:rPr>
          <w:rFonts w:ascii="Times New Roman" w:eastAsia="Times New Roman" w:hAnsi="Times New Roman" w:cs="Times New Roman"/>
          <w:sz w:val="28"/>
          <w:szCs w:val="28"/>
        </w:rPr>
        <w:t xml:space="preserve"> педагогического опыта определили</w:t>
      </w:r>
      <w:r w:rsidRPr="00316D32">
        <w:rPr>
          <w:rFonts w:ascii="Times New Roman" w:eastAsia="Times New Roman" w:hAnsi="Times New Roman" w:cs="Times New Roman"/>
          <w:sz w:val="28"/>
          <w:szCs w:val="28"/>
        </w:rPr>
        <w:t>:</w:t>
      </w:r>
    </w:p>
    <w:p w:rsidR="00316D32" w:rsidRPr="00316D32" w:rsidRDefault="00316D32" w:rsidP="00F974F0">
      <w:pPr>
        <w:pStyle w:val="22"/>
        <w:numPr>
          <w:ilvl w:val="1"/>
          <w:numId w:val="3"/>
        </w:numPr>
        <w:tabs>
          <w:tab w:val="clear" w:pos="2160"/>
          <w:tab w:val="num" w:pos="0"/>
        </w:tabs>
        <w:spacing w:after="0" w:line="240" w:lineRule="auto"/>
        <w:ind w:left="0" w:firstLine="437"/>
        <w:jc w:val="both"/>
        <w:rPr>
          <w:b/>
          <w:bCs/>
          <w:sz w:val="28"/>
          <w:szCs w:val="28"/>
        </w:rPr>
      </w:pPr>
      <w:proofErr w:type="spellStart"/>
      <w:r w:rsidRPr="00316D32">
        <w:rPr>
          <w:sz w:val="28"/>
          <w:szCs w:val="28"/>
        </w:rPr>
        <w:t>личностно-деятельностный</w:t>
      </w:r>
      <w:proofErr w:type="spellEnd"/>
      <w:r w:rsidRPr="00316D32">
        <w:rPr>
          <w:sz w:val="28"/>
          <w:szCs w:val="28"/>
        </w:rPr>
        <w:t xml:space="preserve"> подход в образовании  (Б.Г.Ананьев, </w:t>
      </w:r>
      <w:proofErr w:type="spellStart"/>
      <w:r w:rsidRPr="00316D32">
        <w:rPr>
          <w:sz w:val="28"/>
          <w:szCs w:val="28"/>
        </w:rPr>
        <w:t>Л.С.Выготский</w:t>
      </w:r>
      <w:proofErr w:type="spellEnd"/>
      <w:r w:rsidRPr="00316D32">
        <w:rPr>
          <w:sz w:val="28"/>
          <w:szCs w:val="28"/>
        </w:rPr>
        <w:t xml:space="preserve">, А.Н.Леонтьев, С.Л.Рубинштейн, В.В.Сериков, </w:t>
      </w:r>
      <w:proofErr w:type="spellStart"/>
      <w:r w:rsidRPr="00316D32">
        <w:rPr>
          <w:sz w:val="28"/>
          <w:szCs w:val="28"/>
        </w:rPr>
        <w:t>А.П.Якиманская</w:t>
      </w:r>
      <w:proofErr w:type="spellEnd"/>
      <w:r w:rsidRPr="00316D32">
        <w:rPr>
          <w:sz w:val="28"/>
          <w:szCs w:val="28"/>
        </w:rPr>
        <w:t xml:space="preserve"> и др.); </w:t>
      </w:r>
    </w:p>
    <w:p w:rsidR="00316D32" w:rsidRPr="00CD14C5" w:rsidRDefault="00316D32" w:rsidP="00F974F0">
      <w:pPr>
        <w:pStyle w:val="22"/>
        <w:numPr>
          <w:ilvl w:val="1"/>
          <w:numId w:val="3"/>
        </w:numPr>
        <w:tabs>
          <w:tab w:val="clear" w:pos="2160"/>
          <w:tab w:val="num" w:pos="0"/>
        </w:tabs>
        <w:spacing w:after="0" w:line="240" w:lineRule="auto"/>
        <w:ind w:left="0" w:firstLine="437"/>
        <w:jc w:val="both"/>
        <w:rPr>
          <w:b/>
          <w:bCs/>
          <w:sz w:val="28"/>
          <w:szCs w:val="28"/>
        </w:rPr>
      </w:pPr>
      <w:r w:rsidRPr="00CD14C5">
        <w:rPr>
          <w:sz w:val="28"/>
          <w:szCs w:val="28"/>
        </w:rPr>
        <w:t>основные положения гуманистической педагогики (</w:t>
      </w:r>
      <w:proofErr w:type="spellStart"/>
      <w:r w:rsidRPr="00CD14C5">
        <w:rPr>
          <w:sz w:val="28"/>
          <w:szCs w:val="28"/>
        </w:rPr>
        <w:t>Ш.А.Амонашвили</w:t>
      </w:r>
      <w:proofErr w:type="spellEnd"/>
      <w:r w:rsidRPr="00CD14C5">
        <w:rPr>
          <w:sz w:val="28"/>
          <w:szCs w:val="28"/>
        </w:rPr>
        <w:t>, А.С. Макаренко, В.А. Сухомлинский, К.Д. Ушинский)</w:t>
      </w:r>
      <w:r w:rsidR="00CD14C5">
        <w:rPr>
          <w:sz w:val="28"/>
          <w:szCs w:val="28"/>
        </w:rPr>
        <w:t>;</w:t>
      </w:r>
      <w:r w:rsidRPr="00CD14C5">
        <w:rPr>
          <w:b/>
          <w:bCs/>
          <w:sz w:val="28"/>
          <w:szCs w:val="28"/>
        </w:rPr>
        <w:t xml:space="preserve"> </w:t>
      </w:r>
    </w:p>
    <w:p w:rsidR="00316D32" w:rsidRPr="00316D32" w:rsidRDefault="00316D32" w:rsidP="00F974F0">
      <w:pPr>
        <w:pStyle w:val="22"/>
        <w:numPr>
          <w:ilvl w:val="0"/>
          <w:numId w:val="4"/>
        </w:numPr>
        <w:tabs>
          <w:tab w:val="clear" w:pos="1800"/>
          <w:tab w:val="num" w:pos="0"/>
        </w:tabs>
        <w:spacing w:after="0" w:line="240" w:lineRule="auto"/>
        <w:ind w:left="0" w:firstLine="437"/>
        <w:jc w:val="both"/>
        <w:rPr>
          <w:sz w:val="28"/>
          <w:szCs w:val="28"/>
        </w:rPr>
      </w:pPr>
      <w:r w:rsidRPr="00316D32">
        <w:rPr>
          <w:sz w:val="28"/>
          <w:szCs w:val="28"/>
        </w:rPr>
        <w:t xml:space="preserve">концепции формирования целостного социально-образовательного пространства (Л.П.Балуев, </w:t>
      </w:r>
      <w:proofErr w:type="spellStart"/>
      <w:r w:rsidRPr="00316D32">
        <w:rPr>
          <w:sz w:val="28"/>
          <w:szCs w:val="28"/>
        </w:rPr>
        <w:t>А.А.Макареня</w:t>
      </w:r>
      <w:proofErr w:type="spellEnd"/>
      <w:r w:rsidRPr="00316D32">
        <w:rPr>
          <w:sz w:val="28"/>
          <w:szCs w:val="28"/>
        </w:rPr>
        <w:t xml:space="preserve">, </w:t>
      </w:r>
      <w:proofErr w:type="spellStart"/>
      <w:r w:rsidRPr="00316D32">
        <w:rPr>
          <w:sz w:val="28"/>
          <w:szCs w:val="28"/>
        </w:rPr>
        <w:t>Б.Д.Парыгин</w:t>
      </w:r>
      <w:proofErr w:type="spellEnd"/>
      <w:r w:rsidRPr="00316D32">
        <w:rPr>
          <w:sz w:val="28"/>
          <w:szCs w:val="28"/>
        </w:rPr>
        <w:t xml:space="preserve">, М.М.Поташник, </w:t>
      </w:r>
      <w:proofErr w:type="spellStart"/>
      <w:r w:rsidRPr="00316D32">
        <w:rPr>
          <w:sz w:val="28"/>
          <w:szCs w:val="28"/>
        </w:rPr>
        <w:t>А.П.Тряпицына</w:t>
      </w:r>
      <w:proofErr w:type="spellEnd"/>
      <w:r w:rsidRPr="00316D32">
        <w:rPr>
          <w:sz w:val="28"/>
          <w:szCs w:val="28"/>
        </w:rPr>
        <w:t xml:space="preserve">, </w:t>
      </w:r>
      <w:proofErr w:type="spellStart"/>
      <w:r w:rsidRPr="00316D32">
        <w:rPr>
          <w:sz w:val="28"/>
          <w:szCs w:val="28"/>
        </w:rPr>
        <w:t>Н.В.Чекалева</w:t>
      </w:r>
      <w:proofErr w:type="spellEnd"/>
      <w:r w:rsidRPr="00316D32">
        <w:rPr>
          <w:sz w:val="28"/>
          <w:szCs w:val="28"/>
        </w:rPr>
        <w:t>, Н.В.Ядов и др.);</w:t>
      </w:r>
    </w:p>
    <w:p w:rsidR="00316D32" w:rsidRPr="00316D32" w:rsidRDefault="00316D32" w:rsidP="00F974F0">
      <w:pPr>
        <w:pStyle w:val="22"/>
        <w:numPr>
          <w:ilvl w:val="0"/>
          <w:numId w:val="4"/>
        </w:numPr>
        <w:tabs>
          <w:tab w:val="clear" w:pos="1800"/>
          <w:tab w:val="num" w:pos="0"/>
        </w:tabs>
        <w:spacing w:after="0" w:line="240" w:lineRule="auto"/>
        <w:ind w:left="0" w:firstLine="437"/>
        <w:jc w:val="both"/>
        <w:rPr>
          <w:sz w:val="28"/>
          <w:szCs w:val="28"/>
        </w:rPr>
      </w:pPr>
      <w:r w:rsidRPr="00316D32">
        <w:rPr>
          <w:sz w:val="28"/>
          <w:szCs w:val="28"/>
        </w:rPr>
        <w:t>концепции самореализации личности в деятельности (</w:t>
      </w:r>
      <w:proofErr w:type="spellStart"/>
      <w:r w:rsidRPr="00316D32">
        <w:rPr>
          <w:sz w:val="28"/>
          <w:szCs w:val="28"/>
        </w:rPr>
        <w:t>Н.С.Капенко</w:t>
      </w:r>
      <w:proofErr w:type="spellEnd"/>
      <w:r w:rsidRPr="00316D32">
        <w:rPr>
          <w:sz w:val="28"/>
          <w:szCs w:val="28"/>
        </w:rPr>
        <w:t>,  А.В.</w:t>
      </w:r>
      <w:proofErr w:type="gramStart"/>
      <w:r w:rsidRPr="00316D32">
        <w:rPr>
          <w:sz w:val="28"/>
          <w:szCs w:val="28"/>
        </w:rPr>
        <w:t>Петровский</w:t>
      </w:r>
      <w:proofErr w:type="gramEnd"/>
      <w:r w:rsidRPr="00316D32">
        <w:rPr>
          <w:sz w:val="28"/>
          <w:szCs w:val="28"/>
        </w:rPr>
        <w:t>, И.А.Трофимова и др.);</w:t>
      </w:r>
    </w:p>
    <w:p w:rsidR="00316D32" w:rsidRPr="00316D32" w:rsidRDefault="00316D32" w:rsidP="00F974F0">
      <w:pPr>
        <w:pStyle w:val="22"/>
        <w:numPr>
          <w:ilvl w:val="0"/>
          <w:numId w:val="4"/>
        </w:numPr>
        <w:tabs>
          <w:tab w:val="clear" w:pos="1800"/>
          <w:tab w:val="num" w:pos="0"/>
        </w:tabs>
        <w:spacing w:after="0" w:line="240" w:lineRule="auto"/>
        <w:ind w:left="0" w:firstLine="437"/>
        <w:jc w:val="both"/>
        <w:rPr>
          <w:sz w:val="28"/>
          <w:szCs w:val="28"/>
        </w:rPr>
      </w:pPr>
      <w:r w:rsidRPr="00316D32">
        <w:rPr>
          <w:sz w:val="28"/>
          <w:szCs w:val="28"/>
        </w:rPr>
        <w:t xml:space="preserve">теории формирования гражданственности  как свойства личности (А.В.Беляев, </w:t>
      </w:r>
      <w:proofErr w:type="spellStart"/>
      <w:r w:rsidRPr="00316D32">
        <w:rPr>
          <w:sz w:val="28"/>
          <w:szCs w:val="28"/>
        </w:rPr>
        <w:t>Е.В.Известнова</w:t>
      </w:r>
      <w:proofErr w:type="spellEnd"/>
      <w:r w:rsidRPr="00316D32">
        <w:rPr>
          <w:sz w:val="28"/>
          <w:szCs w:val="28"/>
        </w:rPr>
        <w:t xml:space="preserve">, </w:t>
      </w:r>
      <w:proofErr w:type="spellStart"/>
      <w:r w:rsidRPr="00316D32">
        <w:rPr>
          <w:sz w:val="28"/>
          <w:szCs w:val="28"/>
        </w:rPr>
        <w:t>В.И.Кожарь</w:t>
      </w:r>
      <w:proofErr w:type="spellEnd"/>
      <w:r w:rsidRPr="00316D32">
        <w:rPr>
          <w:sz w:val="28"/>
          <w:szCs w:val="28"/>
        </w:rPr>
        <w:t>, И.Н.Руссу и др.).</w:t>
      </w:r>
    </w:p>
    <w:p w:rsidR="00316D32" w:rsidRPr="00316D32" w:rsidRDefault="00316D32" w:rsidP="0087347A">
      <w:pPr>
        <w:ind w:firstLine="437"/>
        <w:jc w:val="both"/>
        <w:rPr>
          <w:rFonts w:ascii="Times New Roman" w:hAnsi="Times New Roman" w:cs="Times New Roman"/>
          <w:sz w:val="28"/>
          <w:szCs w:val="28"/>
        </w:rPr>
      </w:pPr>
      <w:proofErr w:type="gramStart"/>
      <w:r w:rsidRPr="00316D32">
        <w:rPr>
          <w:rFonts w:ascii="Times New Roman" w:hAnsi="Times New Roman" w:cs="Times New Roman"/>
          <w:sz w:val="28"/>
          <w:szCs w:val="28"/>
        </w:rPr>
        <w:t xml:space="preserve">Различные аспекты гражданского образования, такие как формирование гражданственности, правового сознания, подготовка учащихся к осмысленной жизни и деятельности в демократическом правовом государстве, стали предметом научного исследования отечественных учёных А.С. Аникеева, Л.Н. Боголюбова, Т.В. Болотиной, Н.М. Воскресенской, Е.Е. Вяземского, О.В. Лебедевой, В.П. Пахомова, А.С. </w:t>
      </w:r>
      <w:proofErr w:type="spellStart"/>
      <w:r w:rsidRPr="00316D32">
        <w:rPr>
          <w:rFonts w:ascii="Times New Roman" w:hAnsi="Times New Roman" w:cs="Times New Roman"/>
          <w:sz w:val="28"/>
          <w:szCs w:val="28"/>
        </w:rPr>
        <w:t>Прутченкова</w:t>
      </w:r>
      <w:proofErr w:type="spellEnd"/>
      <w:r w:rsidRPr="00316D32">
        <w:rPr>
          <w:rFonts w:ascii="Times New Roman" w:hAnsi="Times New Roman" w:cs="Times New Roman"/>
          <w:sz w:val="28"/>
          <w:szCs w:val="28"/>
        </w:rPr>
        <w:t xml:space="preserve">, А.Н. </w:t>
      </w:r>
      <w:proofErr w:type="spellStart"/>
      <w:r w:rsidRPr="00316D32">
        <w:rPr>
          <w:rFonts w:ascii="Times New Roman" w:hAnsi="Times New Roman" w:cs="Times New Roman"/>
          <w:sz w:val="28"/>
          <w:szCs w:val="28"/>
        </w:rPr>
        <w:t>Тубельского</w:t>
      </w:r>
      <w:proofErr w:type="spellEnd"/>
      <w:r w:rsidRPr="00316D32">
        <w:rPr>
          <w:rFonts w:ascii="Times New Roman" w:hAnsi="Times New Roman" w:cs="Times New Roman"/>
          <w:sz w:val="28"/>
          <w:szCs w:val="28"/>
        </w:rPr>
        <w:t>.</w:t>
      </w:r>
      <w:proofErr w:type="gramEnd"/>
      <w:r w:rsidR="0087347A">
        <w:rPr>
          <w:rFonts w:ascii="Times New Roman" w:hAnsi="Times New Roman" w:cs="Times New Roman"/>
          <w:sz w:val="28"/>
          <w:szCs w:val="28"/>
        </w:rPr>
        <w:t xml:space="preserve">  </w:t>
      </w:r>
      <w:r w:rsidRPr="00316D32">
        <w:rPr>
          <w:rFonts w:ascii="Times New Roman" w:hAnsi="Times New Roman" w:cs="Times New Roman"/>
          <w:sz w:val="28"/>
          <w:szCs w:val="28"/>
        </w:rPr>
        <w:t>Новые подходы к вопросам организации гражд</w:t>
      </w:r>
      <w:r w:rsidR="00844450">
        <w:rPr>
          <w:rFonts w:ascii="Times New Roman" w:hAnsi="Times New Roman" w:cs="Times New Roman"/>
          <w:sz w:val="28"/>
          <w:szCs w:val="28"/>
        </w:rPr>
        <w:t>анского и правового образования  нашли</w:t>
      </w:r>
      <w:r w:rsidRPr="00316D32">
        <w:rPr>
          <w:rFonts w:ascii="Times New Roman" w:hAnsi="Times New Roman" w:cs="Times New Roman"/>
          <w:sz w:val="28"/>
          <w:szCs w:val="28"/>
        </w:rPr>
        <w:t xml:space="preserve"> выражение в трудах  Т.В. Болотиной, О.С. </w:t>
      </w:r>
      <w:proofErr w:type="spellStart"/>
      <w:r w:rsidRPr="00316D32">
        <w:rPr>
          <w:rFonts w:ascii="Times New Roman" w:hAnsi="Times New Roman" w:cs="Times New Roman"/>
          <w:sz w:val="28"/>
          <w:szCs w:val="28"/>
        </w:rPr>
        <w:t>Газмана</w:t>
      </w:r>
      <w:proofErr w:type="spellEnd"/>
      <w:r w:rsidRPr="00316D32">
        <w:rPr>
          <w:rFonts w:ascii="Times New Roman" w:hAnsi="Times New Roman" w:cs="Times New Roman"/>
          <w:sz w:val="28"/>
          <w:szCs w:val="28"/>
        </w:rPr>
        <w:t xml:space="preserve">, Б.С. </w:t>
      </w:r>
      <w:proofErr w:type="spellStart"/>
      <w:r w:rsidRPr="00316D32">
        <w:rPr>
          <w:rFonts w:ascii="Times New Roman" w:hAnsi="Times New Roman" w:cs="Times New Roman"/>
          <w:sz w:val="28"/>
          <w:szCs w:val="28"/>
        </w:rPr>
        <w:t>Гершунского</w:t>
      </w:r>
      <w:proofErr w:type="spellEnd"/>
      <w:r w:rsidRPr="00316D32">
        <w:rPr>
          <w:rFonts w:ascii="Times New Roman" w:hAnsi="Times New Roman" w:cs="Times New Roman"/>
          <w:sz w:val="28"/>
          <w:szCs w:val="28"/>
        </w:rPr>
        <w:t>, О.В.Лебедевой, А.М. Новикова и др.</w:t>
      </w:r>
    </w:p>
    <w:p w:rsidR="00E44E4C" w:rsidRPr="00E44E4C" w:rsidRDefault="00417AD3" w:rsidP="00E44E4C">
      <w:pPr>
        <w:jc w:val="both"/>
        <w:rPr>
          <w:rFonts w:ascii="Times New Roman" w:hAnsi="Times New Roman" w:cs="Times New Roman"/>
          <w:sz w:val="28"/>
          <w:szCs w:val="28"/>
        </w:rPr>
      </w:pPr>
      <w:r w:rsidRPr="00E44E4C">
        <w:rPr>
          <w:rStyle w:val="highlight"/>
          <w:rFonts w:ascii="Times New Roman" w:hAnsi="Times New Roman" w:cs="Times New Roman"/>
          <w:sz w:val="27"/>
          <w:szCs w:val="27"/>
        </w:rPr>
        <w:lastRenderedPageBreak/>
        <w:t> </w:t>
      </w:r>
      <w:r w:rsidR="00E44E4C">
        <w:rPr>
          <w:rStyle w:val="highlight"/>
          <w:rFonts w:ascii="Times New Roman" w:hAnsi="Times New Roman" w:cs="Times New Roman"/>
          <w:sz w:val="27"/>
          <w:szCs w:val="27"/>
        </w:rPr>
        <w:tab/>
      </w:r>
      <w:r w:rsidR="00E44E4C" w:rsidRPr="00E44E4C">
        <w:rPr>
          <w:rFonts w:ascii="Times New Roman" w:hAnsi="Times New Roman" w:cs="Times New Roman"/>
          <w:sz w:val="28"/>
          <w:szCs w:val="28"/>
        </w:rPr>
        <w:t>Предлагаемые авторами материалы дали возможность самоопределения</w:t>
      </w:r>
      <w:r w:rsidR="00CD14C5">
        <w:rPr>
          <w:rFonts w:ascii="Times New Roman" w:hAnsi="Times New Roman" w:cs="Times New Roman"/>
          <w:sz w:val="28"/>
          <w:szCs w:val="28"/>
        </w:rPr>
        <w:t xml:space="preserve">, выбора и конструирования собственной </w:t>
      </w:r>
      <w:r w:rsidR="00E44E4C" w:rsidRPr="00E44E4C">
        <w:rPr>
          <w:rFonts w:ascii="Times New Roman" w:hAnsi="Times New Roman" w:cs="Times New Roman"/>
          <w:sz w:val="28"/>
          <w:szCs w:val="28"/>
        </w:rPr>
        <w:t xml:space="preserve"> модели гражданско</w:t>
      </w:r>
      <w:r w:rsidR="00E44E4C">
        <w:rPr>
          <w:rFonts w:ascii="Times New Roman" w:hAnsi="Times New Roman" w:cs="Times New Roman"/>
          <w:sz w:val="28"/>
          <w:szCs w:val="28"/>
        </w:rPr>
        <w:t>го становления учащихся</w:t>
      </w:r>
      <w:r w:rsidR="00E44E4C" w:rsidRPr="00E44E4C">
        <w:rPr>
          <w:rFonts w:ascii="Times New Roman" w:hAnsi="Times New Roman" w:cs="Times New Roman"/>
          <w:sz w:val="28"/>
          <w:szCs w:val="28"/>
        </w:rPr>
        <w:t>.</w:t>
      </w:r>
    </w:p>
    <w:p w:rsidR="00B91D11" w:rsidRDefault="00B91D11" w:rsidP="00B91D11">
      <w:pPr>
        <w:spacing w:before="100" w:beforeAutospacing="1" w:after="202" w:line="360" w:lineRule="auto"/>
        <w:ind w:right="-58" w:firstLine="562"/>
        <w:jc w:val="center"/>
        <w:rPr>
          <w:rFonts w:ascii="Times New Roman" w:eastAsia="Times New Roman" w:hAnsi="Times New Roman" w:cs="Times New Roman"/>
          <w:b/>
          <w:bCs/>
          <w:sz w:val="28"/>
          <w:szCs w:val="28"/>
        </w:rPr>
      </w:pPr>
      <w:r w:rsidRPr="00E72552">
        <w:rPr>
          <w:rFonts w:ascii="Times New Roman" w:eastAsia="Times New Roman" w:hAnsi="Times New Roman" w:cs="Times New Roman"/>
          <w:b/>
          <w:bCs/>
          <w:sz w:val="28"/>
          <w:szCs w:val="28"/>
        </w:rPr>
        <w:t>5.Новизна опыта</w:t>
      </w:r>
    </w:p>
    <w:p w:rsidR="00A96F2F" w:rsidRPr="00CD14C5" w:rsidRDefault="009313A0" w:rsidP="002F047E">
      <w:pPr>
        <w:pStyle w:val="western"/>
        <w:spacing w:after="0" w:afterAutospacing="0"/>
        <w:ind w:firstLine="562"/>
        <w:jc w:val="both"/>
        <w:rPr>
          <w:sz w:val="28"/>
          <w:szCs w:val="28"/>
        </w:rPr>
      </w:pPr>
      <w:r w:rsidRPr="00CD14C5">
        <w:rPr>
          <w:sz w:val="28"/>
          <w:szCs w:val="28"/>
        </w:rPr>
        <w:t xml:space="preserve">Новизна опыта заключается в разработке </w:t>
      </w:r>
      <w:r w:rsidR="00473431" w:rsidRPr="00CD14C5">
        <w:rPr>
          <w:sz w:val="28"/>
          <w:szCs w:val="28"/>
        </w:rPr>
        <w:t>действенной модели,</w:t>
      </w:r>
      <w:r w:rsidRPr="00CD14C5">
        <w:rPr>
          <w:sz w:val="28"/>
          <w:szCs w:val="28"/>
        </w:rPr>
        <w:t xml:space="preserve">  успешно решающей проблемы</w:t>
      </w:r>
      <w:r w:rsidR="00A96F2F" w:rsidRPr="00CD14C5">
        <w:rPr>
          <w:sz w:val="28"/>
          <w:szCs w:val="28"/>
        </w:rPr>
        <w:t xml:space="preserve"> гражданского становления учащихся</w:t>
      </w:r>
      <w:r w:rsidR="00D447EF" w:rsidRPr="00CD14C5">
        <w:rPr>
          <w:sz w:val="28"/>
          <w:szCs w:val="28"/>
        </w:rPr>
        <w:t xml:space="preserve"> на основе единства процессов  обучения и воспитания</w:t>
      </w:r>
      <w:r w:rsidR="00231E36" w:rsidRPr="00CD14C5">
        <w:rPr>
          <w:sz w:val="28"/>
          <w:szCs w:val="28"/>
        </w:rPr>
        <w:t xml:space="preserve"> во взаимосвязи и взаимодействии с социумом</w:t>
      </w:r>
      <w:r w:rsidR="00D447EF" w:rsidRPr="00CD14C5">
        <w:rPr>
          <w:sz w:val="28"/>
          <w:szCs w:val="28"/>
        </w:rPr>
        <w:t xml:space="preserve"> </w:t>
      </w:r>
      <w:r w:rsidR="00231E36" w:rsidRPr="00CD14C5">
        <w:rPr>
          <w:sz w:val="28"/>
          <w:szCs w:val="28"/>
        </w:rPr>
        <w:t xml:space="preserve"> через </w:t>
      </w:r>
      <w:r w:rsidR="00D447EF" w:rsidRPr="00CD14C5">
        <w:rPr>
          <w:sz w:val="28"/>
          <w:szCs w:val="28"/>
        </w:rPr>
        <w:t>организацию активной</w:t>
      </w:r>
      <w:r w:rsidR="00A96F2F" w:rsidRPr="00CD14C5">
        <w:rPr>
          <w:sz w:val="28"/>
          <w:szCs w:val="28"/>
        </w:rPr>
        <w:t xml:space="preserve"> д</w:t>
      </w:r>
      <w:r w:rsidR="00D447EF" w:rsidRPr="00CD14C5">
        <w:rPr>
          <w:sz w:val="28"/>
          <w:szCs w:val="28"/>
        </w:rPr>
        <w:t>еятельности личности  как основы</w:t>
      </w:r>
      <w:r w:rsidR="00A96F2F" w:rsidRPr="00CD14C5">
        <w:rPr>
          <w:sz w:val="28"/>
          <w:szCs w:val="28"/>
        </w:rPr>
        <w:t xml:space="preserve"> формирования </w:t>
      </w:r>
      <w:r w:rsidR="00D447EF" w:rsidRPr="00CD14C5">
        <w:rPr>
          <w:sz w:val="28"/>
          <w:szCs w:val="28"/>
        </w:rPr>
        <w:t>гражданской компетентности</w:t>
      </w:r>
      <w:r w:rsidR="00231E36" w:rsidRPr="00CD14C5">
        <w:rPr>
          <w:sz w:val="28"/>
          <w:szCs w:val="28"/>
        </w:rPr>
        <w:t>.</w:t>
      </w:r>
      <w:r w:rsidR="00D447EF" w:rsidRPr="00CD14C5">
        <w:rPr>
          <w:sz w:val="28"/>
          <w:szCs w:val="28"/>
        </w:rPr>
        <w:t xml:space="preserve"> </w:t>
      </w:r>
      <w:r w:rsidR="00A96F2F" w:rsidRPr="00CD14C5">
        <w:rPr>
          <w:sz w:val="28"/>
          <w:szCs w:val="28"/>
        </w:rPr>
        <w:t xml:space="preserve"> </w:t>
      </w:r>
      <w:bookmarkStart w:id="5" w:name="YANDEX_78"/>
      <w:bookmarkEnd w:id="5"/>
    </w:p>
    <w:p w:rsidR="002F047E" w:rsidRDefault="002F047E" w:rsidP="002F047E">
      <w:pPr>
        <w:jc w:val="center"/>
        <w:rPr>
          <w:rFonts w:ascii="Times New Roman" w:eastAsia="Times New Roman" w:hAnsi="Times New Roman" w:cs="Times New Roman"/>
          <w:b/>
          <w:bCs/>
          <w:sz w:val="28"/>
          <w:szCs w:val="28"/>
        </w:rPr>
      </w:pPr>
    </w:p>
    <w:p w:rsidR="00B91D11" w:rsidRDefault="000857F0" w:rsidP="002F047E">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6.</w:t>
      </w:r>
      <w:r w:rsidR="00B91D11" w:rsidRPr="00E72552">
        <w:rPr>
          <w:rFonts w:ascii="Times New Roman" w:eastAsia="Times New Roman" w:hAnsi="Times New Roman" w:cs="Times New Roman"/>
          <w:b/>
          <w:bCs/>
          <w:sz w:val="28"/>
          <w:szCs w:val="28"/>
        </w:rPr>
        <w:t>Технология опыта</w:t>
      </w:r>
    </w:p>
    <w:p w:rsidR="002F047E" w:rsidRDefault="002F047E" w:rsidP="002F047E">
      <w:pPr>
        <w:jc w:val="center"/>
        <w:rPr>
          <w:rFonts w:ascii="Times New Roman" w:eastAsia="Times New Roman" w:hAnsi="Times New Roman" w:cs="Times New Roman"/>
          <w:b/>
          <w:bCs/>
          <w:sz w:val="28"/>
          <w:szCs w:val="28"/>
        </w:rPr>
      </w:pPr>
    </w:p>
    <w:p w:rsidR="005C5F49" w:rsidRDefault="005C5F49" w:rsidP="00A8025E">
      <w:pPr>
        <w:ind w:firstLine="708"/>
        <w:jc w:val="both"/>
        <w:rPr>
          <w:rFonts w:ascii="Times New Roman" w:eastAsia="Times New Roman" w:hAnsi="Times New Roman" w:cs="Times New Roman"/>
          <w:bCs/>
          <w:sz w:val="28"/>
          <w:szCs w:val="28"/>
        </w:rPr>
      </w:pPr>
      <w:r w:rsidRPr="005C5F49">
        <w:rPr>
          <w:rFonts w:ascii="Times New Roman" w:eastAsia="Times New Roman" w:hAnsi="Times New Roman" w:cs="Times New Roman"/>
          <w:bCs/>
          <w:sz w:val="28"/>
          <w:szCs w:val="28"/>
        </w:rPr>
        <w:t>Деятельнос</w:t>
      </w:r>
      <w:r>
        <w:rPr>
          <w:rFonts w:ascii="Times New Roman" w:eastAsia="Times New Roman" w:hAnsi="Times New Roman" w:cs="Times New Roman"/>
          <w:bCs/>
          <w:sz w:val="28"/>
          <w:szCs w:val="28"/>
        </w:rPr>
        <w:t>ть по  созданию</w:t>
      </w:r>
      <w:r w:rsidRPr="005C5F49">
        <w:rPr>
          <w:rFonts w:ascii="Times New Roman" w:eastAsia="Times New Roman" w:hAnsi="Times New Roman" w:cs="Times New Roman"/>
          <w:bCs/>
          <w:sz w:val="28"/>
          <w:szCs w:val="28"/>
        </w:rPr>
        <w:t xml:space="preserve"> модели «Школа –</w:t>
      </w:r>
      <w:r w:rsidR="00A8025E">
        <w:rPr>
          <w:rFonts w:ascii="Times New Roman" w:eastAsia="Times New Roman" w:hAnsi="Times New Roman" w:cs="Times New Roman"/>
          <w:bCs/>
          <w:sz w:val="28"/>
          <w:szCs w:val="28"/>
        </w:rPr>
        <w:t xml:space="preserve"> </w:t>
      </w:r>
      <w:r w:rsidRPr="005C5F49">
        <w:rPr>
          <w:rFonts w:ascii="Times New Roman" w:eastAsia="Times New Roman" w:hAnsi="Times New Roman" w:cs="Times New Roman"/>
          <w:bCs/>
          <w:sz w:val="28"/>
          <w:szCs w:val="28"/>
        </w:rPr>
        <w:t>центр гражданского становления»</w:t>
      </w:r>
      <w:r>
        <w:rPr>
          <w:rFonts w:ascii="Times New Roman" w:eastAsia="Times New Roman" w:hAnsi="Times New Roman" w:cs="Times New Roman"/>
          <w:bCs/>
          <w:sz w:val="28"/>
          <w:szCs w:val="28"/>
        </w:rPr>
        <w:t xml:space="preserve"> включала </w:t>
      </w:r>
      <w:r w:rsidR="00A8025E">
        <w:rPr>
          <w:rFonts w:ascii="Times New Roman" w:eastAsia="Times New Roman" w:hAnsi="Times New Roman" w:cs="Times New Roman"/>
          <w:bCs/>
          <w:sz w:val="28"/>
          <w:szCs w:val="28"/>
        </w:rPr>
        <w:t xml:space="preserve"> </w:t>
      </w:r>
      <w:r w:rsidR="007220B0">
        <w:rPr>
          <w:rFonts w:ascii="Times New Roman" w:eastAsia="Times New Roman" w:hAnsi="Times New Roman" w:cs="Times New Roman"/>
          <w:bCs/>
          <w:sz w:val="28"/>
          <w:szCs w:val="28"/>
        </w:rPr>
        <w:t xml:space="preserve"> следующие управленческие действия:</w:t>
      </w:r>
    </w:p>
    <w:p w:rsidR="00A8025E" w:rsidRPr="00054728" w:rsidRDefault="00054728" w:rsidP="00054728">
      <w:pPr>
        <w:spacing w:before="100" w:beforeAutospacing="1"/>
        <w:ind w:right="504"/>
        <w:jc w:val="both"/>
        <w:rPr>
          <w:rFonts w:ascii="Times New Roman" w:eastAsia="Times New Roman" w:hAnsi="Times New Roman" w:cs="Times New Roman"/>
          <w:b/>
          <w:sz w:val="28"/>
          <w:szCs w:val="28"/>
          <w:u w:val="single"/>
        </w:rPr>
      </w:pPr>
      <w:r>
        <w:rPr>
          <w:rFonts w:ascii="Times New Roman" w:eastAsia="Times New Roman" w:hAnsi="Times New Roman" w:cs="Times New Roman"/>
          <w:b/>
          <w:color w:val="000000"/>
          <w:sz w:val="28"/>
          <w:szCs w:val="28"/>
          <w:u w:val="single"/>
        </w:rPr>
        <w:t>6.1.Р</w:t>
      </w:r>
      <w:r w:rsidR="007F1F10" w:rsidRPr="00054728">
        <w:rPr>
          <w:rFonts w:ascii="Times New Roman" w:eastAsia="Times New Roman" w:hAnsi="Times New Roman" w:cs="Times New Roman"/>
          <w:b/>
          <w:color w:val="000000"/>
          <w:sz w:val="28"/>
          <w:szCs w:val="28"/>
          <w:u w:val="single"/>
        </w:rPr>
        <w:t>азработка</w:t>
      </w:r>
      <w:r w:rsidR="007220B0" w:rsidRPr="00054728">
        <w:rPr>
          <w:rFonts w:ascii="Times New Roman" w:eastAsia="Times New Roman" w:hAnsi="Times New Roman" w:cs="Times New Roman"/>
          <w:b/>
          <w:color w:val="000000"/>
          <w:sz w:val="28"/>
          <w:szCs w:val="28"/>
          <w:u w:val="single"/>
        </w:rPr>
        <w:t xml:space="preserve"> концептуальной и  структурно-функциональной модели </w:t>
      </w:r>
      <w:r w:rsidR="00A8025E" w:rsidRPr="00054728">
        <w:rPr>
          <w:rFonts w:ascii="Times New Roman" w:eastAsia="Times New Roman" w:hAnsi="Times New Roman" w:cs="Times New Roman"/>
          <w:b/>
          <w:color w:val="000000"/>
          <w:sz w:val="28"/>
          <w:szCs w:val="28"/>
          <w:u w:val="single"/>
        </w:rPr>
        <w:t xml:space="preserve"> «Школа </w:t>
      </w:r>
      <w:proofErr w:type="gramStart"/>
      <w:r w:rsidR="00A8025E" w:rsidRPr="00054728">
        <w:rPr>
          <w:rFonts w:ascii="Times New Roman" w:eastAsia="Times New Roman" w:hAnsi="Times New Roman" w:cs="Times New Roman"/>
          <w:b/>
          <w:color w:val="000000"/>
          <w:sz w:val="28"/>
          <w:szCs w:val="28"/>
          <w:u w:val="single"/>
        </w:rPr>
        <w:t>–ц</w:t>
      </w:r>
      <w:proofErr w:type="gramEnd"/>
      <w:r w:rsidR="00A8025E" w:rsidRPr="00054728">
        <w:rPr>
          <w:rFonts w:ascii="Times New Roman" w:eastAsia="Times New Roman" w:hAnsi="Times New Roman" w:cs="Times New Roman"/>
          <w:b/>
          <w:color w:val="000000"/>
          <w:sz w:val="28"/>
          <w:szCs w:val="28"/>
          <w:u w:val="single"/>
        </w:rPr>
        <w:t>ентр гражданского становления»</w:t>
      </w:r>
    </w:p>
    <w:p w:rsidR="00E57E23" w:rsidRDefault="005B4254" w:rsidP="007E3268">
      <w:pPr>
        <w:spacing w:before="100" w:beforeAutospacing="1"/>
        <w:ind w:right="504" w:firstLine="360"/>
        <w:jc w:val="both"/>
      </w:pPr>
      <w:r w:rsidRPr="00E57E23">
        <w:rPr>
          <w:rFonts w:ascii="Times New Roman" w:eastAsia="Times New Roman" w:hAnsi="Times New Roman" w:cs="Times New Roman"/>
          <w:sz w:val="28"/>
          <w:szCs w:val="28"/>
        </w:rPr>
        <w:t xml:space="preserve"> С</w:t>
      </w:r>
      <w:r w:rsidR="007E3268" w:rsidRPr="00E57E23">
        <w:rPr>
          <w:rFonts w:ascii="Times New Roman" w:eastAsia="Times New Roman" w:hAnsi="Times New Roman" w:cs="Times New Roman"/>
          <w:sz w:val="28"/>
          <w:szCs w:val="28"/>
        </w:rPr>
        <w:t>труктура модели представляет собой</w:t>
      </w:r>
      <w:r w:rsidR="00E57E23" w:rsidRPr="00E57E23">
        <w:rPr>
          <w:rFonts w:ascii="Times New Roman" w:hAnsi="Times New Roman" w:cs="Times New Roman"/>
          <w:sz w:val="28"/>
          <w:szCs w:val="28"/>
        </w:rPr>
        <w:t xml:space="preserve"> совокупность равноценных и взаимосвязанных компонентов: ценностно-смыслового, организационно-содержательн</w:t>
      </w:r>
      <w:r w:rsidR="00E57E23">
        <w:rPr>
          <w:rFonts w:ascii="Times New Roman" w:hAnsi="Times New Roman" w:cs="Times New Roman"/>
          <w:sz w:val="28"/>
          <w:szCs w:val="28"/>
        </w:rPr>
        <w:t>о</w:t>
      </w:r>
      <w:r w:rsidR="00E57E23" w:rsidRPr="00E57E23">
        <w:rPr>
          <w:rFonts w:ascii="Times New Roman" w:hAnsi="Times New Roman" w:cs="Times New Roman"/>
          <w:sz w:val="28"/>
          <w:szCs w:val="28"/>
        </w:rPr>
        <w:t>го и результативного</w:t>
      </w:r>
      <w:r w:rsidR="00E57E23">
        <w:t>.</w:t>
      </w:r>
    </w:p>
    <w:p w:rsidR="00D402AC" w:rsidRDefault="00D402AC" w:rsidP="007E3268">
      <w:pPr>
        <w:spacing w:before="100" w:beforeAutospacing="1"/>
        <w:ind w:right="504" w:firstLine="360"/>
        <w:jc w:val="both"/>
      </w:pPr>
      <w:r w:rsidRPr="00D402AC">
        <w:rPr>
          <w:noProof/>
        </w:rPr>
        <w:drawing>
          <wp:inline distT="0" distB="0" distL="0" distR="0">
            <wp:extent cx="5867400" cy="3600450"/>
            <wp:effectExtent l="1905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F1F10" w:rsidRDefault="00E57E23" w:rsidP="001961F2">
      <w:pPr>
        <w:spacing w:before="100" w:beforeAutospacing="1"/>
        <w:ind w:right="504" w:firstLine="360"/>
        <w:jc w:val="both"/>
        <w:rPr>
          <w:rFonts w:ascii="Times New Roman" w:eastAsia="Calibri" w:hAnsi="Times New Roman" w:cs="Times New Roman"/>
          <w:color w:val="000000"/>
          <w:sz w:val="28"/>
          <w:szCs w:val="28"/>
          <w:lang w:eastAsia="ar-SA"/>
        </w:rPr>
      </w:pPr>
      <w:r>
        <w:t xml:space="preserve"> </w:t>
      </w:r>
      <w:r w:rsidR="00054728" w:rsidRPr="00054728">
        <w:rPr>
          <w:rFonts w:ascii="Times New Roman" w:eastAsia="Calibri" w:hAnsi="Times New Roman" w:cs="Times New Roman"/>
          <w:b/>
          <w:bCs/>
          <w:i/>
          <w:iCs/>
          <w:color w:val="000000"/>
          <w:sz w:val="28"/>
          <w:szCs w:val="28"/>
          <w:lang w:eastAsia="ar-SA"/>
        </w:rPr>
        <w:t>Миссия  школы гражданского становлени</w:t>
      </w:r>
      <w:r w:rsidR="00054728">
        <w:rPr>
          <w:rFonts w:ascii="Times New Roman" w:eastAsia="Calibri" w:hAnsi="Times New Roman" w:cs="Times New Roman"/>
          <w:b/>
          <w:bCs/>
          <w:i/>
          <w:iCs/>
          <w:color w:val="000000"/>
          <w:sz w:val="28"/>
          <w:szCs w:val="28"/>
          <w:lang w:eastAsia="ar-SA"/>
        </w:rPr>
        <w:t>я</w:t>
      </w:r>
      <w:r w:rsidR="00054728" w:rsidRPr="00054728">
        <w:rPr>
          <w:rFonts w:ascii="Times New Roman" w:eastAsia="Calibri" w:hAnsi="Times New Roman" w:cs="Times New Roman"/>
          <w:color w:val="000000"/>
          <w:sz w:val="28"/>
          <w:szCs w:val="28"/>
          <w:lang w:eastAsia="ar-SA"/>
        </w:rPr>
        <w:t xml:space="preserve"> — образование мыслящих людей, имеющих систему нравственных убеждений и волю, готовых и способных активно участвовать в развитии России, защите её </w:t>
      </w:r>
      <w:r w:rsidR="00054728" w:rsidRPr="00054728">
        <w:rPr>
          <w:rFonts w:ascii="Times New Roman" w:eastAsia="Calibri" w:hAnsi="Times New Roman" w:cs="Times New Roman"/>
          <w:color w:val="000000"/>
          <w:sz w:val="28"/>
          <w:szCs w:val="28"/>
          <w:lang w:eastAsia="ar-SA"/>
        </w:rPr>
        <w:lastRenderedPageBreak/>
        <w:t>национальных интересов, становлении гражданского самосознания, преодолении пассивности и социальной апатии, что позволяет определить эту миссию как социальную.</w:t>
      </w:r>
      <w:r w:rsidR="00054728">
        <w:rPr>
          <w:rFonts w:ascii="Times New Roman" w:eastAsia="Calibri" w:hAnsi="Times New Roman" w:cs="Times New Roman"/>
          <w:color w:val="000000"/>
          <w:sz w:val="28"/>
          <w:szCs w:val="28"/>
          <w:lang w:eastAsia="ar-SA"/>
        </w:rPr>
        <w:t xml:space="preserve"> </w:t>
      </w:r>
      <w:r w:rsidR="00054728" w:rsidRPr="00054728">
        <w:rPr>
          <w:rFonts w:ascii="Times New Roman" w:eastAsia="Calibri" w:hAnsi="Times New Roman" w:cs="Times New Roman"/>
          <w:color w:val="000000"/>
          <w:sz w:val="28"/>
          <w:szCs w:val="28"/>
          <w:lang w:eastAsia="ar-SA"/>
        </w:rPr>
        <w:t xml:space="preserve">Образовательное пространство школы – как центра гражданского </w:t>
      </w:r>
      <w:r w:rsidR="00054728">
        <w:rPr>
          <w:rFonts w:ascii="Times New Roman" w:eastAsia="Calibri" w:hAnsi="Times New Roman" w:cs="Times New Roman"/>
          <w:color w:val="000000"/>
          <w:sz w:val="28"/>
          <w:szCs w:val="28"/>
          <w:lang w:eastAsia="ar-SA"/>
        </w:rPr>
        <w:t>с</w:t>
      </w:r>
      <w:r w:rsidR="00054728" w:rsidRPr="00054728">
        <w:rPr>
          <w:rFonts w:ascii="Times New Roman" w:eastAsia="Calibri" w:hAnsi="Times New Roman" w:cs="Times New Roman"/>
          <w:color w:val="000000"/>
          <w:sz w:val="28"/>
          <w:szCs w:val="28"/>
          <w:lang w:eastAsia="ar-SA"/>
        </w:rPr>
        <w:t>тановления</w:t>
      </w:r>
      <w:r w:rsidR="00875071">
        <w:rPr>
          <w:rFonts w:ascii="Times New Roman" w:eastAsia="Calibri" w:hAnsi="Times New Roman" w:cs="Times New Roman"/>
          <w:color w:val="000000"/>
          <w:sz w:val="28"/>
          <w:szCs w:val="28"/>
          <w:lang w:eastAsia="ar-SA"/>
        </w:rPr>
        <w:t>,</w:t>
      </w:r>
      <w:r w:rsidR="00054728" w:rsidRPr="00054728">
        <w:rPr>
          <w:rFonts w:ascii="Times New Roman" w:eastAsia="Calibri" w:hAnsi="Times New Roman" w:cs="Times New Roman"/>
          <w:color w:val="000000"/>
          <w:sz w:val="28"/>
          <w:szCs w:val="28"/>
          <w:lang w:eastAsia="ar-SA"/>
        </w:rPr>
        <w:t xml:space="preserve"> формирует конкурентоспособного человека, который может адаптироваться к быстро меняющи</w:t>
      </w:r>
      <w:r w:rsidR="00054728">
        <w:rPr>
          <w:rFonts w:ascii="Times New Roman" w:eastAsia="Calibri" w:hAnsi="Times New Roman" w:cs="Times New Roman"/>
          <w:color w:val="000000"/>
          <w:sz w:val="28"/>
          <w:szCs w:val="28"/>
          <w:lang w:eastAsia="ar-SA"/>
        </w:rPr>
        <w:t xml:space="preserve">мся условиям </w:t>
      </w:r>
      <w:r w:rsidR="00054728" w:rsidRPr="00054728">
        <w:rPr>
          <w:rFonts w:ascii="Times New Roman" w:eastAsia="Calibri" w:hAnsi="Times New Roman" w:cs="Times New Roman"/>
          <w:color w:val="000000"/>
          <w:sz w:val="28"/>
          <w:szCs w:val="28"/>
          <w:lang w:eastAsia="ar-SA"/>
        </w:rPr>
        <w:t xml:space="preserve"> в социуме.</w:t>
      </w:r>
    </w:p>
    <w:p w:rsidR="005938A7" w:rsidRPr="005938A7" w:rsidRDefault="005938A7" w:rsidP="007A3291">
      <w:pPr>
        <w:suppressAutoHyphens/>
        <w:jc w:val="both"/>
        <w:rPr>
          <w:rFonts w:ascii="Times New Roman" w:eastAsia="Calibri" w:hAnsi="Times New Roman" w:cs="Times New Roman"/>
          <w:color w:val="000000"/>
          <w:sz w:val="28"/>
          <w:szCs w:val="28"/>
          <w:lang w:eastAsia="ar-SA"/>
        </w:rPr>
      </w:pPr>
      <w:r w:rsidRPr="005938A7">
        <w:rPr>
          <w:rFonts w:ascii="Times New Roman" w:eastAsia="Calibri" w:hAnsi="Times New Roman" w:cs="Times New Roman"/>
          <w:color w:val="000000"/>
          <w:sz w:val="28"/>
          <w:szCs w:val="28"/>
          <w:lang w:eastAsia="ar-SA"/>
        </w:rPr>
        <w:t xml:space="preserve">Школа в качестве </w:t>
      </w:r>
      <w:r w:rsidRPr="005938A7">
        <w:rPr>
          <w:rFonts w:ascii="Times New Roman" w:eastAsia="Calibri" w:hAnsi="Times New Roman" w:cs="Times New Roman"/>
          <w:b/>
          <w:i/>
          <w:color w:val="000000"/>
          <w:sz w:val="28"/>
          <w:szCs w:val="28"/>
          <w:lang w:eastAsia="ar-SA"/>
        </w:rPr>
        <w:t>ведущих ценностей</w:t>
      </w:r>
      <w:r w:rsidRPr="005938A7">
        <w:rPr>
          <w:rFonts w:ascii="Times New Roman" w:eastAsia="Calibri" w:hAnsi="Times New Roman" w:cs="Times New Roman"/>
          <w:color w:val="000000"/>
          <w:sz w:val="28"/>
          <w:szCs w:val="28"/>
          <w:lang w:eastAsia="ar-SA"/>
        </w:rPr>
        <w:t xml:space="preserve"> выдвигает</w:t>
      </w:r>
      <w:r>
        <w:rPr>
          <w:rFonts w:ascii="Times New Roman" w:eastAsia="Calibri" w:hAnsi="Times New Roman" w:cs="Times New Roman"/>
          <w:color w:val="000000"/>
          <w:sz w:val="28"/>
          <w:szCs w:val="28"/>
          <w:lang w:eastAsia="ar-SA"/>
        </w:rPr>
        <w:t xml:space="preserve"> </w:t>
      </w:r>
      <w:r w:rsidRPr="005938A7">
        <w:rPr>
          <w:rFonts w:ascii="Times New Roman" w:eastAsia="Calibri" w:hAnsi="Times New Roman" w:cs="Times New Roman"/>
          <w:color w:val="000000"/>
          <w:sz w:val="28"/>
          <w:szCs w:val="28"/>
          <w:lang w:eastAsia="ar-SA"/>
        </w:rPr>
        <w:t xml:space="preserve"> </w:t>
      </w:r>
      <w:proofErr w:type="gramStart"/>
      <w:r w:rsidRPr="005938A7">
        <w:rPr>
          <w:rFonts w:ascii="Times New Roman" w:eastAsia="Calibri" w:hAnsi="Times New Roman" w:cs="Times New Roman"/>
          <w:color w:val="000000"/>
          <w:sz w:val="28"/>
          <w:szCs w:val="28"/>
          <w:lang w:eastAsia="ar-SA"/>
        </w:rPr>
        <w:t>следующие</w:t>
      </w:r>
      <w:proofErr w:type="gramEnd"/>
      <w:r w:rsidRPr="005938A7">
        <w:rPr>
          <w:rFonts w:ascii="Times New Roman" w:eastAsia="Calibri" w:hAnsi="Times New Roman" w:cs="Times New Roman"/>
          <w:color w:val="000000"/>
          <w:sz w:val="28"/>
          <w:szCs w:val="28"/>
          <w:lang w:eastAsia="ar-SA"/>
        </w:rPr>
        <w:t>:</w:t>
      </w:r>
    </w:p>
    <w:p w:rsidR="005938A7" w:rsidRPr="007A3291" w:rsidRDefault="007A3291" w:rsidP="007A3291">
      <w:pPr>
        <w:pStyle w:val="a8"/>
        <w:numPr>
          <w:ilvl w:val="0"/>
          <w:numId w:val="27"/>
        </w:numPr>
        <w:suppressAutoHyphens/>
        <w:ind w:left="0" w:firstLine="360"/>
        <w:jc w:val="both"/>
        <w:rPr>
          <w:rFonts w:ascii="Times New Roman" w:eastAsia="Calibri" w:hAnsi="Times New Roman" w:cs="Times New Roman"/>
          <w:color w:val="000000"/>
          <w:sz w:val="28"/>
          <w:szCs w:val="28"/>
          <w:lang w:eastAsia="ar-SA"/>
        </w:rPr>
      </w:pPr>
      <w:r w:rsidRPr="007A3291">
        <w:rPr>
          <w:rFonts w:ascii="Times New Roman" w:eastAsia="Calibri" w:hAnsi="Times New Roman" w:cs="Times New Roman"/>
          <w:b/>
          <w:i/>
          <w:sz w:val="28"/>
          <w:szCs w:val="28"/>
          <w:lang w:eastAsia="ar-SA"/>
        </w:rPr>
        <w:t>о</w:t>
      </w:r>
      <w:r w:rsidR="005938A7" w:rsidRPr="007A3291">
        <w:rPr>
          <w:rFonts w:ascii="Times New Roman" w:eastAsia="Calibri" w:hAnsi="Times New Roman" w:cs="Times New Roman"/>
          <w:b/>
          <w:i/>
          <w:sz w:val="28"/>
          <w:szCs w:val="28"/>
          <w:lang w:eastAsia="ar-SA"/>
        </w:rPr>
        <w:t>ткрытость и доступность образования</w:t>
      </w:r>
      <w:r w:rsidRPr="007A3291">
        <w:rPr>
          <w:rFonts w:ascii="Times New Roman" w:eastAsia="Calibri" w:hAnsi="Times New Roman" w:cs="Times New Roman"/>
          <w:b/>
          <w:i/>
          <w:sz w:val="28"/>
          <w:szCs w:val="28"/>
          <w:lang w:eastAsia="ar-SA"/>
        </w:rPr>
        <w:t>:</w:t>
      </w:r>
      <w:r w:rsidRPr="007A3291">
        <w:rPr>
          <w:rFonts w:ascii="Times New Roman" w:eastAsia="Calibri" w:hAnsi="Times New Roman" w:cs="Times New Roman"/>
          <w:color w:val="000000"/>
          <w:sz w:val="28"/>
          <w:szCs w:val="28"/>
          <w:lang w:eastAsia="ar-SA"/>
        </w:rPr>
        <w:t xml:space="preserve"> открытость </w:t>
      </w:r>
      <w:proofErr w:type="spellStart"/>
      <w:r w:rsidRPr="007A3291">
        <w:rPr>
          <w:rFonts w:ascii="Times New Roman" w:eastAsia="Calibri" w:hAnsi="Times New Roman" w:cs="Times New Roman"/>
          <w:color w:val="000000"/>
          <w:sz w:val="28"/>
          <w:szCs w:val="28"/>
          <w:lang w:eastAsia="ar-SA"/>
        </w:rPr>
        <w:t>образования</w:t>
      </w:r>
      <w:r w:rsidR="005938A7" w:rsidRPr="007A3291">
        <w:rPr>
          <w:rFonts w:ascii="Times New Roman" w:eastAsia="Calibri" w:hAnsi="Times New Roman" w:cs="Times New Roman"/>
          <w:color w:val="000000"/>
          <w:sz w:val="28"/>
          <w:szCs w:val="28"/>
          <w:lang w:eastAsia="ar-SA"/>
        </w:rPr>
        <w:t>направлена</w:t>
      </w:r>
      <w:proofErr w:type="spellEnd"/>
      <w:r w:rsidR="005938A7" w:rsidRPr="007A3291">
        <w:rPr>
          <w:rFonts w:ascii="Times New Roman" w:eastAsia="Calibri" w:hAnsi="Times New Roman" w:cs="Times New Roman"/>
          <w:color w:val="000000"/>
          <w:sz w:val="28"/>
          <w:szCs w:val="28"/>
          <w:lang w:eastAsia="ar-SA"/>
        </w:rPr>
        <w:t xml:space="preserve"> на удовлетворение потребностей учащегося, родителей, социума, на поддержку педагогических, ученических, родительских инноваций. Доступность образования обеспечивается за счет предоставления учащимся возможности выстраивать свою индивидуальную образовательную траекторию. Вариативность образовательных программ, используемых технологий, способов коммуникации, социальных практик</w:t>
      </w:r>
      <w:r w:rsidR="005938A7" w:rsidRPr="007A3291">
        <w:rPr>
          <w:rFonts w:ascii="Times New Roman" w:eastAsia="Calibri" w:hAnsi="Times New Roman" w:cs="Times New Roman"/>
          <w:b/>
          <w:color w:val="000000"/>
          <w:sz w:val="28"/>
          <w:szCs w:val="28"/>
          <w:lang w:eastAsia="ar-SA"/>
        </w:rPr>
        <w:t xml:space="preserve"> </w:t>
      </w:r>
      <w:r w:rsidR="005938A7" w:rsidRPr="007A3291">
        <w:rPr>
          <w:rFonts w:ascii="Times New Roman" w:eastAsia="Calibri" w:hAnsi="Times New Roman" w:cs="Times New Roman"/>
          <w:color w:val="000000"/>
          <w:sz w:val="28"/>
          <w:szCs w:val="28"/>
          <w:lang w:eastAsia="ar-SA"/>
        </w:rPr>
        <w:t>обеспечивает максимальный учет индивидуальных особенностей каждого учащегося и формирует наиболее благоприятные условия для его развития, что гарантирует выпускнику возможность самореализации и самосовершенствования.</w:t>
      </w:r>
    </w:p>
    <w:p w:rsidR="005938A7" w:rsidRPr="007A3291" w:rsidRDefault="007A3291" w:rsidP="007A3291">
      <w:pPr>
        <w:pStyle w:val="a8"/>
        <w:numPr>
          <w:ilvl w:val="0"/>
          <w:numId w:val="27"/>
        </w:numPr>
        <w:suppressAutoHyphens/>
        <w:ind w:left="0" w:firstLine="360"/>
        <w:jc w:val="both"/>
        <w:rPr>
          <w:rFonts w:ascii="Times New Roman" w:eastAsia="Calibri" w:hAnsi="Times New Roman" w:cs="Times New Roman"/>
          <w:color w:val="000000"/>
          <w:sz w:val="28"/>
          <w:szCs w:val="28"/>
          <w:lang w:eastAsia="ar-SA"/>
        </w:rPr>
      </w:pPr>
      <w:proofErr w:type="spellStart"/>
      <w:r w:rsidRPr="007A3291">
        <w:rPr>
          <w:rFonts w:ascii="Times New Roman" w:eastAsia="Calibri" w:hAnsi="Times New Roman" w:cs="Times New Roman"/>
          <w:b/>
          <w:i/>
          <w:sz w:val="28"/>
          <w:szCs w:val="28"/>
          <w:lang w:eastAsia="ar-SA"/>
        </w:rPr>
        <w:t>к</w:t>
      </w:r>
      <w:r w:rsidR="005938A7" w:rsidRPr="007A3291">
        <w:rPr>
          <w:rFonts w:ascii="Times New Roman" w:eastAsia="Calibri" w:hAnsi="Times New Roman" w:cs="Times New Roman"/>
          <w:b/>
          <w:i/>
          <w:sz w:val="28"/>
          <w:szCs w:val="28"/>
          <w:lang w:eastAsia="ar-SA"/>
        </w:rPr>
        <w:t>омпетентностно-ориентированный</w:t>
      </w:r>
      <w:proofErr w:type="spellEnd"/>
      <w:r w:rsidR="005938A7" w:rsidRPr="007A3291">
        <w:rPr>
          <w:rFonts w:ascii="Times New Roman" w:eastAsia="Calibri" w:hAnsi="Times New Roman" w:cs="Times New Roman"/>
          <w:b/>
          <w:i/>
          <w:sz w:val="28"/>
          <w:szCs w:val="28"/>
          <w:lang w:eastAsia="ar-SA"/>
        </w:rPr>
        <w:t xml:space="preserve"> подход к образованию</w:t>
      </w:r>
      <w:r w:rsidRPr="007A3291">
        <w:rPr>
          <w:rFonts w:ascii="Times New Roman" w:eastAsia="Calibri" w:hAnsi="Times New Roman" w:cs="Times New Roman"/>
          <w:color w:val="000000"/>
          <w:sz w:val="28"/>
          <w:szCs w:val="28"/>
          <w:lang w:eastAsia="ar-SA"/>
        </w:rPr>
        <w:t>: к</w:t>
      </w:r>
      <w:r w:rsidR="005938A7" w:rsidRPr="007A3291">
        <w:rPr>
          <w:rFonts w:ascii="Times New Roman" w:eastAsia="Calibri" w:hAnsi="Times New Roman" w:cs="Times New Roman"/>
          <w:color w:val="000000"/>
          <w:sz w:val="28"/>
          <w:szCs w:val="28"/>
          <w:lang w:eastAsia="ar-SA"/>
        </w:rPr>
        <w:t xml:space="preserve">лючевые образовательные компетенции превращаются в дидактическое средство развития личных целей и личных смыслов. Ключевые компетенции – это личные цели ученика (педагога), личные смыслы его образования (профессиональной деятельности). </w:t>
      </w:r>
      <w:proofErr w:type="gramStart"/>
      <w:r w:rsidR="005938A7" w:rsidRPr="007A3291">
        <w:rPr>
          <w:rFonts w:ascii="Times New Roman" w:eastAsia="Calibri" w:hAnsi="Times New Roman" w:cs="Times New Roman"/>
          <w:color w:val="000000"/>
          <w:sz w:val="28"/>
          <w:szCs w:val="28"/>
          <w:lang w:eastAsia="ar-SA"/>
        </w:rPr>
        <w:t>Развертывание содержания образования вокруг ключевых компетенций, их включение в содержание – это и есть для школы путь перехода от обезличенных, отчужденных от обучающихся «знаний» к личностным смыслам, т.е. к ценностному отношению к знаниям.</w:t>
      </w:r>
      <w:proofErr w:type="gramEnd"/>
    </w:p>
    <w:p w:rsidR="007A3291" w:rsidRDefault="007A3291" w:rsidP="005938A7">
      <w:pPr>
        <w:pStyle w:val="a8"/>
        <w:numPr>
          <w:ilvl w:val="0"/>
          <w:numId w:val="27"/>
        </w:numPr>
        <w:suppressAutoHyphens/>
        <w:spacing w:before="100" w:beforeAutospacing="1" w:after="100" w:afterAutospacing="1"/>
        <w:ind w:left="142" w:firstLine="218"/>
        <w:jc w:val="both"/>
        <w:rPr>
          <w:rFonts w:ascii="Times New Roman" w:eastAsia="Calibri" w:hAnsi="Times New Roman" w:cs="Times New Roman"/>
          <w:color w:val="000000"/>
          <w:sz w:val="28"/>
          <w:szCs w:val="28"/>
          <w:lang w:eastAsia="ar-SA"/>
        </w:rPr>
      </w:pPr>
      <w:proofErr w:type="gramStart"/>
      <w:r w:rsidRPr="007A3291">
        <w:rPr>
          <w:rFonts w:ascii="Times New Roman" w:eastAsia="Calibri" w:hAnsi="Times New Roman" w:cs="Times New Roman"/>
          <w:b/>
          <w:i/>
          <w:sz w:val="28"/>
          <w:szCs w:val="28"/>
          <w:lang w:eastAsia="ar-SA"/>
        </w:rPr>
        <w:t>г</w:t>
      </w:r>
      <w:proofErr w:type="gramEnd"/>
      <w:r w:rsidR="005938A7" w:rsidRPr="007A3291">
        <w:rPr>
          <w:rFonts w:ascii="Times New Roman" w:eastAsia="Calibri" w:hAnsi="Times New Roman" w:cs="Times New Roman"/>
          <w:b/>
          <w:i/>
          <w:sz w:val="28"/>
          <w:szCs w:val="28"/>
          <w:lang w:eastAsia="ar-SA"/>
        </w:rPr>
        <w:t>осударственно-общественное управление</w:t>
      </w:r>
      <w:r w:rsidR="005938A7" w:rsidRPr="007A3291">
        <w:rPr>
          <w:rFonts w:ascii="Times New Roman" w:eastAsia="Calibri" w:hAnsi="Times New Roman" w:cs="Times New Roman"/>
          <w:b/>
          <w:i/>
          <w:color w:val="000000"/>
          <w:sz w:val="28"/>
          <w:szCs w:val="28"/>
          <w:lang w:eastAsia="ar-SA"/>
        </w:rPr>
        <w:t xml:space="preserve"> образовательным учреждением</w:t>
      </w:r>
      <w:r w:rsidRPr="007A3291">
        <w:rPr>
          <w:rFonts w:ascii="Times New Roman" w:eastAsia="Calibri" w:hAnsi="Times New Roman" w:cs="Times New Roman"/>
          <w:color w:val="000000"/>
          <w:sz w:val="28"/>
          <w:szCs w:val="28"/>
          <w:lang w:eastAsia="ar-SA"/>
        </w:rPr>
        <w:t>:  ш</w:t>
      </w:r>
      <w:r w:rsidR="005938A7" w:rsidRPr="007A3291">
        <w:rPr>
          <w:rFonts w:ascii="Times New Roman" w:eastAsia="Calibri" w:hAnsi="Times New Roman" w:cs="Times New Roman"/>
          <w:color w:val="000000"/>
          <w:sz w:val="28"/>
          <w:szCs w:val="28"/>
          <w:lang w:eastAsia="ar-SA"/>
        </w:rPr>
        <w:t>кола гражданского становления является  открытой школой и  характеризуется возникновением новых партнерских и доверительных отношений между учащимися, педагогами, семьей, различными службами и организациями, которые имеют широкое поле охвата и разносторонний характер. Это, в свою очередь, свидетельствует о возникновении несколько иного типа управления – государственно-общественного. Такой подход к управлению деятельностью школы предполагает не только принятие коллективных решений и организацию совместной деятельности для решения определенных проблем, но и коллективный, общественный характер контроля, повышение персональной ответственности каждого за качество результата.</w:t>
      </w:r>
    </w:p>
    <w:p w:rsidR="005938A7" w:rsidRPr="00BC574F" w:rsidRDefault="005938A7" w:rsidP="00BC574F">
      <w:pPr>
        <w:pStyle w:val="a8"/>
        <w:numPr>
          <w:ilvl w:val="0"/>
          <w:numId w:val="27"/>
        </w:numPr>
        <w:suppressAutoHyphens/>
        <w:ind w:left="0" w:firstLine="218"/>
        <w:jc w:val="both"/>
        <w:rPr>
          <w:rFonts w:ascii="Times New Roman" w:eastAsia="Calibri" w:hAnsi="Times New Roman" w:cs="Times New Roman"/>
          <w:color w:val="000000"/>
          <w:sz w:val="28"/>
          <w:szCs w:val="28"/>
          <w:lang w:eastAsia="ar-SA"/>
        </w:rPr>
      </w:pPr>
      <w:r w:rsidRPr="007A3291">
        <w:rPr>
          <w:rFonts w:ascii="Times New Roman" w:eastAsia="Calibri" w:hAnsi="Times New Roman" w:cs="Times New Roman"/>
          <w:i/>
          <w:color w:val="000000"/>
          <w:sz w:val="28"/>
          <w:szCs w:val="28"/>
          <w:lang w:eastAsia="ar-SA"/>
        </w:rPr>
        <w:t xml:space="preserve"> </w:t>
      </w:r>
      <w:proofErr w:type="spellStart"/>
      <w:r w:rsidR="007A3291" w:rsidRPr="007A3291">
        <w:rPr>
          <w:rFonts w:ascii="Times New Roman" w:eastAsia="Calibri" w:hAnsi="Times New Roman" w:cs="Times New Roman"/>
          <w:b/>
          <w:i/>
          <w:color w:val="000000"/>
          <w:sz w:val="28"/>
          <w:szCs w:val="28"/>
          <w:lang w:eastAsia="ar-SA"/>
        </w:rPr>
        <w:t>з</w:t>
      </w:r>
      <w:r w:rsidRPr="007A3291">
        <w:rPr>
          <w:rFonts w:ascii="Times New Roman" w:eastAsia="Calibri" w:hAnsi="Times New Roman" w:cs="Times New Roman"/>
          <w:b/>
          <w:i/>
          <w:sz w:val="28"/>
          <w:szCs w:val="28"/>
          <w:lang w:eastAsia="ar-SA"/>
        </w:rPr>
        <w:t>доровьесбережение</w:t>
      </w:r>
      <w:proofErr w:type="spellEnd"/>
      <w:r w:rsidRPr="007A3291">
        <w:rPr>
          <w:rFonts w:ascii="Times New Roman" w:eastAsia="Calibri" w:hAnsi="Times New Roman" w:cs="Times New Roman"/>
          <w:b/>
          <w:i/>
          <w:sz w:val="28"/>
          <w:szCs w:val="28"/>
          <w:lang w:eastAsia="ar-SA"/>
        </w:rPr>
        <w:t xml:space="preserve"> участников образовательного процесс</w:t>
      </w:r>
      <w:r w:rsidR="007A3291" w:rsidRPr="007A3291">
        <w:rPr>
          <w:rFonts w:ascii="Times New Roman" w:eastAsia="Calibri" w:hAnsi="Times New Roman" w:cs="Times New Roman"/>
          <w:b/>
          <w:i/>
          <w:sz w:val="28"/>
          <w:szCs w:val="28"/>
          <w:lang w:eastAsia="ar-SA"/>
        </w:rPr>
        <w:t>а</w:t>
      </w:r>
      <w:r w:rsidR="007A3291">
        <w:rPr>
          <w:rFonts w:ascii="Times New Roman" w:eastAsia="Calibri" w:hAnsi="Times New Roman" w:cs="Times New Roman"/>
          <w:b/>
          <w:sz w:val="28"/>
          <w:szCs w:val="28"/>
          <w:lang w:eastAsia="ar-SA"/>
        </w:rPr>
        <w:t xml:space="preserve">: </w:t>
      </w:r>
      <w:r w:rsidR="007A3291" w:rsidRPr="007A3291">
        <w:rPr>
          <w:rFonts w:ascii="Times New Roman" w:eastAsia="Calibri" w:hAnsi="Times New Roman" w:cs="Times New Roman"/>
          <w:sz w:val="28"/>
          <w:szCs w:val="28"/>
          <w:lang w:eastAsia="ar-SA"/>
        </w:rPr>
        <w:t>о</w:t>
      </w:r>
      <w:r w:rsidRPr="007A3291">
        <w:rPr>
          <w:rFonts w:ascii="Times New Roman" w:eastAsia="Calibri" w:hAnsi="Times New Roman" w:cs="Times New Roman"/>
          <w:color w:val="000000"/>
          <w:sz w:val="28"/>
          <w:szCs w:val="28"/>
          <w:lang w:eastAsia="ar-SA"/>
        </w:rPr>
        <w:t>рганизация деятел</w:t>
      </w:r>
      <w:r w:rsidR="007A3291" w:rsidRPr="007A3291">
        <w:rPr>
          <w:rFonts w:ascii="Times New Roman" w:eastAsia="Calibri" w:hAnsi="Times New Roman" w:cs="Times New Roman"/>
          <w:color w:val="000000"/>
          <w:sz w:val="28"/>
          <w:szCs w:val="28"/>
          <w:lang w:eastAsia="ar-SA"/>
        </w:rPr>
        <w:t>ьности по формированию</w:t>
      </w:r>
      <w:r w:rsidRPr="007A3291">
        <w:rPr>
          <w:rFonts w:ascii="Times New Roman" w:eastAsia="Calibri" w:hAnsi="Times New Roman" w:cs="Times New Roman"/>
          <w:color w:val="000000"/>
          <w:sz w:val="28"/>
          <w:szCs w:val="28"/>
          <w:lang w:eastAsia="ar-SA"/>
        </w:rPr>
        <w:t xml:space="preserve"> здорового образа жизни, </w:t>
      </w:r>
      <w:r w:rsidRPr="00BC574F">
        <w:rPr>
          <w:rFonts w:ascii="Times New Roman" w:eastAsia="Calibri" w:hAnsi="Times New Roman" w:cs="Times New Roman"/>
          <w:color w:val="000000"/>
          <w:sz w:val="28"/>
          <w:szCs w:val="28"/>
          <w:lang w:eastAsia="ar-SA"/>
        </w:rPr>
        <w:t>организация туристической и спортивной работы, воспитание гармонично развитой личности: здоровье тела, духа, разума и т.д.</w:t>
      </w:r>
    </w:p>
    <w:p w:rsidR="00BC574F" w:rsidRPr="008F7FBD" w:rsidRDefault="008F7FBD" w:rsidP="00B31676">
      <w:pPr>
        <w:ind w:firstLine="218"/>
        <w:jc w:val="both"/>
        <w:rPr>
          <w:rFonts w:ascii="Times New Roman" w:hAnsi="Times New Roman" w:cs="Times New Roman"/>
          <w:b/>
          <w:sz w:val="28"/>
          <w:szCs w:val="28"/>
        </w:rPr>
      </w:pPr>
      <w:r w:rsidRPr="008F7FBD">
        <w:rPr>
          <w:rFonts w:ascii="Times New Roman" w:hAnsi="Times New Roman" w:cs="Times New Roman"/>
          <w:b/>
          <w:bCs/>
          <w:sz w:val="28"/>
          <w:szCs w:val="28"/>
        </w:rPr>
        <w:t>Принцип</w:t>
      </w:r>
      <w:r w:rsidR="00B31676">
        <w:rPr>
          <w:rFonts w:ascii="Times New Roman" w:hAnsi="Times New Roman" w:cs="Times New Roman"/>
          <w:b/>
          <w:bCs/>
          <w:sz w:val="28"/>
          <w:szCs w:val="28"/>
        </w:rPr>
        <w:t xml:space="preserve">ы </w:t>
      </w:r>
      <w:r w:rsidRPr="008F7FBD">
        <w:rPr>
          <w:rFonts w:ascii="Times New Roman" w:hAnsi="Times New Roman" w:cs="Times New Roman"/>
          <w:sz w:val="28"/>
          <w:szCs w:val="28"/>
        </w:rPr>
        <w:t> развития  системы гражданского образования</w:t>
      </w:r>
      <w:r w:rsidR="00B31676">
        <w:rPr>
          <w:rFonts w:ascii="Times New Roman" w:hAnsi="Times New Roman" w:cs="Times New Roman"/>
          <w:sz w:val="28"/>
          <w:szCs w:val="28"/>
        </w:rPr>
        <w:t xml:space="preserve"> и воспитания  учащихся</w:t>
      </w:r>
      <w:r w:rsidRPr="008F7FBD">
        <w:rPr>
          <w:rFonts w:ascii="Times New Roman" w:hAnsi="Times New Roman" w:cs="Times New Roman"/>
          <w:sz w:val="28"/>
          <w:szCs w:val="28"/>
        </w:rPr>
        <w:t>:</w:t>
      </w:r>
    </w:p>
    <w:p w:rsidR="009C32FA" w:rsidRPr="008F7FBD" w:rsidRDefault="009C32FA" w:rsidP="00BC574F">
      <w:pPr>
        <w:pStyle w:val="a8"/>
        <w:numPr>
          <w:ilvl w:val="0"/>
          <w:numId w:val="30"/>
        </w:numPr>
        <w:ind w:left="0"/>
        <w:jc w:val="both"/>
        <w:rPr>
          <w:rFonts w:ascii="Times New Roman" w:hAnsi="Times New Roman" w:cs="Times New Roman"/>
          <w:b/>
          <w:sz w:val="28"/>
          <w:szCs w:val="28"/>
          <w:u w:val="single"/>
        </w:rPr>
      </w:pPr>
      <w:r w:rsidRPr="008F7FBD">
        <w:rPr>
          <w:rFonts w:ascii="Times New Roman" w:hAnsi="Times New Roman" w:cs="Times New Roman"/>
          <w:b/>
          <w:i/>
          <w:sz w:val="28"/>
          <w:szCs w:val="28"/>
        </w:rPr>
        <w:lastRenderedPageBreak/>
        <w:t>целенаправленности</w:t>
      </w:r>
      <w:r w:rsidRPr="008F7FBD">
        <w:rPr>
          <w:rFonts w:ascii="Times New Roman" w:hAnsi="Times New Roman" w:cs="Times New Roman"/>
          <w:sz w:val="28"/>
          <w:szCs w:val="28"/>
        </w:rPr>
        <w:t xml:space="preserve"> предполагает использование различных форм и методов гражданско-патриотического воспитания в зависимости от возрастного уровня учащихся, а также </w:t>
      </w:r>
      <w:proofErr w:type="spellStart"/>
      <w:r w:rsidRPr="008F7FBD">
        <w:rPr>
          <w:rFonts w:ascii="Times New Roman" w:hAnsi="Times New Roman" w:cs="Times New Roman"/>
          <w:sz w:val="28"/>
          <w:szCs w:val="28"/>
        </w:rPr>
        <w:t>разноуровневую</w:t>
      </w:r>
      <w:proofErr w:type="spellEnd"/>
      <w:r w:rsidRPr="008F7FBD">
        <w:rPr>
          <w:rFonts w:ascii="Times New Roman" w:hAnsi="Times New Roman" w:cs="Times New Roman"/>
          <w:sz w:val="28"/>
          <w:szCs w:val="28"/>
        </w:rPr>
        <w:t xml:space="preserve"> включенность в воспитание гражданина-патриота таких факторов,  как семья, ближнее окружение и регион с его экономическими, социальными, культурными и другими особенностями;</w:t>
      </w:r>
    </w:p>
    <w:p w:rsidR="008F7FBD" w:rsidRPr="008F7FBD" w:rsidRDefault="008F7FBD" w:rsidP="00BC574F">
      <w:pPr>
        <w:pStyle w:val="a8"/>
        <w:numPr>
          <w:ilvl w:val="0"/>
          <w:numId w:val="30"/>
        </w:numPr>
        <w:ind w:left="0"/>
        <w:jc w:val="both"/>
        <w:rPr>
          <w:rFonts w:ascii="Times New Roman" w:hAnsi="Times New Roman" w:cs="Times New Roman"/>
          <w:b/>
          <w:sz w:val="28"/>
          <w:szCs w:val="28"/>
          <w:u w:val="single"/>
        </w:rPr>
      </w:pPr>
      <w:r w:rsidRPr="008F7FBD">
        <w:rPr>
          <w:rFonts w:ascii="Times New Roman" w:hAnsi="Times New Roman" w:cs="Times New Roman"/>
          <w:b/>
          <w:i/>
          <w:iCs/>
          <w:sz w:val="28"/>
          <w:szCs w:val="28"/>
        </w:rPr>
        <w:t>ценностной ориентации</w:t>
      </w:r>
      <w:r w:rsidRPr="008F7FBD">
        <w:rPr>
          <w:rFonts w:ascii="Times New Roman" w:hAnsi="Times New Roman" w:cs="Times New Roman"/>
          <w:sz w:val="28"/>
          <w:szCs w:val="28"/>
        </w:rPr>
        <w:t xml:space="preserve">, </w:t>
      </w:r>
      <w:proofErr w:type="gramStart"/>
      <w:r w:rsidRPr="008F7FBD">
        <w:rPr>
          <w:rFonts w:ascii="Times New Roman" w:hAnsi="Times New Roman" w:cs="Times New Roman"/>
          <w:sz w:val="28"/>
          <w:szCs w:val="28"/>
        </w:rPr>
        <w:t>который</w:t>
      </w:r>
      <w:proofErr w:type="gramEnd"/>
      <w:r w:rsidRPr="008F7FBD">
        <w:rPr>
          <w:rFonts w:ascii="Times New Roman" w:hAnsi="Times New Roman" w:cs="Times New Roman"/>
          <w:sz w:val="28"/>
          <w:szCs w:val="28"/>
        </w:rPr>
        <w:t xml:space="preserve"> имеет определяющую жизненную значимость для формирования системы ценностей молодого гражданина-россиянина;</w:t>
      </w:r>
    </w:p>
    <w:p w:rsidR="008F7FBD" w:rsidRPr="008F7FBD" w:rsidRDefault="008F7FBD" w:rsidP="00BC574F">
      <w:pPr>
        <w:pStyle w:val="a8"/>
        <w:numPr>
          <w:ilvl w:val="0"/>
          <w:numId w:val="30"/>
        </w:numPr>
        <w:ind w:left="0"/>
        <w:jc w:val="both"/>
        <w:rPr>
          <w:rFonts w:ascii="Times New Roman" w:hAnsi="Times New Roman" w:cs="Times New Roman"/>
          <w:b/>
          <w:sz w:val="28"/>
          <w:szCs w:val="28"/>
          <w:u w:val="single"/>
        </w:rPr>
      </w:pPr>
      <w:r w:rsidRPr="008F7FBD">
        <w:rPr>
          <w:rFonts w:ascii="Times New Roman" w:hAnsi="Times New Roman" w:cs="Times New Roman"/>
          <w:sz w:val="28"/>
          <w:szCs w:val="28"/>
        </w:rPr>
        <w:t> </w:t>
      </w:r>
      <w:r w:rsidRPr="008F7FBD">
        <w:rPr>
          <w:rFonts w:ascii="Times New Roman" w:hAnsi="Times New Roman" w:cs="Times New Roman"/>
          <w:i/>
          <w:iCs/>
          <w:sz w:val="28"/>
          <w:szCs w:val="28"/>
        </w:rPr>
        <w:t xml:space="preserve"> </w:t>
      </w:r>
      <w:r w:rsidRPr="008F7FBD">
        <w:rPr>
          <w:rFonts w:ascii="Times New Roman" w:hAnsi="Times New Roman" w:cs="Times New Roman"/>
          <w:b/>
          <w:i/>
          <w:iCs/>
          <w:sz w:val="28"/>
          <w:szCs w:val="28"/>
        </w:rPr>
        <w:t>личностно-ориентированного подхода</w:t>
      </w:r>
      <w:r w:rsidRPr="008F7FBD">
        <w:rPr>
          <w:rFonts w:ascii="Times New Roman" w:hAnsi="Times New Roman" w:cs="Times New Roman"/>
          <w:sz w:val="28"/>
          <w:szCs w:val="28"/>
        </w:rPr>
        <w:t xml:space="preserve">, </w:t>
      </w:r>
      <w:proofErr w:type="gramStart"/>
      <w:r w:rsidRPr="008F7FBD">
        <w:rPr>
          <w:rFonts w:ascii="Times New Roman" w:hAnsi="Times New Roman" w:cs="Times New Roman"/>
          <w:sz w:val="28"/>
          <w:szCs w:val="28"/>
        </w:rPr>
        <w:t>предполагающий</w:t>
      </w:r>
      <w:proofErr w:type="gramEnd"/>
      <w:r w:rsidRPr="008F7FBD">
        <w:rPr>
          <w:rFonts w:ascii="Times New Roman" w:hAnsi="Times New Roman" w:cs="Times New Roman"/>
          <w:sz w:val="28"/>
          <w:szCs w:val="28"/>
        </w:rPr>
        <w:t xml:space="preserve"> использование особых (активных и интерактивных) форм и методов работы с учетом психологических особенностей каждой возрастной, социальной группы обучающихся;</w:t>
      </w:r>
    </w:p>
    <w:p w:rsidR="009C32FA" w:rsidRPr="00BC574F" w:rsidRDefault="009C32FA" w:rsidP="00BC574F">
      <w:pPr>
        <w:numPr>
          <w:ilvl w:val="0"/>
          <w:numId w:val="28"/>
        </w:numPr>
        <w:ind w:left="0"/>
        <w:jc w:val="both"/>
        <w:rPr>
          <w:rFonts w:ascii="Times New Roman" w:hAnsi="Times New Roman" w:cs="Times New Roman"/>
          <w:b/>
          <w:sz w:val="28"/>
          <w:szCs w:val="28"/>
          <w:u w:val="single"/>
        </w:rPr>
      </w:pPr>
      <w:r w:rsidRPr="008F7FBD">
        <w:rPr>
          <w:rFonts w:ascii="Times New Roman" w:hAnsi="Times New Roman" w:cs="Times New Roman"/>
          <w:b/>
          <w:i/>
          <w:sz w:val="28"/>
          <w:szCs w:val="28"/>
        </w:rPr>
        <w:t>непрерывности и плановости</w:t>
      </w:r>
      <w:r w:rsidRPr="008F7FBD">
        <w:rPr>
          <w:rFonts w:ascii="Times New Roman" w:hAnsi="Times New Roman" w:cs="Times New Roman"/>
          <w:sz w:val="28"/>
          <w:szCs w:val="28"/>
        </w:rPr>
        <w:t xml:space="preserve"> предполагает, что</w:t>
      </w:r>
      <w:r w:rsidRPr="00BC574F">
        <w:rPr>
          <w:rFonts w:ascii="Times New Roman" w:hAnsi="Times New Roman" w:cs="Times New Roman"/>
          <w:sz w:val="28"/>
          <w:szCs w:val="28"/>
        </w:rPr>
        <w:t xml:space="preserve"> работа по </w:t>
      </w:r>
      <w:proofErr w:type="spellStart"/>
      <w:r w:rsidRPr="00BC574F">
        <w:rPr>
          <w:rFonts w:ascii="Times New Roman" w:hAnsi="Times New Roman" w:cs="Times New Roman"/>
          <w:sz w:val="28"/>
          <w:szCs w:val="28"/>
        </w:rPr>
        <w:t>гражданско-правововому</w:t>
      </w:r>
      <w:proofErr w:type="spellEnd"/>
      <w:r w:rsidRPr="00BC574F">
        <w:rPr>
          <w:rFonts w:ascii="Times New Roman" w:hAnsi="Times New Roman" w:cs="Times New Roman"/>
          <w:sz w:val="28"/>
          <w:szCs w:val="28"/>
        </w:rPr>
        <w:t xml:space="preserve"> воспитанию должна вестись не от случая к случаю, а постоянно в строгом соответствии с заранее продуманными, согласованными планами;</w:t>
      </w:r>
    </w:p>
    <w:p w:rsidR="009C32FA" w:rsidRPr="00BC574F" w:rsidRDefault="009C32FA" w:rsidP="00BC574F">
      <w:pPr>
        <w:numPr>
          <w:ilvl w:val="0"/>
          <w:numId w:val="28"/>
        </w:numPr>
        <w:ind w:left="0"/>
        <w:jc w:val="both"/>
        <w:rPr>
          <w:rFonts w:ascii="Times New Roman" w:hAnsi="Times New Roman" w:cs="Times New Roman"/>
          <w:b/>
          <w:sz w:val="28"/>
          <w:szCs w:val="28"/>
          <w:u w:val="single"/>
        </w:rPr>
      </w:pPr>
      <w:r w:rsidRPr="005B4254">
        <w:rPr>
          <w:rFonts w:ascii="Times New Roman" w:hAnsi="Times New Roman" w:cs="Times New Roman"/>
          <w:b/>
          <w:i/>
          <w:sz w:val="28"/>
          <w:szCs w:val="28"/>
        </w:rPr>
        <w:t xml:space="preserve"> принцип активности</w:t>
      </w:r>
      <w:r w:rsidRPr="00BC574F">
        <w:rPr>
          <w:rFonts w:ascii="Times New Roman" w:hAnsi="Times New Roman" w:cs="Times New Roman"/>
          <w:sz w:val="28"/>
          <w:szCs w:val="28"/>
        </w:rPr>
        <w:t xml:space="preserve"> предусматривает настойчивость и инициативу в трансформации мировоззрения учащихся и их ценностных установок, ориентированных на национальные интересы России;</w:t>
      </w:r>
    </w:p>
    <w:p w:rsidR="009C32FA" w:rsidRPr="00BC574F" w:rsidRDefault="009C32FA" w:rsidP="00BC574F">
      <w:pPr>
        <w:numPr>
          <w:ilvl w:val="0"/>
          <w:numId w:val="28"/>
        </w:numPr>
        <w:ind w:left="0"/>
        <w:jc w:val="both"/>
        <w:rPr>
          <w:rFonts w:ascii="Times New Roman" w:hAnsi="Times New Roman" w:cs="Times New Roman"/>
          <w:b/>
          <w:sz w:val="28"/>
          <w:szCs w:val="28"/>
          <w:u w:val="single"/>
        </w:rPr>
      </w:pPr>
      <w:r w:rsidRPr="005B4254">
        <w:rPr>
          <w:rFonts w:ascii="Times New Roman" w:hAnsi="Times New Roman" w:cs="Times New Roman"/>
          <w:b/>
          <w:i/>
          <w:sz w:val="28"/>
          <w:szCs w:val="28"/>
        </w:rPr>
        <w:t>принцип гибкости</w:t>
      </w:r>
      <w:r w:rsidRPr="00BC574F">
        <w:rPr>
          <w:rFonts w:ascii="Times New Roman" w:hAnsi="Times New Roman" w:cs="Times New Roman"/>
          <w:sz w:val="28"/>
          <w:szCs w:val="28"/>
        </w:rPr>
        <w:t xml:space="preserve">  предполагает пропаганду не только общероссийского патриотизма, но и местного  или регионального, характеризующегося привязанностью, любовью к родному краю.</w:t>
      </w:r>
    </w:p>
    <w:p w:rsidR="009C32FA" w:rsidRPr="00BC574F" w:rsidRDefault="009C32FA" w:rsidP="00BC574F">
      <w:pPr>
        <w:jc w:val="both"/>
        <w:rPr>
          <w:rFonts w:ascii="Times New Roman" w:hAnsi="Times New Roman" w:cs="Times New Roman"/>
          <w:sz w:val="28"/>
          <w:szCs w:val="28"/>
        </w:rPr>
      </w:pPr>
      <w:r w:rsidRPr="00BC574F">
        <w:rPr>
          <w:rFonts w:ascii="Times New Roman" w:hAnsi="Times New Roman" w:cs="Times New Roman"/>
          <w:sz w:val="28"/>
          <w:szCs w:val="28"/>
        </w:rPr>
        <w:t>Эти принципы  взаимосвязаны и реализуются в единстве.</w:t>
      </w:r>
    </w:p>
    <w:p w:rsidR="009C32FA" w:rsidRPr="00BC574F" w:rsidRDefault="009C32FA" w:rsidP="00BC574F">
      <w:pPr>
        <w:ind w:firstLine="360"/>
        <w:jc w:val="both"/>
        <w:rPr>
          <w:rFonts w:ascii="Times New Roman" w:eastAsia="Calibri" w:hAnsi="Times New Roman" w:cs="Times New Roman"/>
          <w:color w:val="000000"/>
          <w:sz w:val="28"/>
          <w:szCs w:val="28"/>
          <w:lang w:eastAsia="ar-SA"/>
        </w:rPr>
      </w:pPr>
      <w:r w:rsidRPr="00BC574F">
        <w:rPr>
          <w:rFonts w:ascii="Times New Roman" w:eastAsia="Calibri" w:hAnsi="Times New Roman" w:cs="Times New Roman"/>
          <w:color w:val="000000"/>
          <w:sz w:val="28"/>
          <w:szCs w:val="28"/>
          <w:lang w:eastAsia="ar-SA"/>
        </w:rPr>
        <w:t>Школа гражданског</w:t>
      </w:r>
      <w:r w:rsidR="00BC574F" w:rsidRPr="00BC574F">
        <w:rPr>
          <w:rFonts w:ascii="Times New Roman" w:eastAsia="Calibri" w:hAnsi="Times New Roman" w:cs="Times New Roman"/>
          <w:color w:val="000000"/>
          <w:sz w:val="28"/>
          <w:szCs w:val="28"/>
          <w:lang w:eastAsia="ar-SA"/>
        </w:rPr>
        <w:t>о становления призвана  реализовать</w:t>
      </w:r>
      <w:r w:rsidRPr="00BC574F">
        <w:rPr>
          <w:rFonts w:ascii="Times New Roman" w:eastAsia="Calibri" w:hAnsi="Times New Roman" w:cs="Times New Roman"/>
          <w:color w:val="000000"/>
          <w:sz w:val="28"/>
          <w:szCs w:val="28"/>
          <w:lang w:eastAsia="ar-SA"/>
        </w:rPr>
        <w:t xml:space="preserve"> социально </w:t>
      </w:r>
      <w:r w:rsidR="00BC574F" w:rsidRPr="00BC574F">
        <w:rPr>
          <w:rFonts w:ascii="Times New Roman" w:eastAsia="Calibri" w:hAnsi="Times New Roman" w:cs="Times New Roman"/>
          <w:color w:val="000000"/>
          <w:sz w:val="28"/>
          <w:szCs w:val="28"/>
          <w:lang w:eastAsia="ar-SA"/>
        </w:rPr>
        <w:t>значимую цель:</w:t>
      </w:r>
      <w:r w:rsidRPr="00BC574F">
        <w:rPr>
          <w:rFonts w:ascii="Times New Roman" w:eastAsia="Calibri" w:hAnsi="Times New Roman" w:cs="Times New Roman"/>
          <w:color w:val="000000"/>
          <w:sz w:val="28"/>
          <w:szCs w:val="28"/>
          <w:lang w:eastAsia="ar-SA"/>
        </w:rPr>
        <w:t xml:space="preserve"> </w:t>
      </w:r>
      <w:r w:rsidR="00BC574F" w:rsidRPr="00BC574F">
        <w:rPr>
          <w:rFonts w:ascii="Times New Roman" w:eastAsia="Calibri" w:hAnsi="Times New Roman" w:cs="Times New Roman"/>
          <w:b/>
          <w:color w:val="000000"/>
          <w:sz w:val="28"/>
          <w:szCs w:val="28"/>
          <w:lang w:eastAsia="ar-SA"/>
        </w:rPr>
        <w:t>формирование  и развитие</w:t>
      </w:r>
      <w:r w:rsidR="00BC574F" w:rsidRPr="00BC574F">
        <w:rPr>
          <w:rFonts w:ascii="Times New Roman" w:hAnsi="Times New Roman" w:cs="Times New Roman"/>
          <w:b/>
          <w:sz w:val="28"/>
          <w:szCs w:val="28"/>
        </w:rPr>
        <w:t xml:space="preserve"> базовых компонентов социально-гражданского становления личности учащихся </w:t>
      </w:r>
      <w:r w:rsidR="00BC574F" w:rsidRPr="00BC574F">
        <w:rPr>
          <w:rFonts w:ascii="Times New Roman" w:hAnsi="Times New Roman" w:cs="Times New Roman"/>
          <w:sz w:val="28"/>
          <w:szCs w:val="28"/>
        </w:rPr>
        <w:t>посре</w:t>
      </w:r>
      <w:r w:rsidRPr="00BC574F">
        <w:rPr>
          <w:rFonts w:ascii="Times New Roman" w:eastAsia="Calibri" w:hAnsi="Times New Roman" w:cs="Times New Roman"/>
          <w:color w:val="000000"/>
          <w:sz w:val="28"/>
          <w:szCs w:val="28"/>
          <w:lang w:eastAsia="ar-SA"/>
        </w:rPr>
        <w:t>дством демократического предоставления свободы выбора форм и организации обучения, соблюдения прав ребенка, организации партнерства с родителями и представителями общественности</w:t>
      </w:r>
      <w:r w:rsidR="00B31676">
        <w:rPr>
          <w:rFonts w:ascii="Times New Roman" w:hAnsi="Times New Roman" w:cs="Times New Roman"/>
          <w:b/>
          <w:sz w:val="28"/>
          <w:szCs w:val="28"/>
        </w:rPr>
        <w:t>.</w:t>
      </w:r>
    </w:p>
    <w:p w:rsidR="005938A7" w:rsidRPr="00BC574F" w:rsidRDefault="005938A7" w:rsidP="00BC574F">
      <w:pPr>
        <w:suppressAutoHyphens/>
        <w:ind w:firstLine="567"/>
        <w:jc w:val="both"/>
        <w:rPr>
          <w:rFonts w:ascii="Times New Roman" w:eastAsia="Times New Roman" w:hAnsi="Times New Roman" w:cs="Times New Roman"/>
          <w:b/>
          <w:sz w:val="28"/>
          <w:szCs w:val="28"/>
          <w:u w:val="single"/>
        </w:rPr>
      </w:pPr>
    </w:p>
    <w:p w:rsidR="007F1F10" w:rsidRPr="00054728" w:rsidRDefault="00054728" w:rsidP="00054728">
      <w:pPr>
        <w:ind w:left="360"/>
        <w:jc w:val="both"/>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6.2.Н</w:t>
      </w:r>
      <w:r w:rsidR="007F1F10" w:rsidRPr="00054728">
        <w:rPr>
          <w:rFonts w:ascii="Times New Roman" w:eastAsia="Times New Roman" w:hAnsi="Times New Roman" w:cs="Times New Roman"/>
          <w:b/>
          <w:color w:val="000000"/>
          <w:sz w:val="28"/>
          <w:szCs w:val="28"/>
          <w:u w:val="single"/>
        </w:rPr>
        <w:t>ормативно-правовое обеспечение  модели</w:t>
      </w:r>
    </w:p>
    <w:p w:rsidR="007F1F10" w:rsidRPr="00054728" w:rsidRDefault="007F1F10" w:rsidP="00054728">
      <w:pPr>
        <w:jc w:val="both"/>
        <w:rPr>
          <w:rFonts w:ascii="Times New Roman" w:eastAsia="Times New Roman" w:hAnsi="Times New Roman" w:cs="Times New Roman"/>
          <w:b/>
          <w:color w:val="000000"/>
          <w:sz w:val="28"/>
          <w:szCs w:val="28"/>
          <w:u w:val="single"/>
        </w:rPr>
      </w:pPr>
    </w:p>
    <w:p w:rsidR="00985695" w:rsidRDefault="00054728" w:rsidP="00054728">
      <w:pPr>
        <w:ind w:firstLine="708"/>
        <w:jc w:val="both"/>
        <w:rPr>
          <w:rFonts w:ascii="Times New Roman" w:hAnsi="Times New Roman" w:cs="Times New Roman"/>
          <w:sz w:val="28"/>
          <w:szCs w:val="28"/>
        </w:rPr>
      </w:pPr>
      <w:r w:rsidRPr="00054728">
        <w:rPr>
          <w:rFonts w:ascii="Times New Roman" w:hAnsi="Times New Roman" w:cs="Times New Roman"/>
          <w:sz w:val="28"/>
          <w:szCs w:val="28"/>
        </w:rPr>
        <w:t xml:space="preserve">Для признания легитимности действий  и правомерности принимаемых решений в процессе построения и апробации модели были </w:t>
      </w:r>
      <w:r w:rsidR="00985695">
        <w:rPr>
          <w:rFonts w:ascii="Times New Roman" w:hAnsi="Times New Roman" w:cs="Times New Roman"/>
          <w:sz w:val="28"/>
          <w:szCs w:val="28"/>
        </w:rPr>
        <w:t xml:space="preserve">разработаны  </w:t>
      </w:r>
    </w:p>
    <w:p w:rsidR="00054728" w:rsidRPr="00054728" w:rsidRDefault="00985695" w:rsidP="00985695">
      <w:pPr>
        <w:jc w:val="both"/>
        <w:rPr>
          <w:rFonts w:ascii="Times New Roman" w:hAnsi="Times New Roman" w:cs="Times New Roman"/>
          <w:sz w:val="28"/>
          <w:szCs w:val="28"/>
        </w:rPr>
      </w:pPr>
      <w:r>
        <w:rPr>
          <w:rFonts w:ascii="Times New Roman" w:hAnsi="Times New Roman" w:cs="Times New Roman"/>
          <w:sz w:val="28"/>
          <w:szCs w:val="28"/>
        </w:rPr>
        <w:t xml:space="preserve">( приведены в соответствии с новым законодательством) и </w:t>
      </w:r>
      <w:r w:rsidR="00054728" w:rsidRPr="00054728">
        <w:rPr>
          <w:rFonts w:ascii="Times New Roman" w:hAnsi="Times New Roman" w:cs="Times New Roman"/>
          <w:sz w:val="28"/>
          <w:szCs w:val="28"/>
        </w:rPr>
        <w:t>приняты следующие нормативные документы:</w:t>
      </w:r>
    </w:p>
    <w:p w:rsidR="00054728" w:rsidRDefault="00054728" w:rsidP="00054728">
      <w:pPr>
        <w:spacing w:after="200" w:line="276" w:lineRule="auto"/>
        <w:rPr>
          <w:rFonts w:ascii="Times New Roman" w:hAnsi="Times New Roman" w:cs="Times New Roman"/>
          <w:i/>
          <w:sz w:val="28"/>
          <w:szCs w:val="28"/>
        </w:rPr>
      </w:pPr>
      <w:r w:rsidRPr="00985695">
        <w:rPr>
          <w:rFonts w:ascii="Times New Roman" w:hAnsi="Times New Roman" w:cs="Times New Roman"/>
          <w:b/>
          <w:i/>
          <w:sz w:val="28"/>
          <w:szCs w:val="28"/>
        </w:rPr>
        <w:t>1)Нормативно-правовые документы, отражающие сочетание принципов единоначалия с демократичностью школьного уклада</w:t>
      </w:r>
      <w:r w:rsidRPr="00985695">
        <w:rPr>
          <w:rFonts w:ascii="Times New Roman" w:hAnsi="Times New Roman" w:cs="Times New Roman"/>
          <w:i/>
          <w:sz w:val="28"/>
          <w:szCs w:val="28"/>
        </w:rPr>
        <w:t>.</w:t>
      </w:r>
    </w:p>
    <w:p w:rsidR="00985695" w:rsidRPr="00985695" w:rsidRDefault="00985695" w:rsidP="00985695">
      <w:pPr>
        <w:rPr>
          <w:rFonts w:ascii="Times New Roman" w:hAnsi="Times New Roman" w:cs="Times New Roman"/>
          <w:i/>
          <w:sz w:val="28"/>
          <w:szCs w:val="28"/>
        </w:rPr>
      </w:pPr>
      <w:r>
        <w:rPr>
          <w:rFonts w:ascii="Times New Roman" w:eastAsia="Times New Roman" w:hAnsi="Times New Roman" w:cs="Times New Roman"/>
          <w:b/>
          <w:sz w:val="24"/>
          <w:szCs w:val="24"/>
        </w:rPr>
        <w:t xml:space="preserve">           -</w:t>
      </w:r>
      <w:r w:rsidRPr="00985695">
        <w:rPr>
          <w:rFonts w:ascii="Times New Roman" w:eastAsia="Times New Roman" w:hAnsi="Times New Roman" w:cs="Times New Roman"/>
          <w:sz w:val="28"/>
          <w:szCs w:val="28"/>
        </w:rPr>
        <w:t>Положение об  общешкольной конференции и совете школы</w:t>
      </w:r>
      <w:r w:rsidR="009C60B6">
        <w:rPr>
          <w:rFonts w:ascii="Times New Roman" w:eastAsia="Times New Roman" w:hAnsi="Times New Roman" w:cs="Times New Roman"/>
          <w:sz w:val="28"/>
          <w:szCs w:val="28"/>
        </w:rPr>
        <w:t xml:space="preserve">       </w:t>
      </w:r>
      <w:r w:rsidR="00D178CA">
        <w:rPr>
          <w:rFonts w:ascii="Times New Roman" w:eastAsia="Times New Roman" w:hAnsi="Times New Roman" w:cs="Times New Roman"/>
          <w:sz w:val="28"/>
          <w:szCs w:val="28"/>
        </w:rPr>
        <w:t xml:space="preserve">       </w:t>
      </w:r>
      <w:r w:rsidR="009C60B6" w:rsidRPr="001961F2">
        <w:rPr>
          <w:rFonts w:ascii="Times New Roman" w:eastAsia="Times New Roman" w:hAnsi="Times New Roman" w:cs="Times New Roman"/>
          <w:b/>
          <w:sz w:val="28"/>
          <w:szCs w:val="28"/>
        </w:rPr>
        <w:t>(приложение 1)</w:t>
      </w:r>
      <w:r w:rsidRPr="001961F2">
        <w:rPr>
          <w:rFonts w:ascii="Times New Roman" w:eastAsia="Times New Roman" w:hAnsi="Times New Roman" w:cs="Times New Roman"/>
          <w:b/>
          <w:sz w:val="28"/>
          <w:szCs w:val="28"/>
        </w:rPr>
        <w:t>;</w:t>
      </w:r>
    </w:p>
    <w:p w:rsidR="00054728" w:rsidRPr="00054728" w:rsidRDefault="00054728" w:rsidP="00985695">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педагогическом совете;</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xml:space="preserve">- Положение о научно-методическом совете; </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методическом объединении учителей</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об ученическом самоуправлении,</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lastRenderedPageBreak/>
        <w:t>- Положение о совете старшеклассников</w:t>
      </w:r>
      <w:r w:rsidR="00D44ADE">
        <w:rPr>
          <w:rFonts w:ascii="Times New Roman" w:hAnsi="Times New Roman" w:cs="Times New Roman"/>
          <w:sz w:val="28"/>
          <w:szCs w:val="28"/>
        </w:rPr>
        <w:t xml:space="preserve"> </w:t>
      </w:r>
      <w:r w:rsidR="00D44ADE" w:rsidRPr="001961F2">
        <w:rPr>
          <w:rFonts w:ascii="Times New Roman" w:hAnsi="Times New Roman" w:cs="Times New Roman"/>
          <w:b/>
          <w:sz w:val="28"/>
          <w:szCs w:val="28"/>
        </w:rPr>
        <w:t>(приложение 2</w:t>
      </w:r>
      <w:r w:rsidR="001B1683" w:rsidRPr="001961F2">
        <w:rPr>
          <w:rFonts w:ascii="Times New Roman" w:hAnsi="Times New Roman" w:cs="Times New Roman"/>
          <w:b/>
          <w:sz w:val="28"/>
          <w:szCs w:val="28"/>
        </w:rPr>
        <w:t>)</w:t>
      </w:r>
      <w:r w:rsidRPr="001961F2">
        <w:rPr>
          <w:rFonts w:ascii="Times New Roman" w:hAnsi="Times New Roman" w:cs="Times New Roman"/>
          <w:b/>
          <w:sz w:val="28"/>
          <w:szCs w:val="28"/>
        </w:rPr>
        <w:t>;</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совете командиров 5-8 классов;</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xml:space="preserve">- Положение о совете клубов; </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гражданско-патриотическом объединении «Надежда»;</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xml:space="preserve">- Положение о школьном научном обществе учащихся «Эрудит»; </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об Общем собрании трудового коллектива; </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об Общешкольной конференции и Совете школы; </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Попечительском совете; </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профильном Совете;</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Совете отцов учащихся кадетских классов;</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об общешкольном родительском собрании; </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об общешкольном родительском совете; </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школьном спортивном клубе «Атлант»;</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школьном клубе «Исток» художественно-эстетического направления;</w:t>
      </w:r>
    </w:p>
    <w:p w:rsid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школьном клубе «Память»;</w:t>
      </w:r>
    </w:p>
    <w:p w:rsidR="00985695" w:rsidRPr="00054728" w:rsidRDefault="00985695" w:rsidP="00985695">
      <w:pPr>
        <w:ind w:firstLine="567"/>
        <w:jc w:val="both"/>
        <w:rPr>
          <w:rFonts w:ascii="Times New Roman" w:hAnsi="Times New Roman" w:cs="Times New Roman"/>
          <w:sz w:val="28"/>
          <w:szCs w:val="28"/>
        </w:rPr>
      </w:pPr>
      <w:r>
        <w:rPr>
          <w:rFonts w:ascii="Times New Roman" w:hAnsi="Times New Roman" w:cs="Times New Roman"/>
          <w:sz w:val="28"/>
          <w:szCs w:val="28"/>
        </w:rPr>
        <w:t>-</w:t>
      </w:r>
      <w:r w:rsidRPr="00054728">
        <w:rPr>
          <w:rFonts w:ascii="Times New Roman" w:hAnsi="Times New Roman" w:cs="Times New Roman"/>
          <w:sz w:val="28"/>
          <w:szCs w:val="28"/>
        </w:rPr>
        <w:t xml:space="preserve"> Положение о ресурсном центре по гражданско-патриотическому воспитанию;</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поисково-краеведческом клубе «Поиск»;</w:t>
      </w:r>
    </w:p>
    <w:p w:rsidR="00054728" w:rsidRPr="00054728" w:rsidRDefault="00054728" w:rsidP="00054728">
      <w:pPr>
        <w:jc w:val="both"/>
        <w:rPr>
          <w:rFonts w:ascii="Times New Roman" w:hAnsi="Times New Roman" w:cs="Times New Roman"/>
          <w:sz w:val="28"/>
          <w:szCs w:val="28"/>
        </w:rPr>
      </w:pPr>
      <w:r w:rsidRPr="00054728">
        <w:rPr>
          <w:rFonts w:ascii="Times New Roman" w:hAnsi="Times New Roman" w:cs="Times New Roman"/>
          <w:sz w:val="28"/>
          <w:szCs w:val="28"/>
        </w:rPr>
        <w:t xml:space="preserve">        - Положение о конфликтной комиссии по вопросу разрешения споров между участниками образовательного процесса;</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Совете общественности микрорайона;</w:t>
      </w:r>
    </w:p>
    <w:p w:rsidR="00054728" w:rsidRPr="00054728" w:rsidRDefault="00054728" w:rsidP="00054728">
      <w:pPr>
        <w:ind w:firstLine="567"/>
        <w:jc w:val="both"/>
        <w:rPr>
          <w:rFonts w:ascii="Times New Roman" w:hAnsi="Times New Roman" w:cs="Times New Roman"/>
          <w:sz w:val="28"/>
          <w:szCs w:val="28"/>
        </w:rPr>
      </w:pPr>
      <w:r w:rsidRPr="00054728">
        <w:rPr>
          <w:rFonts w:ascii="Times New Roman" w:hAnsi="Times New Roman" w:cs="Times New Roman"/>
          <w:sz w:val="28"/>
          <w:szCs w:val="28"/>
        </w:rPr>
        <w:t>- Положение о Совете по правовому обучению и воспитанию, профилактике безнадзорности и правонарушений среди учащихся. </w:t>
      </w:r>
    </w:p>
    <w:p w:rsidR="00054728" w:rsidRPr="00054728" w:rsidRDefault="00054728" w:rsidP="00054728">
      <w:pPr>
        <w:jc w:val="both"/>
        <w:rPr>
          <w:rFonts w:ascii="Times New Roman" w:hAnsi="Times New Roman" w:cs="Times New Roman"/>
          <w:sz w:val="28"/>
          <w:szCs w:val="28"/>
        </w:rPr>
      </w:pPr>
    </w:p>
    <w:p w:rsidR="00054728" w:rsidRPr="00985695" w:rsidRDefault="00985695" w:rsidP="00985695">
      <w:pPr>
        <w:pStyle w:val="a8"/>
        <w:spacing w:after="200" w:line="276" w:lineRule="auto"/>
        <w:ind w:left="0"/>
        <w:rPr>
          <w:rFonts w:ascii="Times New Roman" w:eastAsia="Times New Roman" w:hAnsi="Times New Roman" w:cs="Times New Roman"/>
          <w:b/>
          <w:i/>
          <w:sz w:val="28"/>
          <w:szCs w:val="28"/>
        </w:rPr>
      </w:pPr>
      <w:r w:rsidRPr="00985695">
        <w:rPr>
          <w:rFonts w:ascii="Times New Roman" w:hAnsi="Times New Roman" w:cs="Times New Roman"/>
          <w:b/>
          <w:i/>
          <w:sz w:val="28"/>
          <w:szCs w:val="28"/>
        </w:rPr>
        <w:t>2)</w:t>
      </w:r>
      <w:r w:rsidR="00054728" w:rsidRPr="00985695">
        <w:rPr>
          <w:rFonts w:ascii="Times New Roman" w:hAnsi="Times New Roman" w:cs="Times New Roman"/>
          <w:b/>
          <w:i/>
          <w:sz w:val="28"/>
          <w:szCs w:val="28"/>
        </w:rPr>
        <w:t xml:space="preserve">Нормативно-правовые документы, регламентирующие проведение общешкольных проектов </w:t>
      </w:r>
    </w:p>
    <w:p w:rsidR="00054728" w:rsidRPr="009C60B6" w:rsidRDefault="00054728" w:rsidP="009C60B6">
      <w:pPr>
        <w:rPr>
          <w:rFonts w:ascii="Times New Roman" w:hAnsi="Times New Roman" w:cs="Times New Roman"/>
          <w:sz w:val="28"/>
        </w:rPr>
      </w:pPr>
      <w:r w:rsidRPr="009C60B6">
        <w:rPr>
          <w:rFonts w:ascii="Times New Roman" w:hAnsi="Times New Roman" w:cs="Times New Roman"/>
          <w:sz w:val="28"/>
        </w:rPr>
        <w:t>- Положение о проведении общешкольной социально-направленной акции;</w:t>
      </w:r>
    </w:p>
    <w:p w:rsidR="00054728" w:rsidRPr="009C60B6" w:rsidRDefault="00054728" w:rsidP="009C60B6">
      <w:pPr>
        <w:rPr>
          <w:rFonts w:ascii="Times New Roman" w:hAnsi="Times New Roman" w:cs="Times New Roman"/>
          <w:sz w:val="28"/>
        </w:rPr>
      </w:pPr>
      <w:r w:rsidRPr="009C60B6">
        <w:rPr>
          <w:rFonts w:ascii="Times New Roman" w:hAnsi="Times New Roman" w:cs="Times New Roman"/>
          <w:sz w:val="28"/>
        </w:rPr>
        <w:t>- Положение о проведении общешкольного проекта;</w:t>
      </w:r>
    </w:p>
    <w:p w:rsidR="00054728" w:rsidRPr="009C60B6" w:rsidRDefault="00054728" w:rsidP="009C60B6">
      <w:pPr>
        <w:rPr>
          <w:rFonts w:ascii="Times New Roman" w:hAnsi="Times New Roman" w:cs="Times New Roman"/>
          <w:sz w:val="28"/>
        </w:rPr>
      </w:pPr>
      <w:r w:rsidRPr="009C60B6">
        <w:rPr>
          <w:rFonts w:ascii="Times New Roman" w:hAnsi="Times New Roman" w:cs="Times New Roman"/>
          <w:sz w:val="28"/>
        </w:rPr>
        <w:t>- Положение о рабочей группе по разработке программ проектов в рамках ОЭР;</w:t>
      </w:r>
    </w:p>
    <w:p w:rsidR="00054728" w:rsidRPr="009C60B6" w:rsidRDefault="00054728" w:rsidP="009C60B6">
      <w:pPr>
        <w:rPr>
          <w:rFonts w:ascii="Times New Roman" w:hAnsi="Times New Roman" w:cs="Times New Roman"/>
          <w:sz w:val="28"/>
        </w:rPr>
      </w:pPr>
      <w:r w:rsidRPr="009C60B6">
        <w:rPr>
          <w:rFonts w:ascii="Times New Roman" w:hAnsi="Times New Roman" w:cs="Times New Roman"/>
          <w:sz w:val="28"/>
        </w:rPr>
        <w:t>- Положение о рабоче</w:t>
      </w:r>
      <w:r w:rsidR="00985695" w:rsidRPr="009C60B6">
        <w:rPr>
          <w:rFonts w:ascii="Times New Roman" w:hAnsi="Times New Roman" w:cs="Times New Roman"/>
          <w:sz w:val="28"/>
        </w:rPr>
        <w:t xml:space="preserve">й группе по разработке </w:t>
      </w:r>
      <w:r w:rsidRPr="009C60B6">
        <w:rPr>
          <w:rFonts w:ascii="Times New Roman" w:hAnsi="Times New Roman" w:cs="Times New Roman"/>
          <w:sz w:val="28"/>
        </w:rPr>
        <w:t xml:space="preserve"> проекта «Я – гражданин России»;</w:t>
      </w:r>
    </w:p>
    <w:p w:rsidR="00054728" w:rsidRPr="009C60B6" w:rsidRDefault="00054728" w:rsidP="009C60B6">
      <w:pPr>
        <w:rPr>
          <w:rFonts w:ascii="Times New Roman" w:hAnsi="Times New Roman" w:cs="Times New Roman"/>
          <w:sz w:val="28"/>
        </w:rPr>
      </w:pPr>
      <w:r w:rsidRPr="009C60B6">
        <w:rPr>
          <w:rFonts w:ascii="Times New Roman" w:hAnsi="Times New Roman" w:cs="Times New Roman"/>
          <w:sz w:val="28"/>
        </w:rPr>
        <w:t>- Положение о рабоче</w:t>
      </w:r>
      <w:r w:rsidR="00985695" w:rsidRPr="009C60B6">
        <w:rPr>
          <w:rFonts w:ascii="Times New Roman" w:hAnsi="Times New Roman" w:cs="Times New Roman"/>
          <w:sz w:val="28"/>
        </w:rPr>
        <w:t xml:space="preserve">й группе по разработке </w:t>
      </w:r>
      <w:r w:rsidRPr="009C60B6">
        <w:rPr>
          <w:rFonts w:ascii="Times New Roman" w:hAnsi="Times New Roman" w:cs="Times New Roman"/>
          <w:sz w:val="28"/>
        </w:rPr>
        <w:t xml:space="preserve"> проекта «Будущее – это Мы»;</w:t>
      </w:r>
    </w:p>
    <w:p w:rsidR="00054728" w:rsidRPr="009C60B6" w:rsidRDefault="00054728" w:rsidP="009C60B6">
      <w:pPr>
        <w:rPr>
          <w:rFonts w:ascii="Times New Roman" w:hAnsi="Times New Roman" w:cs="Times New Roman"/>
          <w:sz w:val="28"/>
        </w:rPr>
      </w:pPr>
      <w:r w:rsidRPr="009C60B6">
        <w:rPr>
          <w:rFonts w:ascii="Times New Roman" w:hAnsi="Times New Roman" w:cs="Times New Roman"/>
          <w:sz w:val="28"/>
        </w:rPr>
        <w:t>- Положение о рабоче</w:t>
      </w:r>
      <w:r w:rsidR="00985695" w:rsidRPr="009C60B6">
        <w:rPr>
          <w:rFonts w:ascii="Times New Roman" w:hAnsi="Times New Roman" w:cs="Times New Roman"/>
          <w:sz w:val="28"/>
        </w:rPr>
        <w:t xml:space="preserve">й группе по разработке </w:t>
      </w:r>
      <w:r w:rsidRPr="009C60B6">
        <w:rPr>
          <w:rFonts w:ascii="Times New Roman" w:hAnsi="Times New Roman" w:cs="Times New Roman"/>
          <w:sz w:val="28"/>
        </w:rPr>
        <w:t xml:space="preserve"> проекта «Школа – правовое пространство»;</w:t>
      </w:r>
    </w:p>
    <w:p w:rsidR="00054728" w:rsidRPr="009C60B6" w:rsidRDefault="00054728" w:rsidP="009C60B6">
      <w:pPr>
        <w:rPr>
          <w:rFonts w:ascii="Times New Roman" w:hAnsi="Times New Roman" w:cs="Times New Roman"/>
          <w:sz w:val="28"/>
        </w:rPr>
      </w:pPr>
      <w:r w:rsidRPr="009C60B6">
        <w:rPr>
          <w:rFonts w:ascii="Times New Roman" w:hAnsi="Times New Roman" w:cs="Times New Roman"/>
          <w:sz w:val="28"/>
        </w:rPr>
        <w:t>- Положение о рабоче</w:t>
      </w:r>
      <w:r w:rsidR="00985695" w:rsidRPr="009C60B6">
        <w:rPr>
          <w:rFonts w:ascii="Times New Roman" w:hAnsi="Times New Roman" w:cs="Times New Roman"/>
          <w:sz w:val="28"/>
        </w:rPr>
        <w:t xml:space="preserve">й группе по разработке </w:t>
      </w:r>
      <w:r w:rsidRPr="009C60B6">
        <w:rPr>
          <w:rFonts w:ascii="Times New Roman" w:hAnsi="Times New Roman" w:cs="Times New Roman"/>
          <w:sz w:val="28"/>
        </w:rPr>
        <w:t xml:space="preserve"> проекта «Служить России»;</w:t>
      </w:r>
    </w:p>
    <w:p w:rsidR="00054728" w:rsidRPr="009C60B6" w:rsidRDefault="00054728" w:rsidP="009C60B6">
      <w:pPr>
        <w:rPr>
          <w:rFonts w:ascii="Times New Roman" w:hAnsi="Times New Roman" w:cs="Times New Roman"/>
          <w:sz w:val="28"/>
        </w:rPr>
      </w:pPr>
      <w:r w:rsidRPr="009C60B6">
        <w:rPr>
          <w:rFonts w:ascii="Times New Roman" w:hAnsi="Times New Roman" w:cs="Times New Roman"/>
          <w:sz w:val="28"/>
        </w:rPr>
        <w:t>- Положение о рабоче</w:t>
      </w:r>
      <w:r w:rsidR="00985695" w:rsidRPr="009C60B6">
        <w:rPr>
          <w:rFonts w:ascii="Times New Roman" w:hAnsi="Times New Roman" w:cs="Times New Roman"/>
          <w:sz w:val="28"/>
        </w:rPr>
        <w:t xml:space="preserve">й группе по разработке </w:t>
      </w:r>
      <w:r w:rsidRPr="009C60B6">
        <w:rPr>
          <w:rFonts w:ascii="Times New Roman" w:hAnsi="Times New Roman" w:cs="Times New Roman"/>
          <w:sz w:val="28"/>
        </w:rPr>
        <w:t xml:space="preserve"> проекта «Защитники Отечества в истории моей школы»</w:t>
      </w:r>
    </w:p>
    <w:p w:rsidR="00054728" w:rsidRPr="009C60B6" w:rsidRDefault="00054728" w:rsidP="009C60B6">
      <w:pPr>
        <w:rPr>
          <w:rFonts w:ascii="Times New Roman" w:hAnsi="Times New Roman" w:cs="Times New Roman"/>
          <w:sz w:val="28"/>
        </w:rPr>
      </w:pPr>
      <w:r w:rsidRPr="009C60B6">
        <w:rPr>
          <w:rFonts w:ascii="Times New Roman" w:hAnsi="Times New Roman" w:cs="Times New Roman"/>
          <w:sz w:val="28"/>
        </w:rPr>
        <w:t>- Положение о волонтерском движении.</w:t>
      </w:r>
    </w:p>
    <w:p w:rsidR="00054728" w:rsidRPr="009C60B6" w:rsidRDefault="00054728" w:rsidP="009C60B6">
      <w:pPr>
        <w:rPr>
          <w:rFonts w:ascii="Times New Roman" w:hAnsi="Times New Roman" w:cs="Times New Roman"/>
          <w:sz w:val="28"/>
        </w:rPr>
      </w:pPr>
    </w:p>
    <w:p w:rsidR="007F1F10" w:rsidRDefault="007F1F10" w:rsidP="007F1F10">
      <w:pPr>
        <w:rPr>
          <w:rFonts w:ascii="Times New Roman" w:eastAsia="Times New Roman" w:hAnsi="Times New Roman" w:cs="Times New Roman"/>
          <w:b/>
          <w:color w:val="000000"/>
          <w:sz w:val="28"/>
          <w:szCs w:val="28"/>
          <w:u w:val="single"/>
        </w:rPr>
      </w:pPr>
    </w:p>
    <w:p w:rsidR="00D85FBE" w:rsidRDefault="00D85FBE" w:rsidP="009653D7">
      <w:pPr>
        <w:jc w:val="both"/>
        <w:rPr>
          <w:rFonts w:ascii="Times New Roman" w:eastAsia="Times New Roman" w:hAnsi="Times New Roman" w:cs="Times New Roman"/>
          <w:b/>
          <w:color w:val="000000"/>
          <w:sz w:val="28"/>
          <w:szCs w:val="28"/>
          <w:u w:val="single"/>
        </w:rPr>
      </w:pPr>
    </w:p>
    <w:p w:rsidR="00D85FBE" w:rsidRDefault="00D85FBE" w:rsidP="009653D7">
      <w:pPr>
        <w:jc w:val="both"/>
        <w:rPr>
          <w:rFonts w:ascii="Times New Roman" w:eastAsia="Times New Roman" w:hAnsi="Times New Roman" w:cs="Times New Roman"/>
          <w:b/>
          <w:color w:val="000000"/>
          <w:sz w:val="28"/>
          <w:szCs w:val="28"/>
          <w:u w:val="single"/>
        </w:rPr>
      </w:pPr>
    </w:p>
    <w:p w:rsidR="00D85FBE" w:rsidRDefault="00D85FBE" w:rsidP="009653D7">
      <w:pPr>
        <w:jc w:val="both"/>
        <w:rPr>
          <w:rFonts w:ascii="Times New Roman" w:eastAsia="Times New Roman" w:hAnsi="Times New Roman" w:cs="Times New Roman"/>
          <w:b/>
          <w:color w:val="000000"/>
          <w:sz w:val="28"/>
          <w:szCs w:val="28"/>
          <w:u w:val="single"/>
        </w:rPr>
      </w:pPr>
    </w:p>
    <w:p w:rsidR="007F1F10" w:rsidRDefault="00D178CA" w:rsidP="009653D7">
      <w:pPr>
        <w:jc w:val="both"/>
        <w:rPr>
          <w:rFonts w:ascii="Times New Roman" w:eastAsia="Times New Roman" w:hAnsi="Times New Roman" w:cs="Times New Roman"/>
          <w:b/>
          <w:color w:val="000000"/>
          <w:sz w:val="28"/>
          <w:szCs w:val="28"/>
          <w:u w:val="single"/>
        </w:rPr>
      </w:pPr>
      <w:r w:rsidRPr="009653D7">
        <w:rPr>
          <w:rFonts w:ascii="Times New Roman" w:eastAsia="Times New Roman" w:hAnsi="Times New Roman" w:cs="Times New Roman"/>
          <w:b/>
          <w:color w:val="000000"/>
          <w:sz w:val="28"/>
          <w:szCs w:val="28"/>
          <w:u w:val="single"/>
        </w:rPr>
        <w:lastRenderedPageBreak/>
        <w:t>3)Разработка</w:t>
      </w:r>
      <w:r w:rsidR="007F1F10" w:rsidRPr="009653D7">
        <w:rPr>
          <w:rFonts w:ascii="Times New Roman" w:eastAsia="Times New Roman" w:hAnsi="Times New Roman" w:cs="Times New Roman"/>
          <w:b/>
          <w:color w:val="000000"/>
          <w:sz w:val="28"/>
          <w:szCs w:val="28"/>
          <w:u w:val="single"/>
        </w:rPr>
        <w:t xml:space="preserve"> и </w:t>
      </w:r>
      <w:r w:rsidRPr="009653D7">
        <w:rPr>
          <w:rFonts w:ascii="Times New Roman" w:eastAsia="Times New Roman" w:hAnsi="Times New Roman" w:cs="Times New Roman"/>
          <w:b/>
          <w:color w:val="000000"/>
          <w:sz w:val="28"/>
          <w:szCs w:val="28"/>
          <w:u w:val="single"/>
        </w:rPr>
        <w:t>апробация</w:t>
      </w:r>
      <w:r w:rsidR="007F1F10" w:rsidRPr="009653D7">
        <w:rPr>
          <w:rFonts w:ascii="Times New Roman" w:eastAsia="Times New Roman" w:hAnsi="Times New Roman" w:cs="Times New Roman"/>
          <w:b/>
          <w:color w:val="000000"/>
          <w:sz w:val="28"/>
          <w:szCs w:val="28"/>
          <w:u w:val="single"/>
        </w:rPr>
        <w:t xml:space="preserve"> содержательного компонента модели </w:t>
      </w:r>
    </w:p>
    <w:p w:rsidR="00875071" w:rsidRPr="009653D7" w:rsidRDefault="00875071" w:rsidP="009653D7">
      <w:pPr>
        <w:jc w:val="both"/>
        <w:rPr>
          <w:rFonts w:ascii="Times New Roman" w:eastAsia="Times New Roman" w:hAnsi="Times New Roman" w:cs="Times New Roman"/>
          <w:b/>
          <w:sz w:val="28"/>
          <w:szCs w:val="28"/>
          <w:u w:val="single"/>
        </w:rPr>
      </w:pPr>
    </w:p>
    <w:p w:rsidR="00233090" w:rsidRPr="009653D7" w:rsidRDefault="009653D7" w:rsidP="00233090">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Целью и результатом школы гражданского становления выступает, прежде всего, формирование</w:t>
      </w:r>
      <w:r>
        <w:rPr>
          <w:rFonts w:ascii="Times New Roman" w:eastAsia="Calibri" w:hAnsi="Times New Roman" w:cs="Times New Roman"/>
          <w:sz w:val="28"/>
          <w:szCs w:val="28"/>
          <w:lang w:eastAsia="ar-SA"/>
        </w:rPr>
        <w:t xml:space="preserve"> гражданских компетенций обуча</w:t>
      </w:r>
      <w:r w:rsidRPr="009653D7">
        <w:rPr>
          <w:rFonts w:ascii="Times New Roman" w:eastAsia="Calibri" w:hAnsi="Times New Roman" w:cs="Times New Roman"/>
          <w:sz w:val="28"/>
          <w:szCs w:val="28"/>
          <w:lang w:eastAsia="ar-SA"/>
        </w:rPr>
        <w:t>ю</w:t>
      </w:r>
      <w:r>
        <w:rPr>
          <w:rFonts w:ascii="Times New Roman" w:eastAsia="Calibri" w:hAnsi="Times New Roman" w:cs="Times New Roman"/>
          <w:sz w:val="28"/>
          <w:szCs w:val="28"/>
          <w:lang w:eastAsia="ar-SA"/>
        </w:rPr>
        <w:t>щи</w:t>
      </w:r>
      <w:r w:rsidRPr="009653D7">
        <w:rPr>
          <w:rFonts w:ascii="Times New Roman" w:eastAsia="Calibri" w:hAnsi="Times New Roman" w:cs="Times New Roman"/>
          <w:sz w:val="28"/>
          <w:szCs w:val="28"/>
          <w:lang w:eastAsia="ar-SA"/>
        </w:rPr>
        <w:t xml:space="preserve">хся, которое достигается через учебную и внеурочную деятельность, через включение учащихся в реальные социальные отношения. </w:t>
      </w:r>
    </w:p>
    <w:p w:rsidR="009653D7" w:rsidRPr="009653D7" w:rsidRDefault="00233090" w:rsidP="00233090">
      <w:pPr>
        <w:suppressAutoHyphens/>
        <w:ind w:firstLine="567"/>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Н</w:t>
      </w:r>
      <w:r w:rsidR="009653D7" w:rsidRPr="009653D7">
        <w:rPr>
          <w:rFonts w:ascii="Times New Roman" w:eastAsia="Calibri" w:hAnsi="Times New Roman" w:cs="Times New Roman"/>
          <w:sz w:val="28"/>
          <w:szCs w:val="28"/>
          <w:lang w:eastAsia="ar-SA"/>
        </w:rPr>
        <w:t>а разных этапах обучения за счет часов регионального компонента и компонента образовате</w:t>
      </w:r>
      <w:r>
        <w:rPr>
          <w:rFonts w:ascii="Times New Roman" w:eastAsia="Calibri" w:hAnsi="Times New Roman" w:cs="Times New Roman"/>
          <w:sz w:val="28"/>
          <w:szCs w:val="28"/>
          <w:lang w:eastAsia="ar-SA"/>
        </w:rPr>
        <w:t xml:space="preserve">льного учреждения </w:t>
      </w:r>
      <w:r w:rsidR="009653D7" w:rsidRPr="009653D7">
        <w:rPr>
          <w:rFonts w:ascii="Times New Roman" w:eastAsia="Calibri" w:hAnsi="Times New Roman" w:cs="Times New Roman"/>
          <w:sz w:val="28"/>
          <w:szCs w:val="28"/>
          <w:lang w:eastAsia="ar-SA"/>
        </w:rPr>
        <w:t xml:space="preserve"> вводились учебные предметы, факультативные занятия и элективные курсы, позволяющие максимально проявлять и реализовать самые разнообразные интересы и запросы школьников. </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1843"/>
        <w:gridCol w:w="1276"/>
        <w:gridCol w:w="1134"/>
        <w:gridCol w:w="1275"/>
        <w:gridCol w:w="1241"/>
      </w:tblGrid>
      <w:tr w:rsidR="009653D7" w:rsidRPr="009653D7" w:rsidTr="00536B38">
        <w:trPr>
          <w:trHeight w:val="564"/>
        </w:trPr>
        <w:tc>
          <w:tcPr>
            <w:tcW w:w="3085" w:type="dxa"/>
            <w:vMerge w:val="restart"/>
            <w:tcBorders>
              <w:top w:val="single" w:sz="4" w:space="0" w:color="auto"/>
              <w:left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b/>
                <w:sz w:val="28"/>
                <w:szCs w:val="28"/>
                <w:lang w:eastAsia="ar-SA"/>
              </w:rPr>
            </w:pPr>
            <w:r w:rsidRPr="009653D7">
              <w:rPr>
                <w:rFonts w:ascii="Times New Roman" w:eastAsia="Calibri" w:hAnsi="Times New Roman" w:cs="Times New Roman"/>
                <w:b/>
                <w:sz w:val="28"/>
                <w:szCs w:val="28"/>
                <w:lang w:eastAsia="ar-SA"/>
              </w:rPr>
              <w:t>Название программы курса</w:t>
            </w:r>
          </w:p>
        </w:tc>
        <w:tc>
          <w:tcPr>
            <w:tcW w:w="1843" w:type="dxa"/>
            <w:vMerge w:val="restart"/>
            <w:tcBorders>
              <w:top w:val="single" w:sz="4" w:space="0" w:color="auto"/>
              <w:left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b/>
                <w:sz w:val="28"/>
                <w:szCs w:val="28"/>
                <w:lang w:eastAsia="ar-SA"/>
              </w:rPr>
            </w:pPr>
            <w:r w:rsidRPr="009653D7">
              <w:rPr>
                <w:rFonts w:ascii="Times New Roman" w:eastAsia="Calibri" w:hAnsi="Times New Roman" w:cs="Times New Roman"/>
                <w:b/>
                <w:sz w:val="28"/>
                <w:szCs w:val="28"/>
                <w:lang w:eastAsia="ar-SA"/>
              </w:rPr>
              <w:t xml:space="preserve">Количество </w:t>
            </w:r>
          </w:p>
          <w:p w:rsidR="009653D7" w:rsidRPr="009653D7" w:rsidRDefault="009653D7" w:rsidP="009653D7">
            <w:pPr>
              <w:suppressAutoHyphens/>
              <w:jc w:val="both"/>
              <w:rPr>
                <w:rFonts w:ascii="Times New Roman" w:eastAsia="Calibri" w:hAnsi="Times New Roman" w:cs="Times New Roman"/>
                <w:b/>
                <w:sz w:val="28"/>
                <w:szCs w:val="28"/>
                <w:lang w:eastAsia="ar-SA"/>
              </w:rPr>
            </w:pPr>
            <w:r w:rsidRPr="009653D7">
              <w:rPr>
                <w:rFonts w:ascii="Times New Roman" w:eastAsia="Calibri" w:hAnsi="Times New Roman" w:cs="Times New Roman"/>
                <w:b/>
                <w:sz w:val="28"/>
                <w:szCs w:val="28"/>
                <w:lang w:eastAsia="ar-SA"/>
              </w:rPr>
              <w:t>часов</w:t>
            </w:r>
          </w:p>
        </w:tc>
        <w:tc>
          <w:tcPr>
            <w:tcW w:w="1276" w:type="dxa"/>
            <w:vMerge w:val="restart"/>
            <w:tcBorders>
              <w:top w:val="single" w:sz="4" w:space="0" w:color="auto"/>
              <w:left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b/>
                <w:sz w:val="28"/>
                <w:szCs w:val="28"/>
                <w:lang w:eastAsia="ar-SA"/>
              </w:rPr>
            </w:pPr>
            <w:r w:rsidRPr="009653D7">
              <w:rPr>
                <w:rFonts w:ascii="Times New Roman" w:eastAsia="Calibri" w:hAnsi="Times New Roman" w:cs="Times New Roman"/>
                <w:b/>
                <w:sz w:val="28"/>
                <w:szCs w:val="28"/>
                <w:lang w:eastAsia="ar-SA"/>
              </w:rPr>
              <w:t>классы</w:t>
            </w:r>
          </w:p>
        </w:tc>
        <w:tc>
          <w:tcPr>
            <w:tcW w:w="3650" w:type="dxa"/>
            <w:gridSpan w:val="3"/>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b/>
                <w:sz w:val="28"/>
                <w:szCs w:val="28"/>
                <w:lang w:eastAsia="ar-SA"/>
              </w:rPr>
            </w:pPr>
            <w:r w:rsidRPr="009653D7">
              <w:rPr>
                <w:rFonts w:ascii="Times New Roman" w:eastAsia="Calibri" w:hAnsi="Times New Roman" w:cs="Times New Roman"/>
                <w:b/>
                <w:sz w:val="28"/>
                <w:szCs w:val="28"/>
                <w:lang w:eastAsia="ar-SA"/>
              </w:rPr>
              <w:t xml:space="preserve">Количество </w:t>
            </w:r>
            <w:proofErr w:type="gramStart"/>
            <w:r w:rsidRPr="009653D7">
              <w:rPr>
                <w:rFonts w:ascii="Times New Roman" w:eastAsia="Calibri" w:hAnsi="Times New Roman" w:cs="Times New Roman"/>
                <w:b/>
                <w:sz w:val="28"/>
                <w:szCs w:val="28"/>
                <w:lang w:eastAsia="ar-SA"/>
              </w:rPr>
              <w:t>обучающихся</w:t>
            </w:r>
            <w:proofErr w:type="gramEnd"/>
            <w:r w:rsidRPr="009653D7">
              <w:rPr>
                <w:rFonts w:ascii="Times New Roman" w:eastAsia="Calibri" w:hAnsi="Times New Roman" w:cs="Times New Roman"/>
                <w:b/>
                <w:sz w:val="28"/>
                <w:szCs w:val="28"/>
                <w:lang w:eastAsia="ar-SA"/>
              </w:rPr>
              <w:t xml:space="preserve"> за 3 года </w:t>
            </w:r>
          </w:p>
        </w:tc>
      </w:tr>
      <w:tr w:rsidR="009653D7" w:rsidRPr="009653D7" w:rsidTr="00536B38">
        <w:trPr>
          <w:trHeight w:val="264"/>
        </w:trPr>
        <w:tc>
          <w:tcPr>
            <w:tcW w:w="3085" w:type="dxa"/>
            <w:vMerge/>
            <w:tcBorders>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843" w:type="dxa"/>
            <w:vMerge/>
            <w:tcBorders>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276" w:type="dxa"/>
            <w:vMerge/>
            <w:tcBorders>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2010/11</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2011/12</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2012/13</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roofErr w:type="spellStart"/>
            <w:r w:rsidRPr="009653D7">
              <w:rPr>
                <w:rFonts w:ascii="Times New Roman" w:eastAsia="Calibri" w:hAnsi="Times New Roman" w:cs="Times New Roman"/>
                <w:sz w:val="28"/>
                <w:szCs w:val="28"/>
                <w:lang w:eastAsia="ar-SA"/>
              </w:rPr>
              <w:t>Граждановедение</w:t>
            </w:r>
            <w:proofErr w:type="spellEnd"/>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2-8</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38</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67</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89</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 xml:space="preserve">Краеведение </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5-8</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37</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56</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64</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Права человека</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9-11</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52</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52</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26</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Подросток и закон</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17</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Будущее – это Мы</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46</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Социальная экология</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10-11</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24</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21</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Этика</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5-8</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15</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32</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48</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Вокруг тебя мир</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5-8</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78</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81</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86</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Развитие познавательных способностей</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2-4</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52</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Я – исследователь</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2-4</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val="en-US" w:eastAsia="ar-SA"/>
              </w:rPr>
            </w:pPr>
            <w:r w:rsidRPr="009653D7">
              <w:rPr>
                <w:rFonts w:ascii="Times New Roman" w:eastAsia="Calibri" w:hAnsi="Times New Roman" w:cs="Times New Roman"/>
                <w:sz w:val="28"/>
                <w:szCs w:val="28"/>
                <w:lang w:val="en-US" w:eastAsia="ar-SA"/>
              </w:rPr>
              <w:t>24</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24</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24</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Наш край</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2-4</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167</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187</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val="en-US" w:eastAsia="ar-SA"/>
              </w:rPr>
            </w:pPr>
            <w:r w:rsidRPr="009653D7">
              <w:rPr>
                <w:rFonts w:ascii="Times New Roman" w:eastAsia="Calibri" w:hAnsi="Times New Roman" w:cs="Times New Roman"/>
                <w:sz w:val="28"/>
                <w:szCs w:val="28"/>
                <w:lang w:eastAsia="ar-SA"/>
              </w:rPr>
              <w:t>224</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Основы здорового питания</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3-4</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167</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187</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87</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Из жизни сказки</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2-4</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76</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83</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98</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Экология родного края</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5-9</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46</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45</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46</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Основы военной службы</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8-11</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86</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89</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«Общевойсковая подготовка кадетов»</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8-11</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86</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89</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68</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«Основы истории Российского государства и его Вооружённых Сил, традиции, морально-психологические и правовые основы военной службы»</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8-11</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86</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89</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68</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Этика речевого общения</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27</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29</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27</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lastRenderedPageBreak/>
              <w:t>Литературное краеведение</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9-11</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28</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52</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Психология общения</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43</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54</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54</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Я – рабочий</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43</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42</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48</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Мой выбор</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17</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21</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Введение в социологию</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10-11</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26</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26</w:t>
            </w: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Основы экономики</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10-11</w:t>
            </w: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26</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52</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52</w:t>
            </w:r>
          </w:p>
        </w:tc>
      </w:tr>
      <w:tr w:rsidR="009653D7" w:rsidRPr="009653D7" w:rsidTr="00536B38">
        <w:trPr>
          <w:trHeight w:val="649"/>
        </w:trPr>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Машинопись и делопроизводство</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26</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Информационные технологии и основы предпринимательской деятельности»</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26</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26</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p>
        </w:tc>
      </w:tr>
      <w:tr w:rsidR="009653D7" w:rsidRPr="009653D7" w:rsidTr="00536B38">
        <w:tc>
          <w:tcPr>
            <w:tcW w:w="308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ГМПШ</w:t>
            </w:r>
          </w:p>
        </w:tc>
        <w:tc>
          <w:tcPr>
            <w:tcW w:w="1843"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w:t>
            </w:r>
          </w:p>
        </w:tc>
        <w:tc>
          <w:tcPr>
            <w:tcW w:w="1276"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 xml:space="preserve">7-9 </w:t>
            </w:r>
            <w:proofErr w:type="spellStart"/>
            <w:r w:rsidRPr="009653D7">
              <w:rPr>
                <w:rFonts w:ascii="Times New Roman" w:eastAsia="Calibri" w:hAnsi="Times New Roman" w:cs="Times New Roman"/>
                <w:sz w:val="28"/>
                <w:szCs w:val="28"/>
                <w:lang w:eastAsia="ar-SA"/>
              </w:rPr>
              <w:t>кл</w:t>
            </w:r>
            <w:proofErr w:type="spellEnd"/>
          </w:p>
        </w:tc>
        <w:tc>
          <w:tcPr>
            <w:tcW w:w="1134"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179</w:t>
            </w:r>
          </w:p>
        </w:tc>
        <w:tc>
          <w:tcPr>
            <w:tcW w:w="1275"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181</w:t>
            </w:r>
          </w:p>
        </w:tc>
        <w:tc>
          <w:tcPr>
            <w:tcW w:w="1241" w:type="dxa"/>
            <w:tcBorders>
              <w:top w:val="single" w:sz="4" w:space="0" w:color="auto"/>
              <w:left w:val="single" w:sz="4" w:space="0" w:color="auto"/>
              <w:bottom w:val="single" w:sz="4" w:space="0" w:color="auto"/>
              <w:right w:val="single" w:sz="4" w:space="0" w:color="auto"/>
            </w:tcBorders>
          </w:tcPr>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176</w:t>
            </w:r>
          </w:p>
        </w:tc>
      </w:tr>
    </w:tbl>
    <w:p w:rsidR="009653D7" w:rsidRPr="009653D7" w:rsidRDefault="009653D7" w:rsidP="009653D7">
      <w:pPr>
        <w:suppressAutoHyphens/>
        <w:jc w:val="both"/>
        <w:rPr>
          <w:rFonts w:ascii="Times New Roman" w:eastAsia="Calibri" w:hAnsi="Times New Roman" w:cs="Times New Roman"/>
          <w:sz w:val="28"/>
          <w:szCs w:val="28"/>
          <w:lang w:eastAsia="ar-SA"/>
        </w:rPr>
      </w:pPr>
    </w:p>
    <w:p w:rsidR="009653D7" w:rsidRPr="009653D7" w:rsidRDefault="009653D7" w:rsidP="009653D7">
      <w:pPr>
        <w:suppressAutoHyphens/>
        <w:ind w:firstLine="567"/>
        <w:jc w:val="both"/>
        <w:rPr>
          <w:rFonts w:ascii="Times New Roman" w:eastAsia="Calibri" w:hAnsi="Times New Roman" w:cs="Times New Roman"/>
          <w:b/>
          <w:sz w:val="28"/>
          <w:szCs w:val="28"/>
          <w:lang w:eastAsia="ar-SA"/>
        </w:rPr>
      </w:pPr>
      <w:r w:rsidRPr="009653D7">
        <w:rPr>
          <w:rFonts w:ascii="Times New Roman" w:eastAsia="Calibri" w:hAnsi="Times New Roman" w:cs="Times New Roman"/>
          <w:sz w:val="28"/>
          <w:szCs w:val="28"/>
          <w:lang w:eastAsia="ar-SA"/>
        </w:rPr>
        <w:t>В 2010-2011 учебном году при сохранении преемственности уже имеющихся предметов и курсов данного направления в школе I ступени</w:t>
      </w:r>
      <w:r w:rsidRPr="009653D7">
        <w:rPr>
          <w:rFonts w:ascii="Times New Roman" w:eastAsia="Calibri" w:hAnsi="Times New Roman" w:cs="Times New Roman"/>
          <w:b/>
          <w:sz w:val="28"/>
          <w:szCs w:val="28"/>
          <w:lang w:eastAsia="ar-SA"/>
        </w:rPr>
        <w:t xml:space="preserve"> </w:t>
      </w:r>
      <w:r w:rsidRPr="009653D7">
        <w:rPr>
          <w:rFonts w:ascii="Times New Roman" w:eastAsia="Calibri" w:hAnsi="Times New Roman" w:cs="Times New Roman"/>
          <w:sz w:val="28"/>
          <w:szCs w:val="28"/>
          <w:lang w:eastAsia="ar-SA"/>
        </w:rPr>
        <w:t>факультативный курс «Гражданское образование в начальных классах» с целью создания условий для первичной социализации ребенка, его нравственного развития, становления духовной основы и правовой культуры личности. Программа курса была представлена на региональной конференции и рекомендована к внедрению в образовательный процесс.</w:t>
      </w:r>
      <w:r w:rsidRPr="009653D7">
        <w:rPr>
          <w:rFonts w:ascii="Times New Roman" w:eastAsia="Calibri" w:hAnsi="Times New Roman" w:cs="Times New Roman"/>
          <w:b/>
          <w:sz w:val="28"/>
          <w:szCs w:val="28"/>
          <w:lang w:eastAsia="ar-SA"/>
        </w:rPr>
        <w:t xml:space="preserve"> </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Учебный курс</w:t>
      </w:r>
      <w:r w:rsidRPr="009653D7">
        <w:rPr>
          <w:rFonts w:ascii="Times New Roman" w:eastAsia="Calibri" w:hAnsi="Times New Roman" w:cs="Times New Roman"/>
          <w:b/>
          <w:i/>
          <w:sz w:val="28"/>
          <w:szCs w:val="28"/>
          <w:lang w:eastAsia="ar-SA"/>
        </w:rPr>
        <w:t xml:space="preserve"> «Наш край»</w:t>
      </w:r>
      <w:r w:rsidRPr="009653D7">
        <w:rPr>
          <w:rFonts w:ascii="Times New Roman" w:eastAsia="Calibri" w:hAnsi="Times New Roman" w:cs="Times New Roman"/>
          <w:sz w:val="28"/>
          <w:szCs w:val="28"/>
          <w:lang w:eastAsia="ar-SA"/>
        </w:rPr>
        <w:t xml:space="preserve"> в школе I ступени введен с целью формирования у младших школьников эмоционально-ценностного отношения к художественно-эстетическим памятникам малой родины и истории родного края, его культуре и традициям.</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Учебный курс</w:t>
      </w:r>
      <w:r w:rsidRPr="009653D7">
        <w:rPr>
          <w:rFonts w:ascii="Times New Roman" w:eastAsia="Calibri" w:hAnsi="Times New Roman" w:cs="Times New Roman"/>
          <w:sz w:val="28"/>
          <w:szCs w:val="28"/>
          <w:lang w:eastAsia="ar-SA"/>
        </w:rPr>
        <w:t xml:space="preserve"> «</w:t>
      </w:r>
      <w:r w:rsidRPr="009653D7">
        <w:rPr>
          <w:rFonts w:ascii="Times New Roman" w:eastAsia="Calibri" w:hAnsi="Times New Roman" w:cs="Times New Roman"/>
          <w:b/>
          <w:i/>
          <w:sz w:val="28"/>
          <w:szCs w:val="28"/>
          <w:lang w:eastAsia="ar-SA"/>
        </w:rPr>
        <w:t>Основы здорового питания</w:t>
      </w:r>
      <w:r w:rsidRPr="009653D7">
        <w:rPr>
          <w:rFonts w:ascii="Times New Roman" w:eastAsia="Calibri" w:hAnsi="Times New Roman" w:cs="Times New Roman"/>
          <w:sz w:val="28"/>
          <w:szCs w:val="28"/>
          <w:lang w:eastAsia="ar-SA"/>
        </w:rPr>
        <w:t>» - с целью формирования ответственного отношения школьников к своему здоровью и здоровью окружающих, соблюдения гигиенических правил и норм поведения, основанных на знаниях о питании, продуктах питания, их производстве и хранении, влиянии на рост и развитие организма.</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proofErr w:type="gramStart"/>
      <w:r w:rsidRPr="009653D7">
        <w:rPr>
          <w:rFonts w:ascii="Times New Roman" w:eastAsia="Calibri" w:hAnsi="Times New Roman" w:cs="Times New Roman"/>
          <w:b/>
          <w:sz w:val="28"/>
          <w:szCs w:val="28"/>
          <w:lang w:eastAsia="ar-SA"/>
        </w:rPr>
        <w:t>Факультативный курс</w:t>
      </w:r>
      <w:r w:rsidRPr="009653D7">
        <w:rPr>
          <w:rFonts w:ascii="Times New Roman" w:eastAsia="Calibri" w:hAnsi="Times New Roman" w:cs="Times New Roman"/>
          <w:sz w:val="28"/>
          <w:szCs w:val="28"/>
          <w:lang w:eastAsia="ar-SA"/>
        </w:rPr>
        <w:t xml:space="preserve"> </w:t>
      </w:r>
      <w:r w:rsidRPr="009653D7">
        <w:rPr>
          <w:rFonts w:ascii="Times New Roman" w:eastAsia="Calibri" w:hAnsi="Times New Roman" w:cs="Times New Roman"/>
          <w:b/>
          <w:sz w:val="28"/>
          <w:szCs w:val="28"/>
          <w:lang w:eastAsia="ar-SA"/>
        </w:rPr>
        <w:t>«</w:t>
      </w:r>
      <w:r w:rsidRPr="009653D7">
        <w:rPr>
          <w:rFonts w:ascii="Times New Roman" w:eastAsia="Calibri" w:hAnsi="Times New Roman" w:cs="Times New Roman"/>
          <w:b/>
          <w:i/>
          <w:sz w:val="28"/>
          <w:szCs w:val="28"/>
          <w:lang w:eastAsia="ar-SA"/>
        </w:rPr>
        <w:t>Я -  исследователь</w:t>
      </w:r>
      <w:r w:rsidRPr="009653D7">
        <w:rPr>
          <w:rFonts w:ascii="Times New Roman" w:eastAsia="Calibri" w:hAnsi="Times New Roman" w:cs="Times New Roman"/>
          <w:b/>
          <w:sz w:val="28"/>
          <w:szCs w:val="28"/>
          <w:lang w:eastAsia="ar-SA"/>
        </w:rPr>
        <w:t>»</w:t>
      </w:r>
      <w:r w:rsidRPr="009653D7">
        <w:rPr>
          <w:rFonts w:ascii="Times New Roman" w:eastAsia="Calibri" w:hAnsi="Times New Roman" w:cs="Times New Roman"/>
          <w:sz w:val="28"/>
          <w:szCs w:val="28"/>
          <w:lang w:eastAsia="ar-SA"/>
        </w:rPr>
        <w:t xml:space="preserve"> введен в 2010 году с целью формирования и развития у обучающихся младшего школьного возраста умений и навыков исследовательского поиска,  проведения проектных работ.</w:t>
      </w:r>
      <w:proofErr w:type="gramEnd"/>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Факультативный курс</w:t>
      </w:r>
      <w:r w:rsidRPr="009653D7">
        <w:rPr>
          <w:rFonts w:ascii="Times New Roman" w:eastAsia="Calibri" w:hAnsi="Times New Roman" w:cs="Times New Roman"/>
          <w:sz w:val="28"/>
          <w:szCs w:val="28"/>
          <w:lang w:eastAsia="ar-SA"/>
        </w:rPr>
        <w:t xml:space="preserve"> </w:t>
      </w:r>
      <w:r w:rsidRPr="009653D7">
        <w:rPr>
          <w:rFonts w:ascii="Times New Roman" w:eastAsia="Calibri" w:hAnsi="Times New Roman" w:cs="Times New Roman"/>
          <w:b/>
          <w:i/>
          <w:sz w:val="28"/>
          <w:szCs w:val="28"/>
          <w:lang w:eastAsia="ar-SA"/>
        </w:rPr>
        <w:t xml:space="preserve">«Развитие познавательных способностей» </w:t>
      </w:r>
      <w:r w:rsidRPr="009653D7">
        <w:rPr>
          <w:rFonts w:ascii="Times New Roman" w:eastAsia="Calibri" w:hAnsi="Times New Roman" w:cs="Times New Roman"/>
          <w:sz w:val="28"/>
          <w:szCs w:val="28"/>
          <w:lang w:eastAsia="ar-SA"/>
        </w:rPr>
        <w:t>преподается с 2011 года</w:t>
      </w:r>
      <w:r w:rsidRPr="009653D7">
        <w:rPr>
          <w:rFonts w:ascii="Times New Roman" w:eastAsia="Calibri" w:hAnsi="Times New Roman" w:cs="Times New Roman"/>
          <w:b/>
          <w:i/>
          <w:sz w:val="28"/>
          <w:szCs w:val="28"/>
          <w:lang w:eastAsia="ar-SA"/>
        </w:rPr>
        <w:t xml:space="preserve"> </w:t>
      </w:r>
      <w:r w:rsidRPr="009653D7">
        <w:rPr>
          <w:rFonts w:ascii="Times New Roman" w:eastAsia="Calibri" w:hAnsi="Times New Roman" w:cs="Times New Roman"/>
          <w:sz w:val="28"/>
          <w:szCs w:val="28"/>
          <w:lang w:eastAsia="ar-SA"/>
        </w:rPr>
        <w:t xml:space="preserve"> с целью комплексного развития различных видов памяти, внимания, наблюдательности, воображения школьников, формирования навыков нестандартного мышления.</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Факультативный курс</w:t>
      </w:r>
      <w:r w:rsidRPr="009653D7">
        <w:rPr>
          <w:rFonts w:ascii="Times New Roman" w:eastAsia="Calibri" w:hAnsi="Times New Roman" w:cs="Times New Roman"/>
          <w:sz w:val="28"/>
          <w:szCs w:val="28"/>
          <w:lang w:eastAsia="ar-SA"/>
        </w:rPr>
        <w:t xml:space="preserve"> </w:t>
      </w:r>
      <w:r w:rsidRPr="009653D7">
        <w:rPr>
          <w:rFonts w:ascii="Times New Roman" w:eastAsia="Calibri" w:hAnsi="Times New Roman" w:cs="Times New Roman"/>
          <w:b/>
          <w:i/>
          <w:sz w:val="28"/>
          <w:szCs w:val="28"/>
          <w:lang w:eastAsia="ar-SA"/>
        </w:rPr>
        <w:t>«</w:t>
      </w:r>
      <w:proofErr w:type="spellStart"/>
      <w:r w:rsidRPr="009653D7">
        <w:rPr>
          <w:rFonts w:ascii="Times New Roman" w:eastAsia="Calibri" w:hAnsi="Times New Roman" w:cs="Times New Roman"/>
          <w:b/>
          <w:i/>
          <w:sz w:val="28"/>
          <w:szCs w:val="28"/>
          <w:lang w:eastAsia="ar-SA"/>
        </w:rPr>
        <w:t>Граждановедение</w:t>
      </w:r>
      <w:proofErr w:type="spellEnd"/>
      <w:r w:rsidRPr="009653D7">
        <w:rPr>
          <w:rFonts w:ascii="Times New Roman" w:eastAsia="Calibri" w:hAnsi="Times New Roman" w:cs="Times New Roman"/>
          <w:b/>
          <w:i/>
          <w:sz w:val="28"/>
          <w:szCs w:val="28"/>
          <w:lang w:eastAsia="ar-SA"/>
        </w:rPr>
        <w:t>»</w:t>
      </w:r>
      <w:r w:rsidRPr="009653D7">
        <w:rPr>
          <w:rFonts w:ascii="Times New Roman" w:eastAsia="Calibri" w:hAnsi="Times New Roman" w:cs="Times New Roman"/>
          <w:sz w:val="28"/>
          <w:szCs w:val="28"/>
          <w:lang w:eastAsia="ar-SA"/>
        </w:rPr>
        <w:t xml:space="preserve"> - авторский курс преподается с 2009 года и способствует созданию условий для становления у учащихся основной школы ценностных ориентаций на основе системы общечеловеческих ценностей, формирования правовой культуры, воспитания патриота своей страны и гражданина мира. </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lastRenderedPageBreak/>
        <w:t>Факультативный курс</w:t>
      </w:r>
      <w:r w:rsidRPr="009653D7">
        <w:rPr>
          <w:rFonts w:ascii="Times New Roman" w:eastAsia="Calibri" w:hAnsi="Times New Roman" w:cs="Times New Roman"/>
          <w:b/>
          <w:i/>
          <w:sz w:val="28"/>
          <w:szCs w:val="28"/>
          <w:lang w:eastAsia="ar-SA"/>
        </w:rPr>
        <w:t xml:space="preserve"> «Краеведение»</w:t>
      </w:r>
      <w:r w:rsidRPr="009653D7">
        <w:rPr>
          <w:rFonts w:ascii="Times New Roman" w:eastAsia="Calibri" w:hAnsi="Times New Roman" w:cs="Times New Roman"/>
          <w:sz w:val="28"/>
          <w:szCs w:val="28"/>
          <w:lang w:eastAsia="ar-SA"/>
        </w:rPr>
        <w:t xml:space="preserve"> знакомит учащихся 5-8 классов не только с историей родного края, но также с его природными особенностями, влиянием географического положения на занятия и промыслы населения, необходимостью охраны окружающей среды. Качественным результатом работы факультатива можно считать подготовку ежегодных ученических исследовательских работ, многие из которых были отмечены дипломами и грамотами на Всероссийском уровне.</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Факультативный курс</w:t>
      </w:r>
      <w:r w:rsidRPr="009653D7">
        <w:rPr>
          <w:rFonts w:ascii="Times New Roman" w:eastAsia="Calibri" w:hAnsi="Times New Roman" w:cs="Times New Roman"/>
          <w:b/>
          <w:i/>
          <w:sz w:val="28"/>
          <w:szCs w:val="28"/>
          <w:lang w:eastAsia="ar-SA"/>
        </w:rPr>
        <w:t xml:space="preserve"> «Вокруг тебя – мир»</w:t>
      </w:r>
      <w:r w:rsidRPr="009653D7">
        <w:rPr>
          <w:rFonts w:ascii="Times New Roman" w:eastAsia="Calibri" w:hAnsi="Times New Roman" w:cs="Times New Roman"/>
          <w:sz w:val="28"/>
          <w:szCs w:val="28"/>
          <w:lang w:eastAsia="ar-SA"/>
        </w:rPr>
        <w:t xml:space="preserve"> знакомит учащихся 5-8 классов с Международным гуманитарным правом, вводит понятие толерантных отношений между людьми разных стран и национальностей. Творческий подход к преподаванию данного курса способствовал разработке авторских материалов курса, которые были представлены на экспертизу на муниципальном и региональном уровне, получили высокую оценку и рекомендованы к использованию в других ОУ.</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Факультативный курс</w:t>
      </w:r>
      <w:r w:rsidRPr="009653D7">
        <w:rPr>
          <w:rFonts w:ascii="Times New Roman" w:eastAsia="Calibri" w:hAnsi="Times New Roman" w:cs="Times New Roman"/>
          <w:b/>
          <w:i/>
          <w:sz w:val="28"/>
          <w:szCs w:val="28"/>
          <w:lang w:eastAsia="ar-SA"/>
        </w:rPr>
        <w:t xml:space="preserve"> «Основы экологии»</w:t>
      </w:r>
      <w:r w:rsidRPr="009653D7">
        <w:rPr>
          <w:rFonts w:ascii="Times New Roman" w:eastAsia="Calibri" w:hAnsi="Times New Roman" w:cs="Times New Roman"/>
          <w:sz w:val="28"/>
          <w:szCs w:val="28"/>
          <w:lang w:eastAsia="ar-SA"/>
        </w:rPr>
        <w:t xml:space="preserve"> способствует становлению научно-познавательного, </w:t>
      </w:r>
      <w:proofErr w:type="spellStart"/>
      <w:r w:rsidRPr="009653D7">
        <w:rPr>
          <w:rFonts w:ascii="Times New Roman" w:eastAsia="Calibri" w:hAnsi="Times New Roman" w:cs="Times New Roman"/>
          <w:sz w:val="28"/>
          <w:szCs w:val="28"/>
          <w:lang w:eastAsia="ar-SA"/>
        </w:rPr>
        <w:t>деятельностного</w:t>
      </w:r>
      <w:proofErr w:type="spellEnd"/>
      <w:r w:rsidRPr="009653D7">
        <w:rPr>
          <w:rFonts w:ascii="Times New Roman" w:eastAsia="Calibri" w:hAnsi="Times New Roman" w:cs="Times New Roman"/>
          <w:sz w:val="28"/>
          <w:szCs w:val="28"/>
          <w:lang w:eastAsia="ar-SA"/>
        </w:rPr>
        <w:t xml:space="preserve"> и оценочного отношения учащихся к окружающей среде с позиции гражданина своей страны.</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Факультативный курс</w:t>
      </w:r>
      <w:r w:rsidRPr="009653D7">
        <w:rPr>
          <w:rFonts w:ascii="Times New Roman" w:eastAsia="Calibri" w:hAnsi="Times New Roman" w:cs="Times New Roman"/>
          <w:b/>
          <w:i/>
          <w:sz w:val="28"/>
          <w:szCs w:val="28"/>
          <w:lang w:eastAsia="ar-SA"/>
        </w:rPr>
        <w:t xml:space="preserve"> «Этика»</w:t>
      </w:r>
      <w:r w:rsidRPr="009653D7">
        <w:rPr>
          <w:rFonts w:ascii="Times New Roman" w:eastAsia="Calibri" w:hAnsi="Times New Roman" w:cs="Times New Roman"/>
          <w:sz w:val="28"/>
          <w:szCs w:val="28"/>
          <w:lang w:eastAsia="ar-SA"/>
        </w:rPr>
        <w:t xml:space="preserve"> введен в соответствии с социальным заказом с целью формирования нравственной культуры человека на основе нерелигиозных мировоззренческих подходов</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Элективные курсы для обучающихся кадетских классов</w:t>
      </w:r>
      <w:r w:rsidRPr="009653D7">
        <w:rPr>
          <w:rFonts w:ascii="Times New Roman" w:eastAsia="Calibri" w:hAnsi="Times New Roman" w:cs="Times New Roman"/>
          <w:b/>
          <w:i/>
          <w:sz w:val="28"/>
          <w:szCs w:val="28"/>
          <w:lang w:eastAsia="ar-SA"/>
        </w:rPr>
        <w:t xml:space="preserve"> «Основы военной службы», «Основы психологии военного коллектива», «Общевойсковая подготовка кадетов»</w:t>
      </w:r>
      <w:r w:rsidRPr="009653D7">
        <w:rPr>
          <w:rFonts w:ascii="Times New Roman" w:eastAsia="Calibri" w:hAnsi="Times New Roman" w:cs="Times New Roman"/>
          <w:sz w:val="28"/>
          <w:szCs w:val="28"/>
          <w:lang w:eastAsia="ar-SA"/>
        </w:rPr>
        <w:t xml:space="preserve"> обеспечивают профильную подготовку учащихся кадетских классов и решают задачи ознакомления кадетов с реальными условиями службы в Вооруженных Силах, их профессионально-психологической подготовки. Курсы апробированы в </w:t>
      </w:r>
      <w:proofErr w:type="gramStart"/>
      <w:r w:rsidRPr="009653D7">
        <w:rPr>
          <w:rFonts w:ascii="Times New Roman" w:eastAsia="Calibri" w:hAnsi="Times New Roman" w:cs="Times New Roman"/>
          <w:sz w:val="28"/>
          <w:szCs w:val="28"/>
          <w:lang w:eastAsia="ar-SA"/>
        </w:rPr>
        <w:t>нашем</w:t>
      </w:r>
      <w:proofErr w:type="gramEnd"/>
      <w:r w:rsidRPr="009653D7">
        <w:rPr>
          <w:rFonts w:ascii="Times New Roman" w:eastAsia="Calibri" w:hAnsi="Times New Roman" w:cs="Times New Roman"/>
          <w:sz w:val="28"/>
          <w:szCs w:val="28"/>
          <w:lang w:eastAsia="ar-SA"/>
        </w:rPr>
        <w:t xml:space="preserve"> ОУ, им дана высокая оценка педагогического сообщества преподавателей основ безопасности жизнедеятельности, они используются в других ОУ.</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Курсы по выбору для 9 классов</w:t>
      </w:r>
      <w:r w:rsidRPr="009653D7">
        <w:rPr>
          <w:rFonts w:ascii="Times New Roman" w:eastAsia="Calibri" w:hAnsi="Times New Roman" w:cs="Times New Roman"/>
          <w:b/>
          <w:i/>
          <w:sz w:val="28"/>
          <w:szCs w:val="28"/>
          <w:lang w:eastAsia="ar-SA"/>
        </w:rPr>
        <w:t xml:space="preserve"> «Человек имеет право» и «Подросток и закон»</w:t>
      </w:r>
      <w:r w:rsidRPr="009653D7">
        <w:rPr>
          <w:rFonts w:ascii="Times New Roman" w:eastAsia="Calibri" w:hAnsi="Times New Roman" w:cs="Times New Roman"/>
          <w:sz w:val="28"/>
          <w:szCs w:val="28"/>
          <w:lang w:eastAsia="ar-SA"/>
        </w:rPr>
        <w:t xml:space="preserve"> направлены на формирование у подростков правовой культуры и гражданской грамотности, развития у них социальной активности, желания участвовать в преобразованиях окружающей жизни.</w:t>
      </w:r>
    </w:p>
    <w:p w:rsidR="009653D7" w:rsidRPr="009653D7" w:rsidRDefault="009653D7" w:rsidP="009653D7">
      <w:pPr>
        <w:suppressAutoHyphens/>
        <w:jc w:val="both"/>
        <w:rPr>
          <w:rFonts w:ascii="Times New Roman" w:eastAsia="Calibri" w:hAnsi="Times New Roman" w:cs="Times New Roman"/>
          <w:sz w:val="28"/>
          <w:szCs w:val="28"/>
          <w:lang w:eastAsia="ar-SA"/>
        </w:rPr>
      </w:pPr>
      <w:r w:rsidRPr="009653D7">
        <w:rPr>
          <w:rFonts w:ascii="Times New Roman" w:eastAsia="Calibri" w:hAnsi="Times New Roman" w:cs="Times New Roman"/>
          <w:sz w:val="28"/>
          <w:szCs w:val="28"/>
          <w:lang w:eastAsia="ar-SA"/>
        </w:rPr>
        <w:t xml:space="preserve">В школе III ступени  апробировано несколько </w:t>
      </w:r>
      <w:proofErr w:type="spellStart"/>
      <w:r w:rsidRPr="009653D7">
        <w:rPr>
          <w:rFonts w:ascii="Times New Roman" w:eastAsia="Calibri" w:hAnsi="Times New Roman" w:cs="Times New Roman"/>
          <w:sz w:val="28"/>
          <w:szCs w:val="28"/>
          <w:lang w:eastAsia="ar-SA"/>
        </w:rPr>
        <w:t>элективов</w:t>
      </w:r>
      <w:proofErr w:type="spellEnd"/>
      <w:r w:rsidRPr="009653D7">
        <w:rPr>
          <w:rFonts w:ascii="Times New Roman" w:eastAsia="Calibri" w:hAnsi="Times New Roman" w:cs="Times New Roman"/>
          <w:sz w:val="28"/>
          <w:szCs w:val="28"/>
          <w:lang w:eastAsia="ar-SA"/>
        </w:rPr>
        <w:t xml:space="preserve"> правового содержания</w:t>
      </w:r>
      <w:r w:rsidRPr="009653D7">
        <w:rPr>
          <w:rFonts w:ascii="Times New Roman" w:eastAsia="Calibri" w:hAnsi="Times New Roman" w:cs="Times New Roman"/>
          <w:b/>
          <w:i/>
          <w:sz w:val="28"/>
          <w:szCs w:val="28"/>
          <w:lang w:eastAsia="ar-SA"/>
        </w:rPr>
        <w:t xml:space="preserve">: «Права человека», «Основы правовых знаний», «Введение в социологию», </w:t>
      </w:r>
      <w:r w:rsidRPr="009653D7">
        <w:rPr>
          <w:rFonts w:ascii="Times New Roman" w:eastAsia="Calibri" w:hAnsi="Times New Roman" w:cs="Times New Roman"/>
          <w:sz w:val="28"/>
          <w:szCs w:val="28"/>
          <w:lang w:eastAsia="ar-SA"/>
        </w:rPr>
        <w:t>которые</w:t>
      </w:r>
      <w:r w:rsidRPr="009653D7">
        <w:rPr>
          <w:rFonts w:ascii="Times New Roman" w:eastAsia="Calibri" w:hAnsi="Times New Roman" w:cs="Times New Roman"/>
          <w:b/>
          <w:i/>
          <w:sz w:val="28"/>
          <w:szCs w:val="28"/>
          <w:lang w:eastAsia="ar-SA"/>
        </w:rPr>
        <w:t xml:space="preserve">  </w:t>
      </w:r>
      <w:r w:rsidRPr="009653D7">
        <w:rPr>
          <w:rFonts w:ascii="Times New Roman" w:eastAsia="Calibri" w:hAnsi="Times New Roman" w:cs="Times New Roman"/>
          <w:sz w:val="28"/>
          <w:szCs w:val="28"/>
          <w:lang w:eastAsia="ar-SA"/>
        </w:rPr>
        <w:t xml:space="preserve"> обеспечивают формирование у старшеклассников собственных представлений и установок, основанных на современных правовых ценностях, необходимых для защиты прав, свобод и законных интересов личности, правомерной реализации их гражданской позиции, способствуют пониманию учащимися сущности процессов, происходящих в современном обществе, а также успешной социализации старшеклассников. Учащимся предоставляется право выбирать курс в соответствии с профилем обучения.</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Элективный курс</w:t>
      </w:r>
      <w:r w:rsidRPr="009653D7">
        <w:rPr>
          <w:rFonts w:ascii="Times New Roman" w:eastAsia="Calibri" w:hAnsi="Times New Roman" w:cs="Times New Roman"/>
          <w:sz w:val="28"/>
          <w:szCs w:val="28"/>
          <w:lang w:eastAsia="ar-SA"/>
        </w:rPr>
        <w:t xml:space="preserve"> </w:t>
      </w:r>
      <w:r w:rsidRPr="009653D7">
        <w:rPr>
          <w:rFonts w:ascii="Times New Roman" w:eastAsia="Calibri" w:hAnsi="Times New Roman" w:cs="Times New Roman"/>
          <w:b/>
          <w:i/>
          <w:sz w:val="28"/>
          <w:szCs w:val="28"/>
          <w:lang w:eastAsia="ar-SA"/>
        </w:rPr>
        <w:t>«Основы экономики»</w:t>
      </w:r>
      <w:r w:rsidRPr="009653D7">
        <w:rPr>
          <w:rFonts w:ascii="Times New Roman" w:eastAsia="Calibri" w:hAnsi="Times New Roman" w:cs="Times New Roman"/>
          <w:sz w:val="28"/>
          <w:szCs w:val="28"/>
          <w:lang w:eastAsia="ar-SA"/>
        </w:rPr>
        <w:t xml:space="preserve"> вводится для обучающихся социально-экономического профиля с целью формирования экономического </w:t>
      </w:r>
      <w:r w:rsidRPr="009653D7">
        <w:rPr>
          <w:rFonts w:ascii="Times New Roman" w:eastAsia="Calibri" w:hAnsi="Times New Roman" w:cs="Times New Roman"/>
          <w:sz w:val="28"/>
          <w:szCs w:val="28"/>
          <w:lang w:eastAsia="ar-SA"/>
        </w:rPr>
        <w:lastRenderedPageBreak/>
        <w:t>мировоззрения учащихся, целостного взгляда на общество и деятельность человека.</w:t>
      </w:r>
    </w:p>
    <w:p w:rsidR="009653D7" w:rsidRPr="009653D7" w:rsidRDefault="009653D7" w:rsidP="009653D7">
      <w:pPr>
        <w:suppressAutoHyphens/>
        <w:ind w:firstLine="567"/>
        <w:jc w:val="both"/>
        <w:rPr>
          <w:rFonts w:ascii="Times New Roman" w:eastAsia="Calibri" w:hAnsi="Times New Roman" w:cs="Times New Roman"/>
          <w:sz w:val="28"/>
          <w:szCs w:val="28"/>
          <w:lang w:eastAsia="ar-SA"/>
        </w:rPr>
      </w:pPr>
      <w:r w:rsidRPr="009653D7">
        <w:rPr>
          <w:rFonts w:ascii="Times New Roman" w:eastAsia="Calibri" w:hAnsi="Times New Roman" w:cs="Times New Roman"/>
          <w:b/>
          <w:sz w:val="28"/>
          <w:szCs w:val="28"/>
          <w:lang w:eastAsia="ar-SA"/>
        </w:rPr>
        <w:t>Элективный курс</w:t>
      </w:r>
      <w:r w:rsidRPr="009653D7">
        <w:rPr>
          <w:rFonts w:ascii="Times New Roman" w:eastAsia="Calibri" w:hAnsi="Times New Roman" w:cs="Times New Roman"/>
          <w:sz w:val="28"/>
          <w:szCs w:val="28"/>
          <w:lang w:eastAsia="ar-SA"/>
        </w:rPr>
        <w:t xml:space="preserve"> «</w:t>
      </w:r>
      <w:r w:rsidRPr="009653D7">
        <w:rPr>
          <w:rFonts w:ascii="Times New Roman" w:eastAsia="Calibri" w:hAnsi="Times New Roman" w:cs="Times New Roman"/>
          <w:b/>
          <w:i/>
          <w:sz w:val="28"/>
          <w:szCs w:val="28"/>
          <w:lang w:eastAsia="ar-SA"/>
        </w:rPr>
        <w:t>Литературное краеведение</w:t>
      </w:r>
      <w:r w:rsidRPr="009653D7">
        <w:rPr>
          <w:rFonts w:ascii="Times New Roman" w:eastAsia="Calibri" w:hAnsi="Times New Roman" w:cs="Times New Roman"/>
          <w:sz w:val="28"/>
          <w:szCs w:val="28"/>
          <w:lang w:eastAsia="ar-SA"/>
        </w:rPr>
        <w:t xml:space="preserve">» преподаётся с целью приобщения учащихся к художественно-культурному наследию родного края. Данный кур является авторским, учитель литературы </w:t>
      </w:r>
      <w:proofErr w:type="spellStart"/>
      <w:r w:rsidRPr="009653D7">
        <w:rPr>
          <w:rFonts w:ascii="Times New Roman" w:eastAsia="Calibri" w:hAnsi="Times New Roman" w:cs="Times New Roman"/>
          <w:sz w:val="28"/>
          <w:szCs w:val="28"/>
          <w:lang w:eastAsia="ar-SA"/>
        </w:rPr>
        <w:t>Н.А.Хайбуллина</w:t>
      </w:r>
      <w:proofErr w:type="spellEnd"/>
      <w:r w:rsidRPr="009653D7">
        <w:rPr>
          <w:rFonts w:ascii="Times New Roman" w:eastAsia="Calibri" w:hAnsi="Times New Roman" w:cs="Times New Roman"/>
          <w:sz w:val="28"/>
          <w:szCs w:val="28"/>
          <w:lang w:eastAsia="ar-SA"/>
        </w:rPr>
        <w:t xml:space="preserve"> презентовала курс на региональной методической конференции в 2010 году и  получила высокую оценку педагогического сообщества. Курс рекомендован для использования во всех школах Владимирской области.</w:t>
      </w:r>
    </w:p>
    <w:p w:rsidR="009653D7" w:rsidRPr="009653D7" w:rsidRDefault="009653D7" w:rsidP="003F5BFC">
      <w:pPr>
        <w:pStyle w:val="a8"/>
        <w:ind w:left="0" w:firstLine="851"/>
        <w:jc w:val="both"/>
        <w:rPr>
          <w:rFonts w:ascii="Times New Roman" w:eastAsia="Times New Roman" w:hAnsi="Times New Roman" w:cs="Times New Roman"/>
          <w:sz w:val="28"/>
          <w:szCs w:val="28"/>
        </w:rPr>
      </w:pPr>
      <w:r w:rsidRPr="009653D7">
        <w:rPr>
          <w:rFonts w:ascii="Times New Roman" w:eastAsia="Calibri" w:hAnsi="Times New Roman" w:cs="Times New Roman"/>
          <w:sz w:val="28"/>
          <w:szCs w:val="28"/>
          <w:lang w:eastAsia="ar-SA"/>
        </w:rPr>
        <w:t>Вариативность и многообразие курсов гражданско-правоведческой направленности способствует  формированию гражданских</w:t>
      </w:r>
      <w:r>
        <w:rPr>
          <w:rFonts w:ascii="Times New Roman" w:eastAsia="Calibri" w:hAnsi="Times New Roman" w:cs="Times New Roman"/>
          <w:sz w:val="28"/>
          <w:szCs w:val="28"/>
          <w:lang w:eastAsia="ar-SA"/>
        </w:rPr>
        <w:t xml:space="preserve"> компетенций обучающихся ОУ.</w:t>
      </w:r>
      <w:r w:rsidRPr="009653D7">
        <w:rPr>
          <w:rFonts w:ascii="Times New Roman" w:eastAsia="Calibri" w:hAnsi="Times New Roman" w:cs="Times New Roman"/>
          <w:sz w:val="28"/>
          <w:szCs w:val="28"/>
          <w:lang w:eastAsia="ar-SA"/>
        </w:rPr>
        <w:t xml:space="preserve"> </w:t>
      </w:r>
    </w:p>
    <w:p w:rsidR="009653D7" w:rsidRPr="009653D7" w:rsidRDefault="009653D7" w:rsidP="003F5BFC">
      <w:pPr>
        <w:ind w:firstLine="567"/>
        <w:jc w:val="both"/>
        <w:rPr>
          <w:rFonts w:ascii="Times New Roman" w:eastAsia="Calibri" w:hAnsi="Times New Roman" w:cs="Times New Roman"/>
          <w:sz w:val="28"/>
          <w:szCs w:val="28"/>
          <w:lang w:eastAsia="en-US"/>
        </w:rPr>
      </w:pPr>
      <w:r w:rsidRPr="009653D7">
        <w:rPr>
          <w:rFonts w:ascii="Times New Roman" w:eastAsia="Calibri" w:hAnsi="Times New Roman" w:cs="Times New Roman"/>
          <w:sz w:val="28"/>
          <w:szCs w:val="28"/>
          <w:lang w:eastAsia="en-US"/>
        </w:rPr>
        <w:t xml:space="preserve">В основу концепции воспитательной системы положена идея интеграции всех воспитательных воздействий, направленных на ребёнка, в целостный воспитательный процесс, обеспечивающий в конкретных социально-педагогических условиях реализацию целей и задач воспитания. </w:t>
      </w:r>
    </w:p>
    <w:p w:rsidR="00233090" w:rsidRPr="00813BF5" w:rsidRDefault="00233090" w:rsidP="003F5BFC">
      <w:pPr>
        <w:ind w:firstLine="426"/>
        <w:jc w:val="both"/>
        <w:rPr>
          <w:rFonts w:ascii="Times New Roman" w:eastAsia="Calibri" w:hAnsi="Times New Roman" w:cs="Times New Roman"/>
          <w:sz w:val="28"/>
          <w:szCs w:val="28"/>
          <w:lang w:eastAsia="en-US"/>
        </w:rPr>
      </w:pPr>
      <w:r w:rsidRPr="00233090">
        <w:rPr>
          <w:rFonts w:ascii="Times New Roman" w:eastAsia="Calibri" w:hAnsi="Times New Roman" w:cs="Times New Roman"/>
          <w:b/>
          <w:sz w:val="28"/>
          <w:szCs w:val="28"/>
          <w:lang w:eastAsia="en-US"/>
        </w:rPr>
        <w:t>Внеурочная работа</w:t>
      </w:r>
      <w:r w:rsidRPr="00233090">
        <w:rPr>
          <w:rFonts w:ascii="Times New Roman" w:eastAsia="Calibri" w:hAnsi="Times New Roman" w:cs="Times New Roman"/>
          <w:sz w:val="28"/>
          <w:szCs w:val="28"/>
          <w:lang w:eastAsia="en-US"/>
        </w:rPr>
        <w:t xml:space="preserve"> по патриот</w:t>
      </w:r>
      <w:r w:rsidR="00D36226">
        <w:rPr>
          <w:rFonts w:ascii="Times New Roman" w:eastAsia="Calibri" w:hAnsi="Times New Roman" w:cs="Times New Roman"/>
          <w:sz w:val="28"/>
          <w:szCs w:val="28"/>
          <w:lang w:eastAsia="en-US"/>
        </w:rPr>
        <w:t xml:space="preserve">ическому воспитанию основана на </w:t>
      </w:r>
      <w:r w:rsidRPr="00233090">
        <w:rPr>
          <w:rFonts w:ascii="Times New Roman" w:eastAsia="Calibri" w:hAnsi="Times New Roman" w:cs="Times New Roman"/>
          <w:sz w:val="28"/>
          <w:szCs w:val="28"/>
          <w:lang w:eastAsia="en-US"/>
        </w:rPr>
        <w:t>функционировании общешкольного патриотического объединения «</w:t>
      </w:r>
      <w:r w:rsidRPr="00233090">
        <w:rPr>
          <w:rFonts w:ascii="Times New Roman" w:eastAsia="Calibri" w:hAnsi="Times New Roman" w:cs="Times New Roman"/>
          <w:b/>
          <w:sz w:val="28"/>
          <w:szCs w:val="28"/>
          <w:lang w:eastAsia="en-US"/>
        </w:rPr>
        <w:t>Надежда</w:t>
      </w:r>
      <w:r w:rsidRPr="00233090">
        <w:rPr>
          <w:rFonts w:ascii="Times New Roman" w:eastAsia="Calibri" w:hAnsi="Times New Roman" w:cs="Times New Roman"/>
          <w:sz w:val="28"/>
          <w:szCs w:val="28"/>
          <w:lang w:eastAsia="en-US"/>
        </w:rPr>
        <w:t xml:space="preserve">» </w:t>
      </w:r>
      <w:r w:rsidRPr="001961F2">
        <w:rPr>
          <w:rFonts w:ascii="Times New Roman" w:eastAsia="Calibri" w:hAnsi="Times New Roman" w:cs="Times New Roman"/>
          <w:b/>
          <w:sz w:val="28"/>
          <w:szCs w:val="28"/>
          <w:lang w:eastAsia="en-US"/>
        </w:rPr>
        <w:t>(приложение</w:t>
      </w:r>
      <w:r w:rsidR="00D112ED" w:rsidRPr="001961F2">
        <w:rPr>
          <w:rFonts w:ascii="Times New Roman" w:eastAsia="Calibri" w:hAnsi="Times New Roman" w:cs="Times New Roman"/>
          <w:b/>
          <w:sz w:val="28"/>
          <w:szCs w:val="28"/>
          <w:lang w:eastAsia="en-US"/>
        </w:rPr>
        <w:t xml:space="preserve"> </w:t>
      </w:r>
      <w:r w:rsidR="00E316E3" w:rsidRPr="001961F2">
        <w:rPr>
          <w:rFonts w:ascii="Times New Roman" w:eastAsia="Calibri" w:hAnsi="Times New Roman" w:cs="Times New Roman"/>
          <w:b/>
          <w:sz w:val="28"/>
          <w:szCs w:val="28"/>
          <w:lang w:eastAsia="en-US"/>
        </w:rPr>
        <w:t>3</w:t>
      </w:r>
      <w:r w:rsidRPr="001961F2">
        <w:rPr>
          <w:rFonts w:ascii="Times New Roman" w:eastAsia="Calibri" w:hAnsi="Times New Roman" w:cs="Times New Roman"/>
          <w:b/>
          <w:sz w:val="28"/>
          <w:szCs w:val="28"/>
          <w:lang w:eastAsia="en-US"/>
        </w:rPr>
        <w:t>).</w:t>
      </w:r>
      <w:r w:rsidRPr="00233090">
        <w:rPr>
          <w:rFonts w:ascii="Times New Roman" w:eastAsia="Calibri" w:hAnsi="Times New Roman" w:cs="Times New Roman"/>
          <w:sz w:val="28"/>
          <w:szCs w:val="28"/>
          <w:lang w:eastAsia="en-US"/>
        </w:rPr>
        <w:t xml:space="preserve"> </w:t>
      </w:r>
      <w:r w:rsidR="000B2803">
        <w:rPr>
          <w:rFonts w:ascii="Times New Roman" w:eastAsia="Calibri" w:hAnsi="Times New Roman" w:cs="Times New Roman"/>
          <w:noProof/>
          <w:sz w:val="28"/>
          <w:szCs w:val="28"/>
        </w:rPr>
        <w:pict>
          <v:shapetype id="_x0000_t202" coordsize="21600,21600" o:spt="202" path="m,l,21600r21600,l21600,xe">
            <v:stroke joinstyle="miter"/>
            <v:path gradientshapeok="t" o:connecttype="rect"/>
          </v:shapetype>
          <v:shape id="Поле 5" o:spid="_x0000_s1074" type="#_x0000_t202" style="position:absolute;left:0;text-align:left;margin-left:-298.15pt;margin-top:5.8pt;width:276.3pt;height:36.75pt;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" filled="f" stroked="f">
            <v:textbox style="mso-next-textbox:#Поле 5">
              <w:txbxContent>
                <w:p w:rsidR="002B74CF" w:rsidRPr="00233090" w:rsidRDefault="002B74CF" w:rsidP="00233090">
                  <w:pPr>
                    <w:ind w:left="-142" w:right="-141"/>
                    <w:jc w:val="center"/>
                    <w:rPr>
                      <w:rFonts w:ascii="Times New Roman" w:hAnsi="Times New Roman" w:cs="Times New Roman"/>
                    </w:rPr>
                  </w:pPr>
                  <w:r w:rsidRPr="00233090">
                    <w:rPr>
                      <w:rFonts w:ascii="Times New Roman" w:hAnsi="Times New Roman" w:cs="Times New Roman"/>
                    </w:rPr>
                    <w:t>Надежда»</w:t>
                  </w:r>
                </w:p>
              </w:txbxContent>
            </v:textbox>
          </v:shape>
        </w:pict>
      </w:r>
      <w:r w:rsidRPr="00233090">
        <w:rPr>
          <w:rFonts w:ascii="Times New Roman" w:eastAsia="Calibri" w:hAnsi="Times New Roman" w:cs="Times New Roman"/>
          <w:sz w:val="28"/>
          <w:szCs w:val="28"/>
          <w:lang w:eastAsia="en-US"/>
        </w:rPr>
        <w:t xml:space="preserve">В качестве объединяющей формы работы педагогическим коллективом используется клубная деятельность учащихся, что способствует наиболее </w:t>
      </w:r>
      <w:r w:rsidRPr="00813BF5">
        <w:rPr>
          <w:rFonts w:ascii="Times New Roman" w:eastAsia="Calibri" w:hAnsi="Times New Roman" w:cs="Times New Roman"/>
          <w:sz w:val="28"/>
          <w:szCs w:val="28"/>
          <w:lang w:eastAsia="en-US"/>
        </w:rPr>
        <w:t xml:space="preserve">эффективному вовлечению  их в процесс самоуправления и </w:t>
      </w:r>
      <w:r w:rsidR="00900EA0">
        <w:rPr>
          <w:rFonts w:ascii="Times New Roman" w:eastAsia="Calibri" w:hAnsi="Times New Roman" w:cs="Times New Roman"/>
          <w:sz w:val="28"/>
          <w:szCs w:val="28"/>
          <w:lang w:eastAsia="en-US"/>
        </w:rPr>
        <w:t xml:space="preserve"> </w:t>
      </w:r>
      <w:proofErr w:type="spellStart"/>
      <w:r w:rsidRPr="00813BF5">
        <w:rPr>
          <w:rFonts w:ascii="Times New Roman" w:eastAsia="Calibri" w:hAnsi="Times New Roman" w:cs="Times New Roman"/>
          <w:sz w:val="28"/>
          <w:szCs w:val="28"/>
          <w:lang w:eastAsia="en-US"/>
        </w:rPr>
        <w:t>соуправления</w:t>
      </w:r>
      <w:proofErr w:type="spellEnd"/>
      <w:r w:rsidRPr="00813BF5">
        <w:rPr>
          <w:rFonts w:ascii="Times New Roman" w:eastAsia="Calibri" w:hAnsi="Times New Roman" w:cs="Times New Roman"/>
          <w:sz w:val="28"/>
          <w:szCs w:val="28"/>
          <w:lang w:eastAsia="en-US"/>
        </w:rPr>
        <w:t>.</w:t>
      </w:r>
    </w:p>
    <w:p w:rsidR="00813BF5" w:rsidRPr="00813BF5" w:rsidRDefault="00813BF5" w:rsidP="003F5BFC">
      <w:pPr>
        <w:tabs>
          <w:tab w:val="num" w:pos="284"/>
        </w:tabs>
        <w:ind w:firstLine="568"/>
        <w:jc w:val="both"/>
        <w:rPr>
          <w:rFonts w:ascii="Times New Roman" w:eastAsia="Calibri" w:hAnsi="Times New Roman" w:cs="Times New Roman"/>
          <w:sz w:val="28"/>
          <w:szCs w:val="28"/>
          <w:lang w:eastAsia="en-US"/>
        </w:rPr>
      </w:pPr>
      <w:r w:rsidRPr="00813BF5">
        <w:rPr>
          <w:rFonts w:ascii="Times New Roman" w:eastAsia="Calibri" w:hAnsi="Times New Roman" w:cs="Times New Roman"/>
          <w:sz w:val="28"/>
          <w:szCs w:val="28"/>
          <w:lang w:eastAsia="en-US"/>
        </w:rPr>
        <w:t>Высшим руководящим органом объединения является общее собрание. Постоянно действующим органом – Совет клубов, которым руководит председатель Совета, избираемый общим собранием.</w:t>
      </w:r>
    </w:p>
    <w:p w:rsidR="00813BF5" w:rsidRPr="00813BF5" w:rsidRDefault="00813BF5" w:rsidP="003F5BFC">
      <w:pPr>
        <w:tabs>
          <w:tab w:val="num" w:pos="284"/>
        </w:tabs>
        <w:ind w:firstLine="568"/>
        <w:jc w:val="both"/>
        <w:rPr>
          <w:rFonts w:ascii="Times New Roman" w:eastAsia="Calibri" w:hAnsi="Times New Roman" w:cs="Times New Roman"/>
          <w:sz w:val="28"/>
          <w:szCs w:val="28"/>
          <w:lang w:eastAsia="en-US"/>
        </w:rPr>
      </w:pPr>
      <w:r w:rsidRPr="00813BF5">
        <w:rPr>
          <w:rFonts w:ascii="Times New Roman" w:eastAsia="Calibri" w:hAnsi="Times New Roman" w:cs="Times New Roman"/>
          <w:sz w:val="28"/>
          <w:szCs w:val="28"/>
          <w:lang w:eastAsia="en-US"/>
        </w:rPr>
        <w:t>Работа каждого клуба строится на кружковой и секционной деятельности. Выбор направлений деятельности клуба определяется целевыми ориентирами.</w:t>
      </w:r>
    </w:p>
    <w:p w:rsidR="00813BF5" w:rsidRPr="00813BF5" w:rsidRDefault="00813BF5" w:rsidP="003F5BFC">
      <w:pPr>
        <w:tabs>
          <w:tab w:val="num" w:pos="709"/>
        </w:tabs>
        <w:ind w:firstLine="568"/>
        <w:jc w:val="both"/>
        <w:rPr>
          <w:rFonts w:ascii="Times New Roman" w:eastAsia="Calibri" w:hAnsi="Times New Roman" w:cs="Times New Roman"/>
          <w:sz w:val="28"/>
          <w:szCs w:val="28"/>
          <w:lang w:eastAsia="en-US"/>
        </w:rPr>
      </w:pPr>
      <w:r w:rsidRPr="00813BF5">
        <w:rPr>
          <w:rFonts w:ascii="Times New Roman" w:eastAsia="Calibri" w:hAnsi="Times New Roman" w:cs="Times New Roman"/>
          <w:sz w:val="28"/>
          <w:szCs w:val="28"/>
          <w:lang w:eastAsia="en-US"/>
        </w:rPr>
        <w:t xml:space="preserve">Такая структура позволяет строить работу по гражданско-патриотическому воспитанию дифференцированно, с учетом интересов и возрастных особенностей учащихся, а в силу взаимосвязи секций между собой способствует осуществлению </w:t>
      </w:r>
      <w:proofErr w:type="spellStart"/>
      <w:r w:rsidRPr="00813BF5">
        <w:rPr>
          <w:rFonts w:ascii="Times New Roman" w:eastAsia="Calibri" w:hAnsi="Times New Roman" w:cs="Times New Roman"/>
          <w:sz w:val="28"/>
          <w:szCs w:val="28"/>
          <w:lang w:eastAsia="en-US"/>
        </w:rPr>
        <w:t>содержательно-деятельностного</w:t>
      </w:r>
      <w:proofErr w:type="spellEnd"/>
      <w:r w:rsidRPr="00813BF5">
        <w:rPr>
          <w:rFonts w:ascii="Times New Roman" w:eastAsia="Calibri" w:hAnsi="Times New Roman" w:cs="Times New Roman"/>
          <w:sz w:val="28"/>
          <w:szCs w:val="28"/>
          <w:lang w:eastAsia="en-US"/>
        </w:rPr>
        <w:t xml:space="preserve"> продуктивного подхода в организации воспитательного процесса.</w:t>
      </w:r>
    </w:p>
    <w:p w:rsidR="00813BF5" w:rsidRPr="00813BF5" w:rsidRDefault="00813BF5" w:rsidP="003F5BFC">
      <w:pPr>
        <w:tabs>
          <w:tab w:val="num" w:pos="709"/>
        </w:tabs>
        <w:ind w:firstLine="568"/>
        <w:jc w:val="both"/>
        <w:rPr>
          <w:rFonts w:ascii="Times New Roman" w:eastAsia="Calibri" w:hAnsi="Times New Roman" w:cs="Times New Roman"/>
          <w:sz w:val="28"/>
          <w:szCs w:val="28"/>
          <w:lang w:eastAsia="en-US"/>
        </w:rPr>
      </w:pPr>
      <w:r w:rsidRPr="00813BF5">
        <w:rPr>
          <w:rFonts w:ascii="Times New Roman" w:eastAsia="Calibri" w:hAnsi="Times New Roman" w:cs="Times New Roman"/>
          <w:sz w:val="28"/>
          <w:szCs w:val="28"/>
          <w:lang w:eastAsia="en-US"/>
        </w:rPr>
        <w:t>Неотъемлемой частью гражданско-патриотического воспитания учащихся является организация их поисковой деятельности. Центром поисковой работы  в МБОУ СОШ №4 служит клуб «</w:t>
      </w:r>
      <w:r w:rsidRPr="00813BF5">
        <w:rPr>
          <w:rFonts w:ascii="Times New Roman" w:eastAsia="Calibri" w:hAnsi="Times New Roman" w:cs="Times New Roman"/>
          <w:b/>
          <w:i/>
          <w:sz w:val="28"/>
          <w:szCs w:val="28"/>
          <w:lang w:eastAsia="en-US"/>
        </w:rPr>
        <w:t>Поиск</w:t>
      </w:r>
      <w:r w:rsidRPr="00813BF5">
        <w:rPr>
          <w:rFonts w:ascii="Times New Roman" w:eastAsia="Calibri" w:hAnsi="Times New Roman" w:cs="Times New Roman"/>
          <w:sz w:val="28"/>
          <w:szCs w:val="28"/>
          <w:lang w:eastAsia="en-US"/>
        </w:rPr>
        <w:t>», который объединяет работу 4 секций:</w:t>
      </w:r>
    </w:p>
    <w:p w:rsidR="00813BF5" w:rsidRPr="00813BF5" w:rsidRDefault="00813BF5" w:rsidP="00F974F0">
      <w:pPr>
        <w:numPr>
          <w:ilvl w:val="0"/>
          <w:numId w:val="8"/>
        </w:numPr>
        <w:tabs>
          <w:tab w:val="left" w:pos="426"/>
        </w:tabs>
        <w:ind w:left="0" w:firstLine="568"/>
        <w:contextualSpacing/>
        <w:jc w:val="both"/>
        <w:rPr>
          <w:rFonts w:ascii="Times New Roman" w:hAnsi="Times New Roman" w:cs="Times New Roman"/>
          <w:sz w:val="28"/>
          <w:szCs w:val="28"/>
        </w:rPr>
      </w:pPr>
      <w:r w:rsidRPr="00813BF5">
        <w:rPr>
          <w:rFonts w:ascii="Times New Roman" w:hAnsi="Times New Roman" w:cs="Times New Roman"/>
          <w:b/>
          <w:i/>
          <w:sz w:val="28"/>
          <w:szCs w:val="28"/>
        </w:rPr>
        <w:t>«</w:t>
      </w:r>
      <w:r w:rsidRPr="00813BF5">
        <w:rPr>
          <w:rFonts w:ascii="Times New Roman" w:hAnsi="Times New Roman" w:cs="Times New Roman"/>
          <w:i/>
          <w:sz w:val="28"/>
          <w:szCs w:val="28"/>
        </w:rPr>
        <w:t>Историки и краеведы</w:t>
      </w:r>
      <w:r w:rsidRPr="00813BF5">
        <w:rPr>
          <w:rFonts w:ascii="Times New Roman" w:hAnsi="Times New Roman" w:cs="Times New Roman"/>
          <w:b/>
          <w:i/>
          <w:sz w:val="28"/>
          <w:szCs w:val="28"/>
        </w:rPr>
        <w:t>»</w:t>
      </w:r>
      <w:r w:rsidRPr="00813BF5">
        <w:rPr>
          <w:rFonts w:ascii="Times New Roman" w:hAnsi="Times New Roman" w:cs="Times New Roman"/>
          <w:sz w:val="28"/>
          <w:szCs w:val="28"/>
        </w:rPr>
        <w:t xml:space="preserve"> - организация </w:t>
      </w:r>
      <w:proofErr w:type="spellStart"/>
      <w:r w:rsidRPr="00813BF5">
        <w:rPr>
          <w:rFonts w:ascii="Times New Roman" w:hAnsi="Times New Roman" w:cs="Times New Roman"/>
          <w:sz w:val="28"/>
          <w:szCs w:val="28"/>
        </w:rPr>
        <w:t>туристко-краеведческих</w:t>
      </w:r>
      <w:proofErr w:type="spellEnd"/>
      <w:r w:rsidRPr="00813BF5">
        <w:rPr>
          <w:rFonts w:ascii="Times New Roman" w:hAnsi="Times New Roman" w:cs="Times New Roman"/>
          <w:sz w:val="28"/>
          <w:szCs w:val="28"/>
        </w:rPr>
        <w:t xml:space="preserve"> походов, поиск документальных материалов. </w:t>
      </w:r>
    </w:p>
    <w:p w:rsidR="00813BF5" w:rsidRPr="00813BF5" w:rsidRDefault="00813BF5" w:rsidP="00F974F0">
      <w:pPr>
        <w:numPr>
          <w:ilvl w:val="0"/>
          <w:numId w:val="8"/>
        </w:numPr>
        <w:tabs>
          <w:tab w:val="left" w:pos="426"/>
        </w:tabs>
        <w:ind w:left="0" w:firstLine="568"/>
        <w:contextualSpacing/>
        <w:jc w:val="both"/>
        <w:rPr>
          <w:rFonts w:ascii="Times New Roman" w:hAnsi="Times New Roman" w:cs="Times New Roman"/>
          <w:sz w:val="28"/>
          <w:szCs w:val="28"/>
        </w:rPr>
      </w:pPr>
      <w:r w:rsidRPr="00813BF5">
        <w:rPr>
          <w:rFonts w:ascii="Times New Roman" w:hAnsi="Times New Roman" w:cs="Times New Roman"/>
          <w:b/>
          <w:i/>
          <w:sz w:val="28"/>
          <w:szCs w:val="28"/>
        </w:rPr>
        <w:t>«</w:t>
      </w:r>
      <w:r w:rsidRPr="00813BF5">
        <w:rPr>
          <w:rFonts w:ascii="Times New Roman" w:hAnsi="Times New Roman" w:cs="Times New Roman"/>
          <w:i/>
          <w:sz w:val="28"/>
          <w:szCs w:val="28"/>
        </w:rPr>
        <w:t>Секция переписки</w:t>
      </w:r>
      <w:r w:rsidRPr="00813BF5">
        <w:rPr>
          <w:rFonts w:ascii="Times New Roman" w:hAnsi="Times New Roman" w:cs="Times New Roman"/>
          <w:b/>
          <w:i/>
          <w:sz w:val="28"/>
          <w:szCs w:val="28"/>
        </w:rPr>
        <w:t>»</w:t>
      </w:r>
      <w:r w:rsidRPr="00813BF5">
        <w:rPr>
          <w:rFonts w:ascii="Times New Roman" w:hAnsi="Times New Roman" w:cs="Times New Roman"/>
          <w:sz w:val="28"/>
          <w:szCs w:val="28"/>
        </w:rPr>
        <w:t xml:space="preserve"> - осуществление связи с выпускниками школы, курсантами военных институтов страны, ветеранами Великой Отечественной войны, ветеранами труда.</w:t>
      </w:r>
    </w:p>
    <w:p w:rsidR="00813BF5" w:rsidRPr="00813BF5" w:rsidRDefault="00813BF5" w:rsidP="00F974F0">
      <w:pPr>
        <w:numPr>
          <w:ilvl w:val="0"/>
          <w:numId w:val="8"/>
        </w:numPr>
        <w:tabs>
          <w:tab w:val="left" w:pos="426"/>
        </w:tabs>
        <w:ind w:left="0" w:firstLine="568"/>
        <w:contextualSpacing/>
        <w:jc w:val="both"/>
        <w:rPr>
          <w:rFonts w:ascii="Times New Roman" w:hAnsi="Times New Roman" w:cs="Times New Roman"/>
          <w:sz w:val="28"/>
          <w:szCs w:val="28"/>
        </w:rPr>
      </w:pPr>
      <w:r w:rsidRPr="00813BF5">
        <w:rPr>
          <w:rFonts w:ascii="Times New Roman" w:hAnsi="Times New Roman" w:cs="Times New Roman"/>
          <w:i/>
          <w:sz w:val="28"/>
          <w:szCs w:val="28"/>
        </w:rPr>
        <w:t>«Мой город</w:t>
      </w:r>
      <w:r w:rsidRPr="00813BF5">
        <w:rPr>
          <w:rFonts w:ascii="Times New Roman" w:hAnsi="Times New Roman" w:cs="Times New Roman"/>
          <w:b/>
          <w:i/>
          <w:sz w:val="28"/>
          <w:szCs w:val="28"/>
        </w:rPr>
        <w:t>»</w:t>
      </w:r>
      <w:r w:rsidRPr="00813BF5">
        <w:rPr>
          <w:rFonts w:ascii="Times New Roman" w:hAnsi="Times New Roman" w:cs="Times New Roman"/>
          <w:sz w:val="28"/>
          <w:szCs w:val="28"/>
        </w:rPr>
        <w:t xml:space="preserve"> - изучение  исторических и памятных мест родного города.</w:t>
      </w:r>
    </w:p>
    <w:p w:rsidR="00813BF5" w:rsidRPr="00813BF5" w:rsidRDefault="00813BF5" w:rsidP="00F974F0">
      <w:pPr>
        <w:numPr>
          <w:ilvl w:val="0"/>
          <w:numId w:val="8"/>
        </w:numPr>
        <w:tabs>
          <w:tab w:val="left" w:pos="426"/>
        </w:tabs>
        <w:ind w:left="0" w:firstLine="568"/>
        <w:contextualSpacing/>
        <w:jc w:val="both"/>
        <w:rPr>
          <w:rFonts w:ascii="Times New Roman" w:hAnsi="Times New Roman" w:cs="Times New Roman"/>
          <w:sz w:val="28"/>
          <w:szCs w:val="28"/>
        </w:rPr>
      </w:pPr>
      <w:r w:rsidRPr="00813BF5">
        <w:rPr>
          <w:rFonts w:ascii="Times New Roman" w:hAnsi="Times New Roman" w:cs="Times New Roman"/>
          <w:b/>
          <w:i/>
          <w:sz w:val="28"/>
          <w:szCs w:val="28"/>
        </w:rPr>
        <w:t>«</w:t>
      </w:r>
      <w:r w:rsidRPr="00813BF5">
        <w:rPr>
          <w:rFonts w:ascii="Times New Roman" w:hAnsi="Times New Roman" w:cs="Times New Roman"/>
          <w:i/>
          <w:sz w:val="28"/>
          <w:szCs w:val="28"/>
        </w:rPr>
        <w:t>История школьной жизни</w:t>
      </w:r>
      <w:r w:rsidRPr="00813BF5">
        <w:rPr>
          <w:rFonts w:ascii="Times New Roman" w:hAnsi="Times New Roman" w:cs="Times New Roman"/>
          <w:b/>
          <w:i/>
          <w:sz w:val="28"/>
          <w:szCs w:val="28"/>
        </w:rPr>
        <w:t>»</w:t>
      </w:r>
      <w:r w:rsidRPr="00813BF5">
        <w:rPr>
          <w:rFonts w:ascii="Times New Roman" w:hAnsi="Times New Roman" w:cs="Times New Roman"/>
          <w:sz w:val="28"/>
          <w:szCs w:val="28"/>
        </w:rPr>
        <w:t xml:space="preserve"> - сбор материалов по  истории школы.</w:t>
      </w:r>
    </w:p>
    <w:p w:rsidR="00813BF5" w:rsidRPr="00813BF5" w:rsidRDefault="00813BF5" w:rsidP="003F5BFC">
      <w:pPr>
        <w:tabs>
          <w:tab w:val="num" w:pos="709"/>
        </w:tabs>
        <w:ind w:firstLine="568"/>
        <w:jc w:val="both"/>
        <w:rPr>
          <w:rFonts w:ascii="Times New Roman" w:eastAsia="Calibri" w:hAnsi="Times New Roman" w:cs="Times New Roman"/>
          <w:sz w:val="28"/>
          <w:szCs w:val="28"/>
          <w:lang w:eastAsia="en-US"/>
        </w:rPr>
      </w:pPr>
      <w:r w:rsidRPr="00813BF5">
        <w:rPr>
          <w:rFonts w:ascii="Times New Roman" w:eastAsia="Calibri" w:hAnsi="Times New Roman" w:cs="Times New Roman"/>
          <w:sz w:val="28"/>
          <w:szCs w:val="28"/>
          <w:lang w:eastAsia="en-US"/>
        </w:rPr>
        <w:t xml:space="preserve">Работа секций строится на взаимосвязи всех этапов поиска: подготовительный, собственно поиск, обобщение, систематизация и </w:t>
      </w:r>
      <w:r w:rsidRPr="00813BF5">
        <w:rPr>
          <w:rFonts w:ascii="Times New Roman" w:eastAsia="Calibri" w:hAnsi="Times New Roman" w:cs="Times New Roman"/>
          <w:sz w:val="28"/>
          <w:szCs w:val="28"/>
          <w:lang w:eastAsia="en-US"/>
        </w:rPr>
        <w:lastRenderedPageBreak/>
        <w:t>презентация поисковой работы. Определяет  объект поиска программа по патриотическому воспитанию и система Коллективных Творческих Дел:</w:t>
      </w:r>
    </w:p>
    <w:p w:rsidR="00813BF5" w:rsidRPr="00813BF5" w:rsidRDefault="00813BF5" w:rsidP="00F974F0">
      <w:pPr>
        <w:numPr>
          <w:ilvl w:val="0"/>
          <w:numId w:val="10"/>
        </w:numPr>
        <w:tabs>
          <w:tab w:val="left" w:pos="426"/>
        </w:tabs>
        <w:ind w:left="0" w:firstLine="568"/>
        <w:contextualSpacing/>
        <w:rPr>
          <w:rFonts w:ascii="Times New Roman" w:hAnsi="Times New Roman" w:cs="Times New Roman"/>
          <w:sz w:val="28"/>
          <w:szCs w:val="28"/>
        </w:rPr>
      </w:pPr>
      <w:r w:rsidRPr="00813BF5">
        <w:rPr>
          <w:rFonts w:ascii="Times New Roman" w:hAnsi="Times New Roman" w:cs="Times New Roman"/>
          <w:sz w:val="28"/>
          <w:szCs w:val="28"/>
        </w:rPr>
        <w:t xml:space="preserve">Сюжетно-ролевая игра </w:t>
      </w:r>
      <w:r w:rsidRPr="00813BF5">
        <w:rPr>
          <w:rFonts w:ascii="Times New Roman" w:hAnsi="Times New Roman" w:cs="Times New Roman"/>
          <w:b/>
          <w:i/>
          <w:sz w:val="28"/>
          <w:szCs w:val="28"/>
        </w:rPr>
        <w:t>«</w:t>
      </w:r>
      <w:r w:rsidRPr="00813BF5">
        <w:rPr>
          <w:rFonts w:ascii="Times New Roman" w:hAnsi="Times New Roman" w:cs="Times New Roman"/>
          <w:i/>
          <w:sz w:val="28"/>
          <w:szCs w:val="28"/>
        </w:rPr>
        <w:t>Дети в годы войны</w:t>
      </w:r>
      <w:r w:rsidRPr="00813BF5">
        <w:rPr>
          <w:rFonts w:ascii="Times New Roman" w:hAnsi="Times New Roman" w:cs="Times New Roman"/>
          <w:b/>
          <w:i/>
          <w:sz w:val="28"/>
          <w:szCs w:val="28"/>
        </w:rPr>
        <w:t>»</w:t>
      </w:r>
      <w:r w:rsidRPr="00813BF5">
        <w:rPr>
          <w:rFonts w:ascii="Times New Roman" w:hAnsi="Times New Roman" w:cs="Times New Roman"/>
          <w:sz w:val="28"/>
          <w:szCs w:val="28"/>
        </w:rPr>
        <w:t xml:space="preserve"> (школа </w:t>
      </w:r>
      <w:r w:rsidRPr="00813BF5">
        <w:rPr>
          <w:rFonts w:ascii="Times New Roman" w:hAnsi="Times New Roman" w:cs="Times New Roman"/>
          <w:sz w:val="28"/>
          <w:szCs w:val="28"/>
          <w:lang w:val="en-US"/>
        </w:rPr>
        <w:t>I</w:t>
      </w:r>
      <w:r w:rsidRPr="00813BF5">
        <w:rPr>
          <w:rFonts w:ascii="Times New Roman" w:hAnsi="Times New Roman" w:cs="Times New Roman"/>
          <w:sz w:val="28"/>
          <w:szCs w:val="28"/>
        </w:rPr>
        <w:t xml:space="preserve"> ступени);</w:t>
      </w:r>
    </w:p>
    <w:p w:rsidR="00813BF5" w:rsidRPr="00813BF5" w:rsidRDefault="00813BF5" w:rsidP="00F974F0">
      <w:pPr>
        <w:numPr>
          <w:ilvl w:val="0"/>
          <w:numId w:val="10"/>
        </w:numPr>
        <w:tabs>
          <w:tab w:val="left" w:pos="426"/>
        </w:tabs>
        <w:ind w:left="0" w:firstLine="568"/>
        <w:contextualSpacing/>
        <w:jc w:val="both"/>
        <w:rPr>
          <w:rFonts w:ascii="Times New Roman" w:hAnsi="Times New Roman" w:cs="Times New Roman"/>
          <w:sz w:val="28"/>
          <w:szCs w:val="28"/>
        </w:rPr>
      </w:pPr>
      <w:r w:rsidRPr="00813BF5">
        <w:rPr>
          <w:rFonts w:ascii="Times New Roman" w:hAnsi="Times New Roman" w:cs="Times New Roman"/>
          <w:sz w:val="28"/>
          <w:szCs w:val="28"/>
        </w:rPr>
        <w:t xml:space="preserve">Акция </w:t>
      </w:r>
      <w:r w:rsidRPr="00813BF5">
        <w:rPr>
          <w:rFonts w:ascii="Times New Roman" w:hAnsi="Times New Roman" w:cs="Times New Roman"/>
          <w:b/>
          <w:i/>
          <w:sz w:val="28"/>
          <w:szCs w:val="28"/>
        </w:rPr>
        <w:t>«</w:t>
      </w:r>
      <w:r w:rsidRPr="00813BF5">
        <w:rPr>
          <w:rFonts w:ascii="Times New Roman" w:hAnsi="Times New Roman" w:cs="Times New Roman"/>
          <w:i/>
          <w:sz w:val="28"/>
          <w:szCs w:val="28"/>
        </w:rPr>
        <w:t>Ветераны живут рядом</w:t>
      </w:r>
      <w:r w:rsidRPr="00813BF5">
        <w:rPr>
          <w:rFonts w:ascii="Times New Roman" w:hAnsi="Times New Roman" w:cs="Times New Roman"/>
          <w:b/>
          <w:i/>
          <w:sz w:val="28"/>
          <w:szCs w:val="28"/>
        </w:rPr>
        <w:t>»</w:t>
      </w:r>
      <w:r w:rsidRPr="00813BF5">
        <w:rPr>
          <w:rFonts w:ascii="Times New Roman" w:hAnsi="Times New Roman" w:cs="Times New Roman"/>
          <w:b/>
          <w:sz w:val="28"/>
          <w:szCs w:val="28"/>
        </w:rPr>
        <w:t xml:space="preserve"> </w:t>
      </w:r>
      <w:r w:rsidRPr="00813BF5">
        <w:rPr>
          <w:rFonts w:ascii="Times New Roman" w:hAnsi="Times New Roman" w:cs="Times New Roman"/>
          <w:sz w:val="28"/>
          <w:szCs w:val="28"/>
        </w:rPr>
        <w:t xml:space="preserve">(школа </w:t>
      </w:r>
      <w:r w:rsidRPr="00813BF5">
        <w:rPr>
          <w:rFonts w:ascii="Times New Roman" w:hAnsi="Times New Roman" w:cs="Times New Roman"/>
          <w:sz w:val="28"/>
          <w:szCs w:val="28"/>
          <w:lang w:val="en-US"/>
        </w:rPr>
        <w:t>II</w:t>
      </w:r>
      <w:r w:rsidRPr="00813BF5">
        <w:rPr>
          <w:rFonts w:ascii="Times New Roman" w:hAnsi="Times New Roman" w:cs="Times New Roman"/>
          <w:sz w:val="28"/>
          <w:szCs w:val="28"/>
        </w:rPr>
        <w:t xml:space="preserve"> ступени);</w:t>
      </w:r>
    </w:p>
    <w:p w:rsidR="00813BF5" w:rsidRPr="00813BF5" w:rsidRDefault="00813BF5" w:rsidP="00F974F0">
      <w:pPr>
        <w:numPr>
          <w:ilvl w:val="0"/>
          <w:numId w:val="10"/>
        </w:numPr>
        <w:tabs>
          <w:tab w:val="left" w:pos="426"/>
        </w:tabs>
        <w:ind w:left="0" w:firstLine="568"/>
        <w:contextualSpacing/>
        <w:jc w:val="both"/>
        <w:rPr>
          <w:rFonts w:ascii="Times New Roman" w:hAnsi="Times New Roman" w:cs="Times New Roman"/>
          <w:sz w:val="28"/>
          <w:szCs w:val="28"/>
        </w:rPr>
      </w:pPr>
      <w:r w:rsidRPr="00813BF5">
        <w:rPr>
          <w:rFonts w:ascii="Times New Roman" w:hAnsi="Times New Roman" w:cs="Times New Roman"/>
          <w:sz w:val="28"/>
          <w:szCs w:val="28"/>
        </w:rPr>
        <w:t xml:space="preserve">Проекты </w:t>
      </w:r>
      <w:r w:rsidRPr="00813BF5">
        <w:rPr>
          <w:rFonts w:ascii="Times New Roman" w:hAnsi="Times New Roman" w:cs="Times New Roman"/>
          <w:b/>
          <w:i/>
          <w:sz w:val="28"/>
          <w:szCs w:val="28"/>
        </w:rPr>
        <w:t>«</w:t>
      </w:r>
      <w:r w:rsidRPr="00813BF5">
        <w:rPr>
          <w:rFonts w:ascii="Times New Roman" w:hAnsi="Times New Roman" w:cs="Times New Roman"/>
          <w:i/>
          <w:sz w:val="28"/>
          <w:szCs w:val="28"/>
        </w:rPr>
        <w:t>Я гражданин России</w:t>
      </w:r>
      <w:r w:rsidRPr="00813BF5">
        <w:rPr>
          <w:rFonts w:ascii="Times New Roman" w:hAnsi="Times New Roman" w:cs="Times New Roman"/>
          <w:b/>
          <w:i/>
          <w:sz w:val="28"/>
          <w:szCs w:val="28"/>
        </w:rPr>
        <w:t xml:space="preserve">», </w:t>
      </w:r>
      <w:r w:rsidRPr="00813BF5">
        <w:rPr>
          <w:rFonts w:ascii="Times New Roman" w:hAnsi="Times New Roman" w:cs="Times New Roman"/>
          <w:sz w:val="28"/>
          <w:szCs w:val="28"/>
        </w:rPr>
        <w:t xml:space="preserve"> «</w:t>
      </w:r>
      <w:r w:rsidRPr="00813BF5">
        <w:rPr>
          <w:rFonts w:ascii="Times New Roman" w:hAnsi="Times New Roman" w:cs="Times New Roman"/>
          <w:i/>
          <w:sz w:val="28"/>
          <w:szCs w:val="28"/>
        </w:rPr>
        <w:t>Служить России</w:t>
      </w:r>
      <w:r w:rsidRPr="00813BF5">
        <w:rPr>
          <w:rFonts w:ascii="Times New Roman" w:hAnsi="Times New Roman" w:cs="Times New Roman"/>
          <w:sz w:val="28"/>
          <w:szCs w:val="28"/>
        </w:rPr>
        <w:t xml:space="preserve">» (школа </w:t>
      </w:r>
      <w:r w:rsidRPr="00813BF5">
        <w:rPr>
          <w:rFonts w:ascii="Times New Roman" w:hAnsi="Times New Roman" w:cs="Times New Roman"/>
          <w:sz w:val="28"/>
          <w:szCs w:val="28"/>
          <w:lang w:val="en-US"/>
        </w:rPr>
        <w:t>III</w:t>
      </w:r>
      <w:r w:rsidRPr="00813BF5">
        <w:rPr>
          <w:rFonts w:ascii="Times New Roman" w:hAnsi="Times New Roman" w:cs="Times New Roman"/>
          <w:sz w:val="28"/>
          <w:szCs w:val="28"/>
        </w:rPr>
        <w:t xml:space="preserve"> ступени).</w:t>
      </w:r>
    </w:p>
    <w:p w:rsidR="00813BF5" w:rsidRPr="00813BF5" w:rsidRDefault="00813BF5" w:rsidP="003F5BFC">
      <w:pPr>
        <w:ind w:firstLine="568"/>
        <w:jc w:val="both"/>
        <w:rPr>
          <w:rFonts w:ascii="Times New Roman" w:eastAsia="Calibri" w:hAnsi="Times New Roman" w:cs="Times New Roman"/>
          <w:sz w:val="28"/>
          <w:szCs w:val="28"/>
          <w:lang w:eastAsia="en-US"/>
        </w:rPr>
      </w:pPr>
      <w:r w:rsidRPr="00813BF5">
        <w:rPr>
          <w:rFonts w:ascii="Times New Roman" w:eastAsia="Calibri" w:hAnsi="Times New Roman" w:cs="Times New Roman"/>
          <w:sz w:val="28"/>
          <w:szCs w:val="28"/>
          <w:lang w:eastAsia="en-US"/>
        </w:rPr>
        <w:t>Наиболее эффективными формами поисковой работы являются:</w:t>
      </w:r>
    </w:p>
    <w:p w:rsidR="00813BF5" w:rsidRPr="00813BF5" w:rsidRDefault="00813BF5" w:rsidP="00F974F0">
      <w:pPr>
        <w:numPr>
          <w:ilvl w:val="0"/>
          <w:numId w:val="9"/>
        </w:numPr>
        <w:ind w:left="0" w:hanging="567"/>
        <w:contextualSpacing/>
        <w:rPr>
          <w:rFonts w:ascii="Times New Roman" w:hAnsi="Times New Roman" w:cs="Times New Roman"/>
          <w:sz w:val="28"/>
          <w:szCs w:val="28"/>
        </w:rPr>
      </w:pPr>
      <w:r w:rsidRPr="00813BF5">
        <w:rPr>
          <w:rFonts w:ascii="Times New Roman" w:hAnsi="Times New Roman" w:cs="Times New Roman"/>
          <w:sz w:val="28"/>
          <w:szCs w:val="28"/>
        </w:rPr>
        <w:t>экспедиции;</w:t>
      </w:r>
    </w:p>
    <w:p w:rsidR="00813BF5" w:rsidRPr="00813BF5" w:rsidRDefault="00813BF5" w:rsidP="00F974F0">
      <w:pPr>
        <w:numPr>
          <w:ilvl w:val="0"/>
          <w:numId w:val="9"/>
        </w:numPr>
        <w:ind w:left="0" w:hanging="567"/>
        <w:contextualSpacing/>
        <w:rPr>
          <w:rFonts w:ascii="Times New Roman" w:hAnsi="Times New Roman" w:cs="Times New Roman"/>
          <w:sz w:val="28"/>
          <w:szCs w:val="28"/>
        </w:rPr>
      </w:pPr>
      <w:r w:rsidRPr="00813BF5">
        <w:rPr>
          <w:rFonts w:ascii="Times New Roman" w:hAnsi="Times New Roman" w:cs="Times New Roman"/>
          <w:sz w:val="28"/>
          <w:szCs w:val="28"/>
        </w:rPr>
        <w:t>краеведческие походы;</w:t>
      </w:r>
    </w:p>
    <w:p w:rsidR="00813BF5" w:rsidRPr="00813BF5" w:rsidRDefault="00813BF5" w:rsidP="00F974F0">
      <w:pPr>
        <w:numPr>
          <w:ilvl w:val="0"/>
          <w:numId w:val="9"/>
        </w:numPr>
        <w:ind w:left="0" w:hanging="567"/>
        <w:contextualSpacing/>
        <w:rPr>
          <w:rFonts w:ascii="Times New Roman" w:hAnsi="Times New Roman" w:cs="Times New Roman"/>
          <w:sz w:val="28"/>
          <w:szCs w:val="28"/>
        </w:rPr>
      </w:pPr>
      <w:r w:rsidRPr="00813BF5">
        <w:rPr>
          <w:rFonts w:ascii="Times New Roman" w:hAnsi="Times New Roman" w:cs="Times New Roman"/>
          <w:sz w:val="28"/>
          <w:szCs w:val="28"/>
        </w:rPr>
        <w:t>встречи с интересными людьми;</w:t>
      </w:r>
    </w:p>
    <w:p w:rsidR="00813BF5" w:rsidRPr="00813BF5" w:rsidRDefault="00813BF5" w:rsidP="00F974F0">
      <w:pPr>
        <w:numPr>
          <w:ilvl w:val="0"/>
          <w:numId w:val="9"/>
        </w:numPr>
        <w:ind w:left="0" w:hanging="567"/>
        <w:contextualSpacing/>
        <w:rPr>
          <w:rFonts w:ascii="Times New Roman" w:hAnsi="Times New Roman" w:cs="Times New Roman"/>
          <w:sz w:val="28"/>
          <w:szCs w:val="28"/>
        </w:rPr>
      </w:pPr>
      <w:r w:rsidRPr="00813BF5">
        <w:rPr>
          <w:rFonts w:ascii="Times New Roman" w:hAnsi="Times New Roman" w:cs="Times New Roman"/>
          <w:sz w:val="28"/>
          <w:szCs w:val="28"/>
        </w:rPr>
        <w:t>информационные часы;</w:t>
      </w:r>
    </w:p>
    <w:p w:rsidR="00813BF5" w:rsidRPr="00813BF5" w:rsidRDefault="00813BF5" w:rsidP="00F974F0">
      <w:pPr>
        <w:numPr>
          <w:ilvl w:val="0"/>
          <w:numId w:val="9"/>
        </w:numPr>
        <w:ind w:left="0" w:hanging="567"/>
        <w:contextualSpacing/>
        <w:rPr>
          <w:rFonts w:ascii="Times New Roman" w:hAnsi="Times New Roman" w:cs="Times New Roman"/>
          <w:sz w:val="28"/>
          <w:szCs w:val="28"/>
        </w:rPr>
      </w:pPr>
      <w:r w:rsidRPr="00813BF5">
        <w:rPr>
          <w:rFonts w:ascii="Times New Roman" w:hAnsi="Times New Roman" w:cs="Times New Roman"/>
          <w:sz w:val="28"/>
          <w:szCs w:val="28"/>
        </w:rPr>
        <w:t>круглые столы;</w:t>
      </w:r>
    </w:p>
    <w:p w:rsidR="00813BF5" w:rsidRPr="00813BF5" w:rsidRDefault="00813BF5" w:rsidP="00F974F0">
      <w:pPr>
        <w:numPr>
          <w:ilvl w:val="0"/>
          <w:numId w:val="9"/>
        </w:numPr>
        <w:ind w:left="0" w:hanging="567"/>
        <w:contextualSpacing/>
        <w:rPr>
          <w:rFonts w:ascii="Times New Roman" w:hAnsi="Times New Roman" w:cs="Times New Roman"/>
          <w:sz w:val="28"/>
          <w:szCs w:val="28"/>
        </w:rPr>
      </w:pPr>
      <w:r w:rsidRPr="00813BF5">
        <w:rPr>
          <w:rFonts w:ascii="Times New Roman" w:hAnsi="Times New Roman" w:cs="Times New Roman"/>
          <w:sz w:val="28"/>
          <w:szCs w:val="28"/>
        </w:rPr>
        <w:t>работа  с архивными документами.</w:t>
      </w:r>
    </w:p>
    <w:p w:rsidR="00D36226" w:rsidRPr="00D36226" w:rsidRDefault="00D36226" w:rsidP="003F5BFC">
      <w:pPr>
        <w:ind w:firstLine="851"/>
        <w:jc w:val="both"/>
        <w:rPr>
          <w:rFonts w:ascii="Times New Roman" w:eastAsia="Calibri" w:hAnsi="Times New Roman" w:cs="Times New Roman"/>
          <w:sz w:val="28"/>
          <w:szCs w:val="28"/>
          <w:lang w:eastAsia="en-US"/>
        </w:rPr>
      </w:pPr>
      <w:r w:rsidRPr="00D36226">
        <w:rPr>
          <w:rFonts w:ascii="Times New Roman" w:eastAsia="Calibri" w:hAnsi="Times New Roman" w:cs="Times New Roman"/>
          <w:sz w:val="28"/>
          <w:szCs w:val="28"/>
          <w:lang w:eastAsia="en-US"/>
        </w:rPr>
        <w:t xml:space="preserve">Деятельность  клуба </w:t>
      </w:r>
      <w:r w:rsidRPr="00D36226">
        <w:rPr>
          <w:rFonts w:ascii="Times New Roman" w:eastAsia="Calibri" w:hAnsi="Times New Roman" w:cs="Times New Roman"/>
          <w:b/>
          <w:sz w:val="28"/>
          <w:szCs w:val="28"/>
          <w:lang w:eastAsia="en-US"/>
        </w:rPr>
        <w:t>«Память»</w:t>
      </w:r>
      <w:r w:rsidRPr="00D36226">
        <w:rPr>
          <w:rFonts w:ascii="Times New Roman" w:eastAsia="Calibri" w:hAnsi="Times New Roman" w:cs="Times New Roman"/>
          <w:sz w:val="28"/>
          <w:szCs w:val="28"/>
          <w:lang w:eastAsia="en-US"/>
        </w:rPr>
        <w:t xml:space="preserve"> основана на целенаправленном использовании и совершенствовании традиционных форм патриотического воспитания:</w:t>
      </w:r>
    </w:p>
    <w:p w:rsidR="00D36226" w:rsidRPr="00D36226" w:rsidRDefault="00D36226" w:rsidP="00F974F0">
      <w:pPr>
        <w:numPr>
          <w:ilvl w:val="0"/>
          <w:numId w:val="8"/>
        </w:numPr>
        <w:tabs>
          <w:tab w:val="left" w:pos="567"/>
        </w:tabs>
        <w:ind w:left="0" w:firstLine="568"/>
        <w:contextualSpacing/>
        <w:jc w:val="both"/>
        <w:rPr>
          <w:rFonts w:ascii="Times New Roman" w:hAnsi="Times New Roman" w:cs="Times New Roman"/>
          <w:sz w:val="28"/>
          <w:szCs w:val="28"/>
        </w:rPr>
      </w:pPr>
      <w:r w:rsidRPr="00D36226">
        <w:rPr>
          <w:rFonts w:ascii="Times New Roman" w:hAnsi="Times New Roman" w:cs="Times New Roman"/>
          <w:sz w:val="28"/>
          <w:szCs w:val="28"/>
        </w:rPr>
        <w:t>уроки Мужества;</w:t>
      </w:r>
    </w:p>
    <w:p w:rsidR="00D36226" w:rsidRPr="00D36226" w:rsidRDefault="00D36226" w:rsidP="00F974F0">
      <w:pPr>
        <w:numPr>
          <w:ilvl w:val="0"/>
          <w:numId w:val="8"/>
        </w:numPr>
        <w:tabs>
          <w:tab w:val="left" w:pos="567"/>
        </w:tabs>
        <w:ind w:left="0" w:firstLine="568"/>
        <w:contextualSpacing/>
        <w:jc w:val="both"/>
        <w:rPr>
          <w:rFonts w:ascii="Times New Roman" w:hAnsi="Times New Roman" w:cs="Times New Roman"/>
          <w:sz w:val="28"/>
          <w:szCs w:val="28"/>
        </w:rPr>
      </w:pPr>
      <w:r w:rsidRPr="00D36226">
        <w:rPr>
          <w:rFonts w:ascii="Times New Roman" w:hAnsi="Times New Roman" w:cs="Times New Roman"/>
          <w:sz w:val="28"/>
          <w:szCs w:val="28"/>
        </w:rPr>
        <w:t>встречи с ветеранами Великой Отечественной войны; локальных войн;</w:t>
      </w:r>
    </w:p>
    <w:p w:rsidR="00D36226" w:rsidRPr="00D36226" w:rsidRDefault="00D36226" w:rsidP="00F974F0">
      <w:pPr>
        <w:numPr>
          <w:ilvl w:val="0"/>
          <w:numId w:val="8"/>
        </w:numPr>
        <w:tabs>
          <w:tab w:val="left" w:pos="567"/>
        </w:tabs>
        <w:ind w:left="0" w:firstLine="568"/>
        <w:contextualSpacing/>
        <w:jc w:val="both"/>
        <w:rPr>
          <w:rFonts w:ascii="Times New Roman" w:hAnsi="Times New Roman" w:cs="Times New Roman"/>
          <w:sz w:val="28"/>
          <w:szCs w:val="28"/>
        </w:rPr>
      </w:pPr>
      <w:r w:rsidRPr="00D36226">
        <w:rPr>
          <w:rFonts w:ascii="Times New Roman" w:hAnsi="Times New Roman" w:cs="Times New Roman"/>
          <w:sz w:val="28"/>
          <w:szCs w:val="28"/>
        </w:rPr>
        <w:t>совместные праздники с солдатами срочной службы;</w:t>
      </w:r>
    </w:p>
    <w:p w:rsidR="00D36226" w:rsidRPr="00D36226" w:rsidRDefault="00D36226" w:rsidP="00F974F0">
      <w:pPr>
        <w:numPr>
          <w:ilvl w:val="0"/>
          <w:numId w:val="8"/>
        </w:numPr>
        <w:tabs>
          <w:tab w:val="left" w:pos="567"/>
        </w:tabs>
        <w:ind w:left="0" w:firstLine="568"/>
        <w:contextualSpacing/>
        <w:jc w:val="both"/>
        <w:rPr>
          <w:rFonts w:ascii="Times New Roman" w:hAnsi="Times New Roman" w:cs="Times New Roman"/>
          <w:sz w:val="28"/>
          <w:szCs w:val="28"/>
        </w:rPr>
      </w:pPr>
      <w:r w:rsidRPr="00D36226">
        <w:rPr>
          <w:rFonts w:ascii="Times New Roman" w:hAnsi="Times New Roman" w:cs="Times New Roman"/>
          <w:sz w:val="28"/>
          <w:szCs w:val="28"/>
        </w:rPr>
        <w:t>вахты Памяти у мемориалов города.</w:t>
      </w:r>
    </w:p>
    <w:p w:rsidR="00D36226" w:rsidRPr="00D36226" w:rsidRDefault="00D36226" w:rsidP="003F5BFC">
      <w:pPr>
        <w:ind w:firstLine="851"/>
        <w:jc w:val="both"/>
        <w:rPr>
          <w:rFonts w:ascii="Times New Roman" w:eastAsia="Calibri" w:hAnsi="Times New Roman" w:cs="Times New Roman"/>
          <w:sz w:val="28"/>
          <w:szCs w:val="28"/>
          <w:lang w:eastAsia="en-US"/>
        </w:rPr>
      </w:pPr>
      <w:r w:rsidRPr="00D36226">
        <w:rPr>
          <w:rFonts w:ascii="Times New Roman" w:eastAsia="Calibri" w:hAnsi="Times New Roman" w:cs="Times New Roman"/>
          <w:sz w:val="28"/>
          <w:szCs w:val="28"/>
          <w:lang w:eastAsia="en-US"/>
        </w:rPr>
        <w:t>Система уроков Мужества сформирована с учетом возрастных особенностей учащихся:</w:t>
      </w:r>
    </w:p>
    <w:p w:rsidR="00D36226" w:rsidRPr="00D36226" w:rsidRDefault="00D36226" w:rsidP="00F974F0">
      <w:pPr>
        <w:numPr>
          <w:ilvl w:val="0"/>
          <w:numId w:val="11"/>
        </w:numPr>
        <w:ind w:left="0" w:firstLine="568"/>
        <w:contextualSpacing/>
        <w:jc w:val="both"/>
        <w:rPr>
          <w:rFonts w:ascii="Times New Roman" w:hAnsi="Times New Roman" w:cs="Times New Roman"/>
          <w:sz w:val="28"/>
          <w:szCs w:val="28"/>
        </w:rPr>
      </w:pPr>
      <w:r w:rsidRPr="00D36226">
        <w:rPr>
          <w:rFonts w:ascii="Times New Roman" w:hAnsi="Times New Roman" w:cs="Times New Roman"/>
          <w:i/>
          <w:sz w:val="28"/>
          <w:szCs w:val="28"/>
        </w:rPr>
        <w:t>«Ветераны у нас в гостях»</w:t>
      </w:r>
      <w:r w:rsidRPr="00D36226">
        <w:rPr>
          <w:rFonts w:ascii="Times New Roman" w:hAnsi="Times New Roman" w:cs="Times New Roman"/>
          <w:sz w:val="28"/>
          <w:szCs w:val="28"/>
        </w:rPr>
        <w:t xml:space="preserve"> - школа </w:t>
      </w:r>
      <w:r w:rsidRPr="00D36226">
        <w:rPr>
          <w:rFonts w:ascii="Times New Roman" w:hAnsi="Times New Roman" w:cs="Times New Roman"/>
          <w:sz w:val="28"/>
          <w:szCs w:val="28"/>
          <w:lang w:val="en-US"/>
        </w:rPr>
        <w:t>I</w:t>
      </w:r>
      <w:r w:rsidRPr="00D36226">
        <w:rPr>
          <w:rFonts w:ascii="Times New Roman" w:hAnsi="Times New Roman" w:cs="Times New Roman"/>
          <w:sz w:val="28"/>
          <w:szCs w:val="28"/>
        </w:rPr>
        <w:t xml:space="preserve">  ступени </w:t>
      </w:r>
    </w:p>
    <w:p w:rsidR="00D36226" w:rsidRPr="00D36226" w:rsidRDefault="00D36226" w:rsidP="00F974F0">
      <w:pPr>
        <w:numPr>
          <w:ilvl w:val="0"/>
          <w:numId w:val="11"/>
        </w:numPr>
        <w:ind w:left="0" w:firstLine="568"/>
        <w:contextualSpacing/>
        <w:jc w:val="both"/>
        <w:rPr>
          <w:rFonts w:ascii="Times New Roman" w:hAnsi="Times New Roman" w:cs="Times New Roman"/>
          <w:sz w:val="28"/>
          <w:szCs w:val="28"/>
        </w:rPr>
      </w:pPr>
      <w:r w:rsidRPr="00D36226">
        <w:rPr>
          <w:rFonts w:ascii="Times New Roman" w:hAnsi="Times New Roman" w:cs="Times New Roman"/>
          <w:i/>
          <w:sz w:val="28"/>
          <w:szCs w:val="28"/>
        </w:rPr>
        <w:t>«Летопись поколений»</w:t>
      </w:r>
      <w:r w:rsidRPr="00D36226">
        <w:rPr>
          <w:rFonts w:ascii="Times New Roman" w:hAnsi="Times New Roman" w:cs="Times New Roman"/>
          <w:sz w:val="28"/>
          <w:szCs w:val="28"/>
        </w:rPr>
        <w:t xml:space="preserve">  - школа </w:t>
      </w:r>
      <w:r w:rsidRPr="00D36226">
        <w:rPr>
          <w:rFonts w:ascii="Times New Roman" w:hAnsi="Times New Roman" w:cs="Times New Roman"/>
          <w:sz w:val="28"/>
          <w:szCs w:val="28"/>
          <w:lang w:val="en-US"/>
        </w:rPr>
        <w:t>II</w:t>
      </w:r>
      <w:r w:rsidRPr="00D36226">
        <w:rPr>
          <w:rFonts w:ascii="Times New Roman" w:hAnsi="Times New Roman" w:cs="Times New Roman"/>
          <w:sz w:val="28"/>
          <w:szCs w:val="28"/>
        </w:rPr>
        <w:t xml:space="preserve"> ступени</w:t>
      </w:r>
    </w:p>
    <w:p w:rsidR="00D36226" w:rsidRPr="00D36226" w:rsidRDefault="00D36226" w:rsidP="00F974F0">
      <w:pPr>
        <w:numPr>
          <w:ilvl w:val="0"/>
          <w:numId w:val="11"/>
        </w:numPr>
        <w:ind w:left="0" w:firstLine="568"/>
        <w:contextualSpacing/>
        <w:jc w:val="both"/>
        <w:rPr>
          <w:rFonts w:ascii="Times New Roman" w:hAnsi="Times New Roman" w:cs="Times New Roman"/>
          <w:sz w:val="28"/>
          <w:szCs w:val="28"/>
        </w:rPr>
      </w:pPr>
      <w:r w:rsidRPr="00D36226">
        <w:rPr>
          <w:rFonts w:ascii="Times New Roman" w:hAnsi="Times New Roman" w:cs="Times New Roman"/>
          <w:i/>
          <w:sz w:val="28"/>
          <w:szCs w:val="28"/>
        </w:rPr>
        <w:t>«Гордиться славою предков должны»</w:t>
      </w:r>
      <w:r w:rsidRPr="00D36226">
        <w:rPr>
          <w:rFonts w:ascii="Times New Roman" w:hAnsi="Times New Roman" w:cs="Times New Roman"/>
          <w:sz w:val="28"/>
          <w:szCs w:val="28"/>
        </w:rPr>
        <w:t xml:space="preserve"> -  школа </w:t>
      </w:r>
      <w:r w:rsidRPr="00D36226">
        <w:rPr>
          <w:rFonts w:ascii="Times New Roman" w:hAnsi="Times New Roman" w:cs="Times New Roman"/>
          <w:sz w:val="28"/>
          <w:szCs w:val="28"/>
          <w:lang w:val="en-US"/>
        </w:rPr>
        <w:t>III</w:t>
      </w:r>
      <w:r w:rsidRPr="00D36226">
        <w:rPr>
          <w:rFonts w:ascii="Times New Roman" w:hAnsi="Times New Roman" w:cs="Times New Roman"/>
          <w:sz w:val="28"/>
          <w:szCs w:val="28"/>
        </w:rPr>
        <w:t xml:space="preserve"> ступени </w:t>
      </w:r>
    </w:p>
    <w:p w:rsidR="00D36226" w:rsidRPr="00D36226" w:rsidRDefault="00D36226" w:rsidP="003F5BFC">
      <w:pPr>
        <w:ind w:firstLine="851"/>
        <w:jc w:val="both"/>
        <w:rPr>
          <w:rFonts w:ascii="Times New Roman" w:eastAsia="Calibri" w:hAnsi="Times New Roman" w:cs="Times New Roman"/>
          <w:sz w:val="28"/>
          <w:szCs w:val="28"/>
          <w:lang w:eastAsia="en-US"/>
        </w:rPr>
      </w:pPr>
      <w:r w:rsidRPr="00D36226">
        <w:rPr>
          <w:rFonts w:ascii="Times New Roman" w:eastAsia="Calibri" w:hAnsi="Times New Roman" w:cs="Times New Roman"/>
          <w:sz w:val="28"/>
          <w:szCs w:val="28"/>
          <w:lang w:eastAsia="en-US"/>
        </w:rPr>
        <w:t>Традиционным стало проведение акций:</w:t>
      </w:r>
    </w:p>
    <w:p w:rsidR="00D36226" w:rsidRPr="00D36226" w:rsidRDefault="00D36226" w:rsidP="00F974F0">
      <w:pPr>
        <w:numPr>
          <w:ilvl w:val="0"/>
          <w:numId w:val="11"/>
        </w:numPr>
        <w:ind w:left="0" w:firstLine="568"/>
        <w:contextualSpacing/>
        <w:jc w:val="both"/>
        <w:rPr>
          <w:rFonts w:ascii="Times New Roman" w:hAnsi="Times New Roman" w:cs="Times New Roman"/>
          <w:i/>
          <w:sz w:val="28"/>
          <w:szCs w:val="28"/>
        </w:rPr>
      </w:pPr>
      <w:r w:rsidRPr="00D36226">
        <w:rPr>
          <w:rFonts w:ascii="Times New Roman" w:hAnsi="Times New Roman" w:cs="Times New Roman"/>
          <w:i/>
          <w:sz w:val="28"/>
          <w:szCs w:val="28"/>
        </w:rPr>
        <w:t xml:space="preserve">«Доброе сердце»,  </w:t>
      </w:r>
      <w:proofErr w:type="gramStart"/>
      <w:r w:rsidRPr="00D36226">
        <w:rPr>
          <w:rFonts w:ascii="Times New Roman" w:hAnsi="Times New Roman" w:cs="Times New Roman"/>
          <w:sz w:val="28"/>
          <w:szCs w:val="28"/>
        </w:rPr>
        <w:t>посвященной</w:t>
      </w:r>
      <w:proofErr w:type="gramEnd"/>
      <w:r w:rsidRPr="00D36226">
        <w:rPr>
          <w:rFonts w:ascii="Times New Roman" w:hAnsi="Times New Roman" w:cs="Times New Roman"/>
          <w:sz w:val="28"/>
          <w:szCs w:val="28"/>
        </w:rPr>
        <w:t xml:space="preserve">  Дню пожилого человека</w:t>
      </w:r>
      <w:r w:rsidRPr="00D36226">
        <w:rPr>
          <w:rFonts w:ascii="Times New Roman" w:hAnsi="Times New Roman" w:cs="Times New Roman"/>
          <w:i/>
          <w:sz w:val="28"/>
          <w:szCs w:val="28"/>
        </w:rPr>
        <w:t>;</w:t>
      </w:r>
    </w:p>
    <w:p w:rsidR="00D36226" w:rsidRPr="00D36226" w:rsidRDefault="00D36226" w:rsidP="00F974F0">
      <w:pPr>
        <w:numPr>
          <w:ilvl w:val="0"/>
          <w:numId w:val="11"/>
        </w:numPr>
        <w:ind w:left="0" w:firstLine="568"/>
        <w:contextualSpacing/>
        <w:jc w:val="both"/>
        <w:rPr>
          <w:rFonts w:ascii="Times New Roman" w:hAnsi="Times New Roman" w:cs="Times New Roman"/>
          <w:i/>
          <w:sz w:val="28"/>
          <w:szCs w:val="28"/>
        </w:rPr>
      </w:pPr>
      <w:r w:rsidRPr="00D36226">
        <w:rPr>
          <w:rFonts w:ascii="Times New Roman" w:hAnsi="Times New Roman" w:cs="Times New Roman"/>
          <w:i/>
          <w:sz w:val="28"/>
          <w:szCs w:val="28"/>
        </w:rPr>
        <w:t xml:space="preserve">«Мы с вами, ветераны», </w:t>
      </w:r>
      <w:r w:rsidRPr="00D36226">
        <w:rPr>
          <w:rFonts w:ascii="Times New Roman" w:hAnsi="Times New Roman" w:cs="Times New Roman"/>
          <w:sz w:val="28"/>
          <w:szCs w:val="28"/>
        </w:rPr>
        <w:t>посвященной Дню Победы</w:t>
      </w:r>
      <w:r w:rsidRPr="00D36226">
        <w:rPr>
          <w:rFonts w:ascii="Times New Roman" w:hAnsi="Times New Roman" w:cs="Times New Roman"/>
          <w:i/>
          <w:sz w:val="28"/>
          <w:szCs w:val="28"/>
        </w:rPr>
        <w:t>;</w:t>
      </w:r>
    </w:p>
    <w:p w:rsidR="00D36226" w:rsidRPr="00D36226" w:rsidRDefault="00D36226" w:rsidP="00F974F0">
      <w:pPr>
        <w:numPr>
          <w:ilvl w:val="0"/>
          <w:numId w:val="11"/>
        </w:numPr>
        <w:ind w:left="0" w:firstLine="568"/>
        <w:contextualSpacing/>
        <w:jc w:val="both"/>
        <w:rPr>
          <w:rFonts w:ascii="Times New Roman" w:hAnsi="Times New Roman" w:cs="Times New Roman"/>
          <w:i/>
          <w:sz w:val="28"/>
          <w:szCs w:val="28"/>
        </w:rPr>
      </w:pPr>
      <w:r w:rsidRPr="00D36226">
        <w:rPr>
          <w:rFonts w:ascii="Times New Roman" w:hAnsi="Times New Roman" w:cs="Times New Roman"/>
          <w:i/>
          <w:sz w:val="28"/>
          <w:szCs w:val="28"/>
        </w:rPr>
        <w:t xml:space="preserve">«Подарок солдату», </w:t>
      </w:r>
      <w:proofErr w:type="gramStart"/>
      <w:r w:rsidRPr="00D36226">
        <w:rPr>
          <w:rFonts w:ascii="Times New Roman" w:hAnsi="Times New Roman" w:cs="Times New Roman"/>
          <w:sz w:val="28"/>
          <w:szCs w:val="28"/>
        </w:rPr>
        <w:t>приуроченной</w:t>
      </w:r>
      <w:proofErr w:type="gramEnd"/>
      <w:r w:rsidRPr="00D36226">
        <w:rPr>
          <w:rFonts w:ascii="Times New Roman" w:hAnsi="Times New Roman" w:cs="Times New Roman"/>
          <w:sz w:val="28"/>
          <w:szCs w:val="28"/>
        </w:rPr>
        <w:t xml:space="preserve">  ко  Дню Защитника Отечества</w:t>
      </w:r>
      <w:r w:rsidRPr="00D36226">
        <w:rPr>
          <w:rFonts w:ascii="Times New Roman" w:hAnsi="Times New Roman" w:cs="Times New Roman"/>
          <w:i/>
          <w:sz w:val="28"/>
          <w:szCs w:val="28"/>
        </w:rPr>
        <w:t>.</w:t>
      </w:r>
    </w:p>
    <w:p w:rsidR="00D36226" w:rsidRPr="00D36226" w:rsidRDefault="00D36226" w:rsidP="003F5BFC">
      <w:pPr>
        <w:ind w:firstLine="851"/>
        <w:jc w:val="both"/>
        <w:rPr>
          <w:rFonts w:ascii="Times New Roman" w:eastAsia="Calibri" w:hAnsi="Times New Roman" w:cs="Times New Roman"/>
          <w:sz w:val="28"/>
          <w:szCs w:val="28"/>
          <w:lang w:eastAsia="en-US"/>
        </w:rPr>
      </w:pPr>
      <w:r w:rsidRPr="00D36226">
        <w:rPr>
          <w:rFonts w:ascii="Times New Roman" w:eastAsia="Calibri" w:hAnsi="Times New Roman" w:cs="Times New Roman"/>
          <w:sz w:val="28"/>
          <w:szCs w:val="28"/>
          <w:lang w:eastAsia="en-US"/>
        </w:rPr>
        <w:t>Установлены тесные связи с личным составом тральщика «</w:t>
      </w:r>
      <w:proofErr w:type="spellStart"/>
      <w:r w:rsidRPr="00D36226">
        <w:rPr>
          <w:rFonts w:ascii="Times New Roman" w:eastAsia="Calibri" w:hAnsi="Times New Roman" w:cs="Times New Roman"/>
          <w:sz w:val="28"/>
          <w:szCs w:val="28"/>
          <w:lang w:eastAsia="en-US"/>
        </w:rPr>
        <w:t>Ковровец</w:t>
      </w:r>
      <w:proofErr w:type="spellEnd"/>
      <w:r w:rsidRPr="00D36226">
        <w:rPr>
          <w:rFonts w:ascii="Times New Roman" w:eastAsia="Calibri" w:hAnsi="Times New Roman" w:cs="Times New Roman"/>
          <w:sz w:val="28"/>
          <w:szCs w:val="28"/>
          <w:lang w:eastAsia="en-US"/>
        </w:rPr>
        <w:t xml:space="preserve">»,   организуются встречи учащихся школы с представителями служащих тральщика, которые приезжают в составе делегаций в наш город. </w:t>
      </w:r>
    </w:p>
    <w:p w:rsidR="00D36226" w:rsidRPr="00D36226" w:rsidRDefault="00D36226" w:rsidP="003F5BFC">
      <w:pPr>
        <w:ind w:firstLine="851"/>
        <w:jc w:val="both"/>
        <w:rPr>
          <w:rFonts w:ascii="Times New Roman" w:eastAsia="Calibri" w:hAnsi="Times New Roman" w:cs="Times New Roman"/>
          <w:sz w:val="28"/>
          <w:szCs w:val="28"/>
          <w:lang w:eastAsia="en-US"/>
        </w:rPr>
      </w:pPr>
      <w:r w:rsidRPr="00D36226">
        <w:rPr>
          <w:rFonts w:ascii="Times New Roman" w:eastAsia="Calibri" w:hAnsi="Times New Roman" w:cs="Times New Roman"/>
          <w:sz w:val="28"/>
          <w:szCs w:val="28"/>
          <w:lang w:eastAsia="en-US"/>
        </w:rPr>
        <w:t xml:space="preserve">Ежегодно на базе </w:t>
      </w:r>
      <w:proofErr w:type="spellStart"/>
      <w:r w:rsidRPr="00D36226">
        <w:rPr>
          <w:rFonts w:ascii="Times New Roman" w:eastAsia="Calibri" w:hAnsi="Times New Roman" w:cs="Times New Roman"/>
          <w:sz w:val="28"/>
          <w:szCs w:val="28"/>
          <w:lang w:eastAsia="en-US"/>
        </w:rPr>
        <w:t>Гороховецкого</w:t>
      </w:r>
      <w:proofErr w:type="spellEnd"/>
      <w:r w:rsidRPr="00D36226">
        <w:rPr>
          <w:rFonts w:ascii="Times New Roman" w:eastAsia="Calibri" w:hAnsi="Times New Roman" w:cs="Times New Roman"/>
          <w:sz w:val="28"/>
          <w:szCs w:val="28"/>
          <w:lang w:eastAsia="en-US"/>
        </w:rPr>
        <w:t xml:space="preserve"> учебного центра Московского Военного округа проводится день совместной работы с курсантами «Буду служить как все». Большой интерес вызывают у учащихся часы общения «Курсанты военных институтов  в гостях у кадетов школы».</w:t>
      </w:r>
    </w:p>
    <w:p w:rsidR="00985657" w:rsidRPr="00985657" w:rsidRDefault="00985657" w:rsidP="003F5BFC">
      <w:pPr>
        <w:ind w:firstLine="567"/>
        <w:jc w:val="both"/>
        <w:rPr>
          <w:rFonts w:ascii="Times New Roman" w:eastAsia="Calibri" w:hAnsi="Times New Roman" w:cs="Times New Roman"/>
          <w:sz w:val="28"/>
          <w:szCs w:val="28"/>
          <w:lang w:eastAsia="en-US"/>
        </w:rPr>
      </w:pPr>
      <w:r w:rsidRPr="00985657">
        <w:rPr>
          <w:rFonts w:ascii="Times New Roman" w:eastAsia="Calibri" w:hAnsi="Times New Roman" w:cs="Times New Roman"/>
          <w:sz w:val="28"/>
          <w:szCs w:val="28"/>
          <w:lang w:eastAsia="en-US"/>
        </w:rPr>
        <w:t xml:space="preserve">С целью передачи традиций старшего поколения, нравственного опыта в школе сформирована система мероприятий по взаимодействию с ветеранами нашего микрорайона </w:t>
      </w:r>
      <w:r w:rsidRPr="001961F2">
        <w:rPr>
          <w:rFonts w:ascii="Times New Roman" w:eastAsia="Calibri" w:hAnsi="Times New Roman" w:cs="Times New Roman"/>
          <w:b/>
          <w:sz w:val="28"/>
          <w:szCs w:val="28"/>
          <w:lang w:eastAsia="en-US"/>
        </w:rPr>
        <w:t xml:space="preserve">(приложение </w:t>
      </w:r>
      <w:r w:rsidR="00D44ADE" w:rsidRPr="001961F2">
        <w:rPr>
          <w:rFonts w:ascii="Times New Roman" w:eastAsia="Calibri" w:hAnsi="Times New Roman" w:cs="Times New Roman"/>
          <w:b/>
          <w:sz w:val="28"/>
          <w:szCs w:val="28"/>
          <w:lang w:eastAsia="en-US"/>
        </w:rPr>
        <w:t>4</w:t>
      </w:r>
      <w:r w:rsidRPr="001961F2">
        <w:rPr>
          <w:rFonts w:ascii="Times New Roman" w:eastAsia="Calibri" w:hAnsi="Times New Roman" w:cs="Times New Roman"/>
          <w:b/>
          <w:sz w:val="28"/>
          <w:szCs w:val="28"/>
          <w:lang w:eastAsia="en-US"/>
        </w:rPr>
        <w:t>)</w:t>
      </w:r>
      <w:r w:rsidRPr="00985657">
        <w:rPr>
          <w:rFonts w:ascii="Times New Roman" w:eastAsia="Calibri" w:hAnsi="Times New Roman" w:cs="Times New Roman"/>
          <w:sz w:val="28"/>
          <w:szCs w:val="28"/>
          <w:lang w:eastAsia="en-US"/>
        </w:rPr>
        <w:t xml:space="preserve"> Организация шефства над обелисками, военными мемориалами</w:t>
      </w:r>
      <w:r>
        <w:rPr>
          <w:rFonts w:ascii="Times New Roman" w:eastAsia="Calibri" w:hAnsi="Times New Roman" w:cs="Times New Roman"/>
          <w:sz w:val="28"/>
          <w:szCs w:val="28"/>
          <w:lang w:eastAsia="en-US"/>
        </w:rPr>
        <w:t>,</w:t>
      </w:r>
      <w:r w:rsidRPr="00985657">
        <w:rPr>
          <w:rFonts w:ascii="Times New Roman" w:eastAsia="Calibri" w:hAnsi="Times New Roman" w:cs="Times New Roman"/>
          <w:sz w:val="28"/>
          <w:szCs w:val="28"/>
          <w:lang w:eastAsia="en-US"/>
        </w:rPr>
        <w:t xml:space="preserve"> особенно в настоящее время</w:t>
      </w:r>
      <w:r>
        <w:rPr>
          <w:rFonts w:ascii="Times New Roman" w:eastAsia="Calibri" w:hAnsi="Times New Roman" w:cs="Times New Roman"/>
          <w:sz w:val="28"/>
          <w:szCs w:val="28"/>
          <w:lang w:eastAsia="en-US"/>
        </w:rPr>
        <w:t>,</w:t>
      </w:r>
      <w:r w:rsidRPr="00985657">
        <w:rPr>
          <w:rFonts w:ascii="Times New Roman" w:eastAsia="Calibri" w:hAnsi="Times New Roman" w:cs="Times New Roman"/>
          <w:sz w:val="28"/>
          <w:szCs w:val="28"/>
          <w:lang w:eastAsia="en-US"/>
        </w:rPr>
        <w:t xml:space="preserve"> является актуальной формой патриотического воспитания. Педагогическим коллективом разработан  комплекс мероприятий «Памятники не молчат» </w:t>
      </w:r>
      <w:r w:rsidRPr="009445DE">
        <w:rPr>
          <w:rFonts w:ascii="Times New Roman" w:eastAsia="Calibri" w:hAnsi="Times New Roman" w:cs="Times New Roman"/>
          <w:b/>
          <w:sz w:val="28"/>
          <w:szCs w:val="28"/>
          <w:lang w:eastAsia="en-US"/>
        </w:rPr>
        <w:t>(приложение</w:t>
      </w:r>
      <w:r w:rsidR="00E316E3" w:rsidRPr="009445DE">
        <w:rPr>
          <w:rFonts w:ascii="Times New Roman" w:eastAsia="Calibri" w:hAnsi="Times New Roman" w:cs="Times New Roman"/>
          <w:b/>
          <w:sz w:val="28"/>
          <w:szCs w:val="28"/>
          <w:lang w:eastAsia="en-US"/>
        </w:rPr>
        <w:t xml:space="preserve"> </w:t>
      </w:r>
      <w:r w:rsidR="00D44ADE" w:rsidRPr="009445DE">
        <w:rPr>
          <w:rFonts w:ascii="Times New Roman" w:eastAsia="Calibri" w:hAnsi="Times New Roman" w:cs="Times New Roman"/>
          <w:b/>
          <w:sz w:val="28"/>
          <w:szCs w:val="28"/>
          <w:lang w:eastAsia="en-US"/>
        </w:rPr>
        <w:t>5</w:t>
      </w:r>
      <w:r w:rsidRPr="009445DE">
        <w:rPr>
          <w:rFonts w:ascii="Times New Roman" w:eastAsia="Calibri" w:hAnsi="Times New Roman" w:cs="Times New Roman"/>
          <w:b/>
          <w:sz w:val="28"/>
          <w:szCs w:val="28"/>
          <w:lang w:eastAsia="en-US"/>
        </w:rPr>
        <w:t>),</w:t>
      </w:r>
      <w:r w:rsidRPr="00985657">
        <w:rPr>
          <w:rFonts w:ascii="Times New Roman" w:eastAsia="Calibri" w:hAnsi="Times New Roman" w:cs="Times New Roman"/>
          <w:sz w:val="28"/>
          <w:szCs w:val="28"/>
          <w:lang w:eastAsia="en-US"/>
        </w:rPr>
        <w:t xml:space="preserve"> главный акцент при этом сделан не только на организацию практической деятельности учащихся по уходу за памятниками и территорией вокруг них, но и на формирование готовности к достойному и самоотверженному </w:t>
      </w:r>
      <w:r w:rsidRPr="00985657">
        <w:rPr>
          <w:rFonts w:ascii="Times New Roman" w:eastAsia="Calibri" w:hAnsi="Times New Roman" w:cs="Times New Roman"/>
          <w:sz w:val="28"/>
          <w:szCs w:val="28"/>
          <w:lang w:eastAsia="en-US"/>
        </w:rPr>
        <w:lastRenderedPageBreak/>
        <w:t>служению Отечеству, к выполнению своих обязанностей патриота и гражданина.</w:t>
      </w:r>
    </w:p>
    <w:p w:rsidR="003F5BFC" w:rsidRPr="003F5BFC" w:rsidRDefault="003F5BFC" w:rsidP="003F5BFC">
      <w:pPr>
        <w:tabs>
          <w:tab w:val="left" w:pos="567"/>
        </w:tabs>
        <w:ind w:firstLine="567"/>
        <w:jc w:val="both"/>
        <w:rPr>
          <w:rFonts w:ascii="Times New Roman" w:eastAsia="Calibri" w:hAnsi="Times New Roman" w:cs="Times New Roman"/>
          <w:snapToGrid w:val="0"/>
          <w:color w:val="000000"/>
          <w:w w:val="0"/>
          <w:sz w:val="28"/>
          <w:szCs w:val="28"/>
          <w:u w:color="000000"/>
          <w:bdr w:val="none" w:sz="0" w:space="0" w:color="000000"/>
          <w:shd w:val="clear" w:color="000000" w:fill="000000"/>
          <w:lang w:eastAsia="en-US"/>
        </w:rPr>
      </w:pPr>
      <w:r w:rsidRPr="003F5BFC">
        <w:rPr>
          <w:rFonts w:ascii="Times New Roman" w:eastAsia="Calibri" w:hAnsi="Times New Roman" w:cs="Times New Roman"/>
          <w:sz w:val="28"/>
          <w:szCs w:val="28"/>
          <w:lang w:eastAsia="en-US"/>
        </w:rPr>
        <w:t>Целенаправленной по формированию у учащихся любви к родной земле, родному дому, семье, окружающим людям является деятельность клуба «</w:t>
      </w:r>
      <w:r w:rsidRPr="003F5BFC">
        <w:rPr>
          <w:rFonts w:ascii="Times New Roman" w:eastAsia="Calibri" w:hAnsi="Times New Roman" w:cs="Times New Roman"/>
          <w:b/>
          <w:i/>
          <w:sz w:val="28"/>
          <w:szCs w:val="28"/>
          <w:lang w:eastAsia="en-US"/>
        </w:rPr>
        <w:t>Исток</w:t>
      </w:r>
      <w:r w:rsidRPr="003F5BFC">
        <w:rPr>
          <w:rFonts w:ascii="Times New Roman" w:eastAsia="Calibri" w:hAnsi="Times New Roman" w:cs="Times New Roman"/>
          <w:sz w:val="28"/>
          <w:szCs w:val="28"/>
          <w:lang w:eastAsia="en-US"/>
        </w:rPr>
        <w:t xml:space="preserve">». Система проведения устных журналов на основе произведений литературы и живописи </w:t>
      </w:r>
      <w:proofErr w:type="spellStart"/>
      <w:r w:rsidRPr="003F5BFC">
        <w:rPr>
          <w:rFonts w:ascii="Times New Roman" w:eastAsia="Calibri" w:hAnsi="Times New Roman" w:cs="Times New Roman"/>
          <w:sz w:val="28"/>
          <w:szCs w:val="28"/>
          <w:lang w:eastAsia="en-US"/>
        </w:rPr>
        <w:t>ковровских</w:t>
      </w:r>
      <w:proofErr w:type="spellEnd"/>
      <w:r w:rsidRPr="003F5BFC">
        <w:rPr>
          <w:rFonts w:ascii="Times New Roman" w:eastAsia="Calibri" w:hAnsi="Times New Roman" w:cs="Times New Roman"/>
          <w:sz w:val="28"/>
          <w:szCs w:val="28"/>
          <w:lang w:eastAsia="en-US"/>
        </w:rPr>
        <w:t xml:space="preserve"> авторов формирует у учащихся  гражданские качества, учит любить достояние своей Малой Родины, способствует формированию </w:t>
      </w:r>
      <w:proofErr w:type="spellStart"/>
      <w:r w:rsidRPr="003F5BFC">
        <w:rPr>
          <w:rFonts w:ascii="Times New Roman" w:eastAsia="Calibri" w:hAnsi="Times New Roman" w:cs="Times New Roman"/>
          <w:sz w:val="28"/>
          <w:szCs w:val="28"/>
          <w:lang w:eastAsia="en-US"/>
        </w:rPr>
        <w:t>креативных</w:t>
      </w:r>
      <w:proofErr w:type="spellEnd"/>
      <w:r w:rsidRPr="003F5BFC">
        <w:rPr>
          <w:rFonts w:ascii="Times New Roman" w:eastAsia="Calibri" w:hAnsi="Times New Roman" w:cs="Times New Roman"/>
          <w:sz w:val="28"/>
          <w:szCs w:val="28"/>
          <w:lang w:eastAsia="en-US"/>
        </w:rPr>
        <w:t xml:space="preserve"> способностей школьников.</w:t>
      </w:r>
      <w:r w:rsidRPr="003F5BFC">
        <w:rPr>
          <w:rFonts w:ascii="Times New Roman" w:eastAsia="Calibri" w:hAnsi="Times New Roman" w:cs="Times New Roman"/>
          <w:snapToGrid w:val="0"/>
          <w:color w:val="000000"/>
          <w:w w:val="0"/>
          <w:sz w:val="28"/>
          <w:szCs w:val="28"/>
          <w:u w:color="000000"/>
          <w:bdr w:val="none" w:sz="0" w:space="0" w:color="000000"/>
          <w:shd w:val="clear" w:color="000000" w:fill="000000"/>
          <w:lang w:eastAsia="en-US"/>
        </w:rPr>
        <w:t xml:space="preserve"> </w:t>
      </w:r>
    </w:p>
    <w:p w:rsidR="003F5BFC" w:rsidRPr="003F5BFC" w:rsidRDefault="003F5BFC" w:rsidP="003F5BFC">
      <w:pPr>
        <w:ind w:firstLine="568"/>
        <w:jc w:val="both"/>
        <w:rPr>
          <w:rFonts w:ascii="Times New Roman" w:eastAsia="Calibri" w:hAnsi="Times New Roman" w:cs="Times New Roman"/>
          <w:sz w:val="28"/>
          <w:szCs w:val="28"/>
          <w:lang w:eastAsia="en-US"/>
        </w:rPr>
      </w:pPr>
      <w:r w:rsidRPr="003F5BFC">
        <w:rPr>
          <w:rFonts w:ascii="Times New Roman" w:eastAsia="Calibri" w:hAnsi="Times New Roman" w:cs="Times New Roman"/>
          <w:sz w:val="28"/>
          <w:szCs w:val="28"/>
          <w:lang w:eastAsia="en-US"/>
        </w:rPr>
        <w:t xml:space="preserve">Разнообразная направленность секций клуба </w:t>
      </w:r>
      <w:r w:rsidRPr="003F5BFC">
        <w:rPr>
          <w:rFonts w:ascii="Times New Roman" w:eastAsia="Calibri" w:hAnsi="Times New Roman" w:cs="Times New Roman"/>
          <w:b/>
          <w:sz w:val="28"/>
          <w:szCs w:val="28"/>
          <w:lang w:eastAsia="en-US"/>
        </w:rPr>
        <w:t>«</w:t>
      </w:r>
      <w:r w:rsidRPr="003F5BFC">
        <w:rPr>
          <w:rFonts w:ascii="Times New Roman" w:eastAsia="Calibri" w:hAnsi="Times New Roman" w:cs="Times New Roman"/>
          <w:b/>
          <w:i/>
          <w:sz w:val="28"/>
          <w:szCs w:val="28"/>
          <w:lang w:eastAsia="en-US"/>
        </w:rPr>
        <w:t>Атлант</w:t>
      </w:r>
      <w:r w:rsidRPr="003F5BFC">
        <w:rPr>
          <w:rFonts w:ascii="Times New Roman" w:eastAsia="Calibri" w:hAnsi="Times New Roman" w:cs="Times New Roman"/>
          <w:b/>
          <w:sz w:val="28"/>
          <w:szCs w:val="28"/>
          <w:lang w:eastAsia="en-US"/>
        </w:rPr>
        <w:t>»</w:t>
      </w:r>
      <w:r w:rsidRPr="003F5BFC">
        <w:rPr>
          <w:rFonts w:ascii="Times New Roman" w:eastAsia="Calibri" w:hAnsi="Times New Roman" w:cs="Times New Roman"/>
          <w:sz w:val="28"/>
          <w:szCs w:val="28"/>
          <w:lang w:eastAsia="en-US"/>
        </w:rPr>
        <w:t xml:space="preserve">  </w:t>
      </w:r>
      <w:r w:rsidRPr="003F5BFC">
        <w:rPr>
          <w:rFonts w:ascii="Times New Roman" w:eastAsia="Calibri" w:hAnsi="Times New Roman" w:cs="Times New Roman"/>
          <w:i/>
          <w:sz w:val="28"/>
          <w:szCs w:val="28"/>
          <w:lang w:eastAsia="en-US"/>
        </w:rPr>
        <w:t>(«Меткий стрелок», «Рукопашный бой», «Пожарный», «Спортивное ориентирование», «ЮИД»</w:t>
      </w:r>
      <w:r w:rsidRPr="003F5BFC">
        <w:rPr>
          <w:rFonts w:ascii="Times New Roman" w:eastAsia="Calibri" w:hAnsi="Times New Roman" w:cs="Times New Roman"/>
          <w:sz w:val="28"/>
          <w:szCs w:val="28"/>
          <w:lang w:eastAsia="en-US"/>
        </w:rPr>
        <w:t xml:space="preserve">) способствует вооружению школьников военно-прикладными знаниями и умениями, развивает технический кругозор, интерес к военным специальностям. </w:t>
      </w:r>
    </w:p>
    <w:p w:rsidR="003F5BFC" w:rsidRPr="003F5BFC" w:rsidRDefault="003F5BFC" w:rsidP="003F5BFC">
      <w:pPr>
        <w:tabs>
          <w:tab w:val="left" w:pos="567"/>
        </w:tabs>
        <w:ind w:firstLine="568"/>
        <w:jc w:val="both"/>
        <w:rPr>
          <w:rFonts w:ascii="Times New Roman" w:eastAsia="Calibri" w:hAnsi="Times New Roman" w:cs="Times New Roman"/>
          <w:sz w:val="28"/>
          <w:szCs w:val="28"/>
          <w:lang w:eastAsia="en-US"/>
        </w:rPr>
      </w:pPr>
      <w:r w:rsidRPr="003F5BFC">
        <w:rPr>
          <w:rFonts w:ascii="Times New Roman" w:eastAsia="Calibri" w:hAnsi="Times New Roman" w:cs="Times New Roman"/>
          <w:sz w:val="28"/>
          <w:szCs w:val="28"/>
          <w:lang w:eastAsia="en-US"/>
        </w:rPr>
        <w:t xml:space="preserve">Традиционно в школе проводятся </w:t>
      </w:r>
      <w:r w:rsidRPr="003F5BFC">
        <w:rPr>
          <w:rFonts w:ascii="Times New Roman" w:eastAsia="Calibri" w:hAnsi="Times New Roman" w:cs="Times New Roman"/>
          <w:i/>
          <w:sz w:val="28"/>
          <w:szCs w:val="28"/>
          <w:lang w:eastAsia="en-US"/>
        </w:rPr>
        <w:t>фестиваль «Солдатская песня», цикл спортивных состязаний</w:t>
      </w:r>
      <w:r w:rsidRPr="003F5BFC">
        <w:rPr>
          <w:rFonts w:ascii="Times New Roman" w:eastAsia="Calibri" w:hAnsi="Times New Roman" w:cs="Times New Roman"/>
          <w:sz w:val="28"/>
          <w:szCs w:val="28"/>
          <w:lang w:eastAsia="en-US"/>
        </w:rPr>
        <w:t xml:space="preserve">, </w:t>
      </w:r>
      <w:r w:rsidRPr="003F5BFC">
        <w:rPr>
          <w:rFonts w:ascii="Times New Roman" w:eastAsia="Calibri" w:hAnsi="Times New Roman" w:cs="Times New Roman"/>
          <w:i/>
          <w:sz w:val="28"/>
          <w:szCs w:val="28"/>
          <w:lang w:eastAsia="en-US"/>
        </w:rPr>
        <w:t>смотр строя и песни «Тверже шаг, ребята», смотр кадетских взводов «Чеканим шаг»</w:t>
      </w:r>
      <w:r w:rsidRPr="003F5BFC">
        <w:rPr>
          <w:rFonts w:ascii="Times New Roman" w:eastAsia="Calibri" w:hAnsi="Times New Roman" w:cs="Times New Roman"/>
          <w:sz w:val="28"/>
          <w:szCs w:val="28"/>
          <w:lang w:eastAsia="en-US"/>
        </w:rPr>
        <w:t>.</w:t>
      </w:r>
    </w:p>
    <w:p w:rsidR="003F5BFC" w:rsidRPr="003F5BFC" w:rsidRDefault="003F5BFC" w:rsidP="003F5BFC">
      <w:pPr>
        <w:tabs>
          <w:tab w:val="left" w:pos="567"/>
        </w:tabs>
        <w:ind w:firstLine="568"/>
        <w:jc w:val="both"/>
        <w:rPr>
          <w:rFonts w:ascii="Times New Roman" w:eastAsia="Calibri" w:hAnsi="Times New Roman" w:cs="Times New Roman"/>
          <w:i/>
          <w:sz w:val="28"/>
          <w:szCs w:val="28"/>
          <w:lang w:eastAsia="en-US"/>
        </w:rPr>
      </w:pPr>
      <w:r w:rsidRPr="003F5BFC">
        <w:rPr>
          <w:rFonts w:ascii="Times New Roman" w:eastAsia="Calibri" w:hAnsi="Times New Roman" w:cs="Times New Roman"/>
          <w:sz w:val="28"/>
          <w:szCs w:val="28"/>
          <w:lang w:eastAsia="en-US"/>
        </w:rPr>
        <w:t xml:space="preserve">Значимым событием в жизни школы является проведение праздника </w:t>
      </w:r>
      <w:r w:rsidRPr="003F5BFC">
        <w:rPr>
          <w:rFonts w:ascii="Times New Roman" w:eastAsia="Calibri" w:hAnsi="Times New Roman" w:cs="Times New Roman"/>
          <w:i/>
          <w:sz w:val="28"/>
          <w:szCs w:val="28"/>
          <w:lang w:eastAsia="en-US"/>
        </w:rPr>
        <w:t>«Посвящение в кадеты».</w:t>
      </w:r>
    </w:p>
    <w:p w:rsidR="003F5BFC" w:rsidRPr="003F5BFC" w:rsidRDefault="003F5BFC" w:rsidP="003F5BFC">
      <w:pPr>
        <w:ind w:firstLine="568"/>
        <w:jc w:val="both"/>
        <w:rPr>
          <w:rFonts w:ascii="Times New Roman" w:eastAsia="Calibri" w:hAnsi="Times New Roman" w:cs="Times New Roman"/>
          <w:sz w:val="28"/>
          <w:szCs w:val="28"/>
          <w:lang w:eastAsia="en-US"/>
        </w:rPr>
      </w:pPr>
      <w:r w:rsidRPr="003F5BFC">
        <w:rPr>
          <w:rFonts w:ascii="Times New Roman" w:eastAsia="Calibri" w:hAnsi="Times New Roman" w:cs="Times New Roman"/>
          <w:sz w:val="28"/>
          <w:szCs w:val="28"/>
          <w:lang w:eastAsia="en-US"/>
        </w:rPr>
        <w:t>Неотъемлемой частью  воспитательной работы ОУ является реализация правового просвещения. С целью повышения правовой культуры в школе проводятся:</w:t>
      </w:r>
    </w:p>
    <w:p w:rsidR="003F5BFC" w:rsidRPr="003F5BFC" w:rsidRDefault="003F5BFC" w:rsidP="00F974F0">
      <w:pPr>
        <w:numPr>
          <w:ilvl w:val="0"/>
          <w:numId w:val="12"/>
        </w:numPr>
        <w:jc w:val="both"/>
        <w:rPr>
          <w:rFonts w:ascii="Times New Roman" w:eastAsia="Calibri" w:hAnsi="Times New Roman" w:cs="Times New Roman"/>
          <w:sz w:val="28"/>
          <w:szCs w:val="28"/>
          <w:lang w:eastAsia="en-US"/>
        </w:rPr>
      </w:pPr>
      <w:r w:rsidRPr="003F5BFC">
        <w:rPr>
          <w:rFonts w:ascii="Times New Roman" w:eastAsia="Calibri" w:hAnsi="Times New Roman" w:cs="Times New Roman"/>
          <w:sz w:val="28"/>
          <w:szCs w:val="28"/>
          <w:lang w:eastAsia="en-US"/>
        </w:rPr>
        <w:t>Декада по защите прав детей, посвященная принятию Конвенц</w:t>
      </w:r>
      <w:proofErr w:type="gramStart"/>
      <w:r w:rsidRPr="003F5BFC">
        <w:rPr>
          <w:rFonts w:ascii="Times New Roman" w:eastAsia="Calibri" w:hAnsi="Times New Roman" w:cs="Times New Roman"/>
          <w:sz w:val="28"/>
          <w:szCs w:val="28"/>
          <w:lang w:eastAsia="en-US"/>
        </w:rPr>
        <w:t>ии  ОО</w:t>
      </w:r>
      <w:proofErr w:type="gramEnd"/>
      <w:r w:rsidRPr="003F5BFC">
        <w:rPr>
          <w:rFonts w:ascii="Times New Roman" w:eastAsia="Calibri" w:hAnsi="Times New Roman" w:cs="Times New Roman"/>
          <w:sz w:val="28"/>
          <w:szCs w:val="28"/>
          <w:lang w:eastAsia="en-US"/>
        </w:rPr>
        <w:t>Н «О правах ребенка».</w:t>
      </w:r>
    </w:p>
    <w:p w:rsidR="003F5BFC" w:rsidRPr="003F5BFC" w:rsidRDefault="003F5BFC" w:rsidP="00F974F0">
      <w:pPr>
        <w:numPr>
          <w:ilvl w:val="0"/>
          <w:numId w:val="12"/>
        </w:numPr>
        <w:jc w:val="both"/>
        <w:rPr>
          <w:rFonts w:ascii="Times New Roman" w:eastAsia="Calibri" w:hAnsi="Times New Roman" w:cs="Times New Roman"/>
          <w:sz w:val="28"/>
          <w:szCs w:val="28"/>
          <w:lang w:eastAsia="en-US"/>
        </w:rPr>
      </w:pPr>
      <w:r w:rsidRPr="003F5BFC">
        <w:rPr>
          <w:rFonts w:ascii="Times New Roman" w:eastAsia="Calibri" w:hAnsi="Times New Roman" w:cs="Times New Roman"/>
          <w:sz w:val="28"/>
          <w:szCs w:val="28"/>
          <w:lang w:eastAsia="en-US"/>
        </w:rPr>
        <w:t>Правовое консультирование подростков и родителей: встречи с инспектором ОПДН О.В. Новиковой, сотрудником прокуратуры А.А.Кузнецовой, адвокатом А.К. Суворовым. (1-11 классы)</w:t>
      </w:r>
    </w:p>
    <w:p w:rsidR="003F5BFC" w:rsidRPr="003F5BFC" w:rsidRDefault="003F5BFC" w:rsidP="00F974F0">
      <w:pPr>
        <w:numPr>
          <w:ilvl w:val="0"/>
          <w:numId w:val="12"/>
        </w:numPr>
        <w:jc w:val="both"/>
        <w:rPr>
          <w:rFonts w:ascii="Times New Roman" w:eastAsia="Calibri" w:hAnsi="Times New Roman" w:cs="Times New Roman"/>
          <w:sz w:val="32"/>
          <w:szCs w:val="28"/>
          <w:lang w:eastAsia="en-US"/>
        </w:rPr>
      </w:pPr>
      <w:r w:rsidRPr="003F5BFC">
        <w:rPr>
          <w:rFonts w:ascii="Times New Roman" w:hAnsi="Times New Roman" w:cs="Times New Roman"/>
          <w:sz w:val="28"/>
        </w:rPr>
        <w:t xml:space="preserve">Анкетирование родителей по вопросу профилактики преступлений в отношении несовершеннолетних. </w:t>
      </w:r>
    </w:p>
    <w:p w:rsidR="003F5BFC" w:rsidRPr="003F5BFC" w:rsidRDefault="003F5BFC" w:rsidP="00F974F0">
      <w:pPr>
        <w:numPr>
          <w:ilvl w:val="0"/>
          <w:numId w:val="12"/>
        </w:numPr>
        <w:jc w:val="both"/>
        <w:rPr>
          <w:rFonts w:ascii="Times New Roman" w:eastAsia="Calibri" w:hAnsi="Times New Roman" w:cs="Times New Roman"/>
          <w:sz w:val="28"/>
          <w:szCs w:val="28"/>
          <w:lang w:eastAsia="en-US"/>
        </w:rPr>
      </w:pPr>
      <w:r w:rsidRPr="003F5BFC">
        <w:rPr>
          <w:rFonts w:ascii="Times New Roman" w:eastAsia="Calibri" w:hAnsi="Times New Roman" w:cs="Times New Roman"/>
          <w:sz w:val="28"/>
          <w:szCs w:val="28"/>
          <w:lang w:eastAsia="en-US"/>
        </w:rPr>
        <w:t>Родительские собрания с участием представителей КДН  и ЗП, правоохранительных органов,</w:t>
      </w:r>
    </w:p>
    <w:p w:rsidR="003F5BFC" w:rsidRPr="003F5BFC" w:rsidRDefault="003F5BFC" w:rsidP="00F974F0">
      <w:pPr>
        <w:numPr>
          <w:ilvl w:val="0"/>
          <w:numId w:val="12"/>
        </w:numPr>
        <w:rPr>
          <w:rFonts w:ascii="Times New Roman" w:hAnsi="Times New Roman" w:cs="Times New Roman"/>
          <w:sz w:val="28"/>
        </w:rPr>
      </w:pPr>
      <w:r w:rsidRPr="003F5BFC">
        <w:rPr>
          <w:rFonts w:ascii="Times New Roman" w:hAnsi="Times New Roman" w:cs="Times New Roman"/>
          <w:sz w:val="28"/>
        </w:rPr>
        <w:t>Правовые викторины, конкурсы, олимпиады.(2-11классы)</w:t>
      </w:r>
      <w:r w:rsidRPr="003F5BFC">
        <w:rPr>
          <w:rFonts w:ascii="Times New Roman" w:hAnsi="Times New Roman" w:cs="Times New Roman"/>
        </w:rPr>
        <w:t xml:space="preserve"> </w:t>
      </w:r>
    </w:p>
    <w:p w:rsidR="003F5BFC" w:rsidRPr="003F5BFC" w:rsidRDefault="003F5BFC" w:rsidP="00F974F0">
      <w:pPr>
        <w:numPr>
          <w:ilvl w:val="0"/>
          <w:numId w:val="12"/>
        </w:numPr>
        <w:rPr>
          <w:rFonts w:ascii="Times New Roman" w:hAnsi="Times New Roman" w:cs="Times New Roman"/>
          <w:sz w:val="28"/>
        </w:rPr>
      </w:pPr>
      <w:r w:rsidRPr="003F5BFC">
        <w:rPr>
          <w:rFonts w:ascii="Times New Roman" w:hAnsi="Times New Roman" w:cs="Times New Roman"/>
          <w:sz w:val="28"/>
        </w:rPr>
        <w:t>Уроки, посвященные принятию Конституции РФ. (1-11классы)</w:t>
      </w:r>
    </w:p>
    <w:p w:rsidR="003F5BFC" w:rsidRPr="003F5BFC" w:rsidRDefault="003F5BFC" w:rsidP="00F974F0">
      <w:pPr>
        <w:numPr>
          <w:ilvl w:val="0"/>
          <w:numId w:val="12"/>
        </w:numPr>
        <w:jc w:val="both"/>
        <w:rPr>
          <w:rFonts w:ascii="Times New Roman" w:hAnsi="Times New Roman" w:cs="Times New Roman"/>
          <w:sz w:val="28"/>
        </w:rPr>
      </w:pPr>
      <w:r w:rsidRPr="003F5BFC">
        <w:rPr>
          <w:rFonts w:ascii="Times New Roman" w:hAnsi="Times New Roman" w:cs="Times New Roman"/>
          <w:sz w:val="28"/>
        </w:rPr>
        <w:t>«Выборы по-взрослому» интерактивная игра в ДК им. Ногина. (8-10 классы)</w:t>
      </w:r>
    </w:p>
    <w:p w:rsidR="003F5BFC" w:rsidRPr="003F5BFC" w:rsidRDefault="003F5BFC" w:rsidP="00F974F0">
      <w:pPr>
        <w:numPr>
          <w:ilvl w:val="0"/>
          <w:numId w:val="12"/>
        </w:numPr>
        <w:jc w:val="both"/>
        <w:rPr>
          <w:rFonts w:ascii="Times New Roman" w:eastAsia="Calibri" w:hAnsi="Times New Roman" w:cs="Times New Roman"/>
          <w:sz w:val="32"/>
          <w:szCs w:val="28"/>
          <w:lang w:eastAsia="en-US"/>
        </w:rPr>
      </w:pPr>
      <w:r w:rsidRPr="003F5BFC">
        <w:rPr>
          <w:rFonts w:ascii="Times New Roman" w:hAnsi="Times New Roman" w:cs="Times New Roman"/>
          <w:sz w:val="28"/>
        </w:rPr>
        <w:t>Уроки налоговой грамотности.(11 классы),</w:t>
      </w:r>
    </w:p>
    <w:p w:rsidR="003F5BFC" w:rsidRPr="003F5BFC" w:rsidRDefault="003F5BFC" w:rsidP="00F974F0">
      <w:pPr>
        <w:numPr>
          <w:ilvl w:val="0"/>
          <w:numId w:val="12"/>
        </w:numPr>
        <w:jc w:val="both"/>
        <w:rPr>
          <w:rFonts w:ascii="Times New Roman" w:eastAsia="Calibri" w:hAnsi="Times New Roman" w:cs="Times New Roman"/>
          <w:sz w:val="36"/>
          <w:szCs w:val="28"/>
          <w:lang w:eastAsia="en-US"/>
        </w:rPr>
      </w:pPr>
      <w:r w:rsidRPr="003F5BFC">
        <w:rPr>
          <w:rFonts w:ascii="Times New Roman" w:hAnsi="Times New Roman" w:cs="Times New Roman"/>
          <w:sz w:val="28"/>
        </w:rPr>
        <w:t>Психологические тренинги «Умей сказать «нет», «Риск – благородное дело?», «Как избежать конфликта»,</w:t>
      </w:r>
    </w:p>
    <w:p w:rsidR="003F5BFC" w:rsidRPr="003F5BFC" w:rsidRDefault="003F5BFC" w:rsidP="00F974F0">
      <w:pPr>
        <w:pStyle w:val="a8"/>
        <w:numPr>
          <w:ilvl w:val="0"/>
          <w:numId w:val="12"/>
        </w:numPr>
        <w:jc w:val="both"/>
        <w:rPr>
          <w:rFonts w:ascii="Times New Roman" w:eastAsia="Calibri" w:hAnsi="Times New Roman" w:cs="Times New Roman"/>
          <w:sz w:val="28"/>
          <w:szCs w:val="28"/>
          <w:lang w:eastAsia="en-US"/>
        </w:rPr>
      </w:pPr>
      <w:r w:rsidRPr="003F5BFC">
        <w:rPr>
          <w:rFonts w:ascii="Times New Roman" w:eastAsia="Calibri" w:hAnsi="Times New Roman" w:cs="Times New Roman"/>
          <w:sz w:val="28"/>
          <w:szCs w:val="28"/>
          <w:lang w:eastAsia="en-US"/>
        </w:rPr>
        <w:t xml:space="preserve">С целью повышения доступности правовой информации  </w:t>
      </w:r>
    </w:p>
    <w:p w:rsidR="003F5BFC" w:rsidRPr="003F5BFC" w:rsidRDefault="003F5BFC" w:rsidP="00F974F0">
      <w:pPr>
        <w:pStyle w:val="a8"/>
        <w:numPr>
          <w:ilvl w:val="0"/>
          <w:numId w:val="12"/>
        </w:numPr>
        <w:jc w:val="both"/>
        <w:rPr>
          <w:rFonts w:ascii="Times New Roman" w:eastAsia="Calibri" w:hAnsi="Times New Roman" w:cs="Times New Roman"/>
          <w:sz w:val="28"/>
          <w:szCs w:val="28"/>
        </w:rPr>
      </w:pPr>
      <w:r w:rsidRPr="003F5BFC">
        <w:rPr>
          <w:rFonts w:ascii="Times New Roman" w:eastAsia="Calibri" w:hAnsi="Times New Roman" w:cs="Times New Roman"/>
          <w:sz w:val="28"/>
          <w:szCs w:val="28"/>
        </w:rPr>
        <w:t>в школьной библиотеке организуются регулярные выставки литера</w:t>
      </w:r>
      <w:r w:rsidRPr="003F5BFC">
        <w:rPr>
          <w:rFonts w:ascii="Times New Roman" w:eastAsia="Calibri" w:hAnsi="Times New Roman" w:cs="Times New Roman"/>
          <w:sz w:val="28"/>
          <w:szCs w:val="28"/>
        </w:rPr>
        <w:softHyphen/>
        <w:t>туры и периодических изда</w:t>
      </w:r>
      <w:r w:rsidRPr="003F5BFC">
        <w:rPr>
          <w:rFonts w:ascii="Times New Roman" w:eastAsia="Calibri" w:hAnsi="Times New Roman" w:cs="Times New Roman"/>
          <w:sz w:val="28"/>
          <w:szCs w:val="28"/>
        </w:rPr>
        <w:softHyphen/>
        <w:t>ний по формированию право</w:t>
      </w:r>
      <w:r w:rsidRPr="003F5BFC">
        <w:rPr>
          <w:rFonts w:ascii="Times New Roman" w:eastAsia="Calibri" w:hAnsi="Times New Roman" w:cs="Times New Roman"/>
          <w:sz w:val="28"/>
          <w:szCs w:val="28"/>
        </w:rPr>
        <w:softHyphen/>
        <w:t>вой и политической культуры населения (для учителей, учеников, родителей),</w:t>
      </w:r>
    </w:p>
    <w:p w:rsidR="003F5BFC" w:rsidRDefault="003F5BFC" w:rsidP="00F974F0">
      <w:pPr>
        <w:pStyle w:val="a8"/>
        <w:numPr>
          <w:ilvl w:val="0"/>
          <w:numId w:val="12"/>
        </w:numPr>
        <w:jc w:val="both"/>
        <w:rPr>
          <w:rFonts w:ascii="Times New Roman" w:eastAsia="Calibri" w:hAnsi="Times New Roman" w:cs="Times New Roman"/>
          <w:sz w:val="28"/>
          <w:szCs w:val="28"/>
        </w:rPr>
      </w:pPr>
      <w:r w:rsidRPr="003F5BFC">
        <w:rPr>
          <w:rFonts w:ascii="Times New Roman" w:eastAsia="Calibri" w:hAnsi="Times New Roman" w:cs="Times New Roman"/>
          <w:sz w:val="28"/>
          <w:szCs w:val="28"/>
        </w:rPr>
        <w:t>на сайте школы размещены права учащихся и способы действия в различных ситуациях</w:t>
      </w:r>
    </w:p>
    <w:p w:rsidR="00D5026A" w:rsidRPr="00D5026A" w:rsidRDefault="00D5026A" w:rsidP="00D112ED">
      <w:pPr>
        <w:pStyle w:val="ad"/>
        <w:ind w:firstLine="708"/>
        <w:jc w:val="both"/>
        <w:rPr>
          <w:rFonts w:ascii="Times New Roman" w:hAnsi="Times New Roman"/>
          <w:sz w:val="28"/>
          <w:szCs w:val="28"/>
          <w:lang w:val="ru-RU"/>
        </w:rPr>
      </w:pPr>
      <w:r w:rsidRPr="00D5026A">
        <w:rPr>
          <w:rFonts w:ascii="Times New Roman" w:hAnsi="Times New Roman"/>
          <w:sz w:val="28"/>
          <w:szCs w:val="28"/>
          <w:lang w:val="ru-RU"/>
        </w:rPr>
        <w:lastRenderedPageBreak/>
        <w:t xml:space="preserve"> </w:t>
      </w:r>
      <w:r>
        <w:rPr>
          <w:rFonts w:ascii="Times New Roman" w:hAnsi="Times New Roman"/>
          <w:sz w:val="28"/>
          <w:szCs w:val="28"/>
          <w:lang w:val="ru-RU"/>
        </w:rPr>
        <w:t xml:space="preserve">За  последние три года </w:t>
      </w:r>
      <w:r w:rsidRPr="00D5026A">
        <w:rPr>
          <w:rFonts w:ascii="Times New Roman" w:hAnsi="Times New Roman"/>
          <w:sz w:val="28"/>
          <w:szCs w:val="28"/>
          <w:lang w:val="ru-RU"/>
        </w:rPr>
        <w:t xml:space="preserve"> 74% обучающихся школы были привлечены к участию в </w:t>
      </w:r>
      <w:r w:rsidRPr="00D112ED">
        <w:rPr>
          <w:rFonts w:ascii="Times New Roman" w:hAnsi="Times New Roman"/>
          <w:b/>
          <w:sz w:val="28"/>
          <w:szCs w:val="28"/>
          <w:lang w:val="ru-RU"/>
        </w:rPr>
        <w:t>школьных, муниципальных, региональных и Всероссийских социальных проектах</w:t>
      </w:r>
      <w:r w:rsidRPr="00D5026A">
        <w:rPr>
          <w:rFonts w:ascii="Times New Roman" w:hAnsi="Times New Roman"/>
          <w:sz w:val="28"/>
          <w:szCs w:val="28"/>
          <w:lang w:val="ru-RU"/>
        </w:rPr>
        <w:t>, в ходе которых получали квалифицированную организационную, консультативную и экспертную помощь от педагогов</w:t>
      </w:r>
      <w:r w:rsidR="00D112ED">
        <w:rPr>
          <w:rFonts w:ascii="Times New Roman" w:hAnsi="Times New Roman"/>
          <w:sz w:val="28"/>
          <w:szCs w:val="28"/>
          <w:lang w:val="ru-RU"/>
        </w:rPr>
        <w:t>.</w:t>
      </w:r>
      <w:r w:rsidRPr="00D5026A">
        <w:rPr>
          <w:rFonts w:ascii="Times New Roman" w:hAnsi="Times New Roman"/>
          <w:sz w:val="28"/>
          <w:szCs w:val="28"/>
          <w:lang w:val="ru-RU"/>
        </w:rPr>
        <w:t xml:space="preserve"> </w:t>
      </w:r>
    </w:p>
    <w:p w:rsidR="00D112ED" w:rsidRPr="00D112ED" w:rsidRDefault="00D112ED" w:rsidP="00D112ED">
      <w:pPr>
        <w:pStyle w:val="ad"/>
        <w:ind w:firstLine="567"/>
        <w:jc w:val="both"/>
        <w:rPr>
          <w:rFonts w:ascii="Times New Roman" w:hAnsi="Times New Roman"/>
          <w:sz w:val="28"/>
          <w:szCs w:val="28"/>
          <w:lang w:val="ru-RU"/>
        </w:rPr>
      </w:pPr>
      <w:r w:rsidRPr="00D112ED">
        <w:rPr>
          <w:rFonts w:ascii="Times New Roman" w:hAnsi="Times New Roman"/>
          <w:sz w:val="28"/>
          <w:szCs w:val="28"/>
          <w:lang w:val="ru-RU"/>
        </w:rPr>
        <w:t xml:space="preserve">Участие в социальных проектах: «Служить России», «Наш школьный двор», «Я – гражданин России»,  «Будущее </w:t>
      </w:r>
      <w:proofErr w:type="gramStart"/>
      <w:r w:rsidRPr="00D112ED">
        <w:rPr>
          <w:rFonts w:ascii="Times New Roman" w:hAnsi="Times New Roman"/>
          <w:sz w:val="28"/>
          <w:szCs w:val="28"/>
          <w:lang w:val="ru-RU"/>
        </w:rPr>
        <w:t>-э</w:t>
      </w:r>
      <w:proofErr w:type="gramEnd"/>
      <w:r w:rsidRPr="00D112ED">
        <w:rPr>
          <w:rFonts w:ascii="Times New Roman" w:hAnsi="Times New Roman"/>
          <w:sz w:val="28"/>
          <w:szCs w:val="28"/>
          <w:lang w:val="ru-RU"/>
        </w:rPr>
        <w:t xml:space="preserve">то мы», </w:t>
      </w:r>
      <w:r w:rsidRPr="00D112ED">
        <w:rPr>
          <w:rFonts w:ascii="Times New Roman" w:hAnsi="Times New Roman"/>
          <w:bCs/>
          <w:iCs/>
          <w:sz w:val="28"/>
          <w:szCs w:val="28"/>
          <w:lang w:val="ru-RU"/>
        </w:rPr>
        <w:t>«Школа – правовое пространство»,</w:t>
      </w:r>
      <w:r w:rsidRPr="00D112ED">
        <w:rPr>
          <w:rFonts w:ascii="Times New Roman" w:hAnsi="Times New Roman"/>
          <w:sz w:val="28"/>
          <w:szCs w:val="28"/>
          <w:lang w:val="ru-RU" w:eastAsia="ru-RU"/>
        </w:rPr>
        <w:t xml:space="preserve"> «Защитники Отечества в истории моей школы» </w:t>
      </w:r>
      <w:r w:rsidRPr="00D112ED">
        <w:rPr>
          <w:rFonts w:ascii="Times New Roman" w:hAnsi="Times New Roman"/>
          <w:sz w:val="28"/>
          <w:szCs w:val="28"/>
          <w:lang w:val="ru-RU"/>
        </w:rPr>
        <w:br/>
        <w:t xml:space="preserve">способствовали приобретению  </w:t>
      </w:r>
      <w:r w:rsidRPr="0088489A">
        <w:rPr>
          <w:rFonts w:ascii="Times New Roman" w:hAnsi="Times New Roman"/>
          <w:sz w:val="28"/>
          <w:szCs w:val="28"/>
          <w:lang w:val="ru-RU"/>
        </w:rPr>
        <w:t xml:space="preserve">навыков организации внутреннего плана действий и рефлексии, готовности к генерированию новых идей и принятию нетрадиционных решений,  позитивной самореализации и созидательного отношения к окружающему миру. </w:t>
      </w:r>
      <w:r w:rsidRPr="00D112ED">
        <w:rPr>
          <w:rFonts w:ascii="Times New Roman" w:hAnsi="Times New Roman"/>
          <w:sz w:val="28"/>
          <w:szCs w:val="28"/>
          <w:lang w:val="ru-RU"/>
        </w:rPr>
        <w:t>Произошло дальне</w:t>
      </w:r>
      <w:r>
        <w:rPr>
          <w:rFonts w:ascii="Times New Roman" w:hAnsi="Times New Roman"/>
          <w:sz w:val="28"/>
          <w:szCs w:val="28"/>
          <w:lang w:val="ru-RU"/>
        </w:rPr>
        <w:t>йшее развитие личностных каче</w:t>
      </w:r>
      <w:proofErr w:type="gramStart"/>
      <w:r>
        <w:rPr>
          <w:rFonts w:ascii="Times New Roman" w:hAnsi="Times New Roman"/>
          <w:sz w:val="28"/>
          <w:szCs w:val="28"/>
          <w:lang w:val="ru-RU"/>
        </w:rPr>
        <w:t xml:space="preserve">ств </w:t>
      </w:r>
      <w:r w:rsidRPr="00D112ED">
        <w:rPr>
          <w:rFonts w:ascii="Times New Roman" w:hAnsi="Times New Roman"/>
          <w:sz w:val="28"/>
          <w:szCs w:val="28"/>
          <w:lang w:val="ru-RU"/>
        </w:rPr>
        <w:t>шк</w:t>
      </w:r>
      <w:proofErr w:type="gramEnd"/>
      <w:r w:rsidRPr="00D112ED">
        <w:rPr>
          <w:rFonts w:ascii="Times New Roman" w:hAnsi="Times New Roman"/>
          <w:sz w:val="28"/>
          <w:szCs w:val="28"/>
          <w:lang w:val="ru-RU"/>
        </w:rPr>
        <w:t>ольников, вовлеченных в проект</w:t>
      </w:r>
      <w:r>
        <w:rPr>
          <w:rFonts w:ascii="Times New Roman" w:hAnsi="Times New Roman"/>
          <w:sz w:val="28"/>
          <w:szCs w:val="28"/>
          <w:lang w:val="ru-RU"/>
        </w:rPr>
        <w:t>ы</w:t>
      </w:r>
      <w:r w:rsidRPr="00D112ED">
        <w:rPr>
          <w:rFonts w:ascii="Times New Roman" w:hAnsi="Times New Roman"/>
          <w:sz w:val="28"/>
          <w:szCs w:val="28"/>
          <w:lang w:val="ru-RU"/>
        </w:rPr>
        <w:t>, таких как целеустремленность, ответственность, самостоятельность, инициативность, трудолюбие и смелость; формирование социально активной жизненной позиции учащихся.</w:t>
      </w:r>
    </w:p>
    <w:p w:rsidR="00D112ED" w:rsidRPr="00D5026A" w:rsidRDefault="00D112ED" w:rsidP="00D112ED">
      <w:pPr>
        <w:pStyle w:val="ad"/>
        <w:ind w:firstLine="567"/>
        <w:rPr>
          <w:rFonts w:ascii="Times New Roman" w:hAnsi="Times New Roman"/>
          <w:sz w:val="28"/>
          <w:szCs w:val="28"/>
          <w:lang w:val="ru-RU"/>
        </w:rPr>
      </w:pPr>
      <w:r w:rsidRPr="00D5026A">
        <w:rPr>
          <w:rFonts w:ascii="Times New Roman" w:hAnsi="Times New Roman"/>
          <w:sz w:val="28"/>
          <w:szCs w:val="28"/>
          <w:lang w:val="ru-RU"/>
        </w:rPr>
        <w:t>Учащиеся школы успешно представляли научно-исследовательские проекты на муниципальном, региональном и всероссийском уровнях.</w:t>
      </w:r>
    </w:p>
    <w:p w:rsidR="007F1F10" w:rsidRPr="009653D7" w:rsidRDefault="009653D7" w:rsidP="009653D7">
      <w:pPr>
        <w:spacing w:before="100" w:beforeAutospacing="1"/>
        <w:rPr>
          <w:rFonts w:ascii="Times New Roman" w:eastAsia="Times New Roman" w:hAnsi="Times New Roman" w:cs="Times New Roman"/>
          <w:b/>
          <w:color w:val="000000"/>
          <w:sz w:val="28"/>
          <w:szCs w:val="28"/>
          <w:u w:val="single"/>
        </w:rPr>
      </w:pPr>
      <w:r>
        <w:rPr>
          <w:rFonts w:ascii="Times New Roman" w:eastAsia="Times New Roman" w:hAnsi="Times New Roman" w:cs="Times New Roman"/>
          <w:b/>
          <w:color w:val="000000"/>
          <w:sz w:val="28"/>
          <w:szCs w:val="28"/>
          <w:u w:val="single"/>
        </w:rPr>
        <w:t>4)</w:t>
      </w:r>
      <w:r w:rsidR="0027716F">
        <w:rPr>
          <w:rFonts w:ascii="Times New Roman" w:eastAsia="Times New Roman" w:hAnsi="Times New Roman" w:cs="Times New Roman"/>
          <w:b/>
          <w:color w:val="000000"/>
          <w:sz w:val="28"/>
          <w:szCs w:val="28"/>
          <w:u w:val="single"/>
        </w:rPr>
        <w:t xml:space="preserve"> </w:t>
      </w:r>
      <w:r>
        <w:rPr>
          <w:rFonts w:ascii="Times New Roman" w:eastAsia="Times New Roman" w:hAnsi="Times New Roman" w:cs="Times New Roman"/>
          <w:b/>
          <w:color w:val="000000"/>
          <w:sz w:val="28"/>
          <w:szCs w:val="28"/>
          <w:u w:val="single"/>
        </w:rPr>
        <w:t>С</w:t>
      </w:r>
      <w:r w:rsidR="007F1F10" w:rsidRPr="009653D7">
        <w:rPr>
          <w:rFonts w:ascii="Times New Roman" w:eastAsia="Times New Roman" w:hAnsi="Times New Roman" w:cs="Times New Roman"/>
          <w:b/>
          <w:color w:val="000000"/>
          <w:sz w:val="28"/>
          <w:szCs w:val="28"/>
          <w:u w:val="single"/>
        </w:rPr>
        <w:t>оздание  системы государственно- общественного управления школой</w:t>
      </w:r>
    </w:p>
    <w:p w:rsidR="003F5BFC" w:rsidRPr="003F5BFC" w:rsidRDefault="003F5BFC" w:rsidP="002927A5">
      <w:pPr>
        <w:spacing w:before="100" w:beforeAutospacing="1"/>
        <w:ind w:firstLine="567"/>
        <w:jc w:val="both"/>
        <w:rPr>
          <w:rFonts w:ascii="Times New Roman" w:hAnsi="Times New Roman" w:cs="Times New Roman"/>
          <w:sz w:val="28"/>
          <w:szCs w:val="28"/>
          <w:lang w:eastAsia="en-US" w:bidi="en-US"/>
        </w:rPr>
      </w:pPr>
      <w:r w:rsidRPr="003F5BFC">
        <w:rPr>
          <w:rFonts w:ascii="Times New Roman" w:hAnsi="Times New Roman" w:cs="Times New Roman"/>
          <w:sz w:val="28"/>
          <w:szCs w:val="28"/>
          <w:lang w:eastAsia="en-US" w:bidi="en-US"/>
        </w:rPr>
        <w:t xml:space="preserve">Разработанная модель государственно-общественного управления МБОУ СОШ №4 </w:t>
      </w:r>
      <w:r w:rsidR="00A00236">
        <w:rPr>
          <w:rFonts w:ascii="Times New Roman" w:hAnsi="Times New Roman" w:cs="Times New Roman"/>
          <w:sz w:val="28"/>
          <w:szCs w:val="28"/>
          <w:lang w:eastAsia="en-US" w:bidi="en-US"/>
        </w:rPr>
        <w:t xml:space="preserve"> </w:t>
      </w:r>
      <w:r w:rsidR="00A00236" w:rsidRPr="001961F2">
        <w:rPr>
          <w:rFonts w:ascii="Times New Roman" w:hAnsi="Times New Roman" w:cs="Times New Roman"/>
          <w:b/>
          <w:sz w:val="28"/>
          <w:szCs w:val="28"/>
          <w:lang w:eastAsia="en-US" w:bidi="en-US"/>
        </w:rPr>
        <w:t xml:space="preserve">(приложение </w:t>
      </w:r>
      <w:r w:rsidR="005D4ABD">
        <w:rPr>
          <w:rFonts w:ascii="Times New Roman" w:hAnsi="Times New Roman" w:cs="Times New Roman"/>
          <w:b/>
          <w:sz w:val="28"/>
          <w:szCs w:val="28"/>
          <w:lang w:eastAsia="en-US" w:bidi="en-US"/>
        </w:rPr>
        <w:t>7</w:t>
      </w:r>
      <w:r w:rsidR="00A00236" w:rsidRPr="001961F2">
        <w:rPr>
          <w:rFonts w:ascii="Times New Roman" w:hAnsi="Times New Roman" w:cs="Times New Roman"/>
          <w:b/>
          <w:sz w:val="28"/>
          <w:szCs w:val="28"/>
          <w:lang w:eastAsia="en-US" w:bidi="en-US"/>
        </w:rPr>
        <w:t>)</w:t>
      </w:r>
      <w:r w:rsidR="00A00236">
        <w:rPr>
          <w:rFonts w:ascii="Times New Roman" w:hAnsi="Times New Roman" w:cs="Times New Roman"/>
          <w:sz w:val="28"/>
          <w:szCs w:val="28"/>
          <w:lang w:eastAsia="en-US" w:bidi="en-US"/>
        </w:rPr>
        <w:t xml:space="preserve"> </w:t>
      </w:r>
      <w:r w:rsidRPr="003F5BFC">
        <w:rPr>
          <w:rFonts w:ascii="Times New Roman" w:hAnsi="Times New Roman" w:cs="Times New Roman"/>
          <w:sz w:val="28"/>
          <w:szCs w:val="28"/>
          <w:lang w:eastAsia="en-US" w:bidi="en-US"/>
        </w:rPr>
        <w:t>представляет собой систему взаимодействия, основанную на добровольном принятии участниками образовательного процесса определенных обязательств в управлении образованием.</w:t>
      </w:r>
      <w:r w:rsidRPr="003F5BFC">
        <w:rPr>
          <w:rFonts w:ascii="Times New Roman" w:hAnsi="Times New Roman" w:cs="Times New Roman"/>
          <w:sz w:val="28"/>
          <w:szCs w:val="28"/>
          <w:lang w:eastAsia="en-US" w:bidi="en-US"/>
        </w:rPr>
        <w:br/>
      </w:r>
      <w:r w:rsidR="002927A5">
        <w:rPr>
          <w:rFonts w:ascii="Times New Roman" w:hAnsi="Times New Roman" w:cs="Times New Roman"/>
          <w:sz w:val="28"/>
          <w:szCs w:val="28"/>
          <w:lang w:eastAsia="en-US" w:bidi="en-US"/>
        </w:rPr>
        <w:t xml:space="preserve">         </w:t>
      </w:r>
      <w:r w:rsidR="00AA4ECA">
        <w:rPr>
          <w:rFonts w:ascii="Times New Roman" w:hAnsi="Times New Roman" w:cs="Times New Roman"/>
          <w:sz w:val="28"/>
          <w:szCs w:val="28"/>
          <w:lang w:eastAsia="en-US" w:bidi="en-US"/>
        </w:rPr>
        <w:t>Г</w:t>
      </w:r>
      <w:r w:rsidRPr="003F5BFC">
        <w:rPr>
          <w:rFonts w:ascii="Times New Roman" w:hAnsi="Times New Roman" w:cs="Times New Roman"/>
          <w:sz w:val="28"/>
          <w:szCs w:val="28"/>
          <w:lang w:eastAsia="en-US" w:bidi="en-US"/>
        </w:rPr>
        <w:t>осударственно-общественное управление МБОУ СОШ №4 можно  представить как ин</w:t>
      </w:r>
      <w:r w:rsidR="00AA4ECA">
        <w:rPr>
          <w:rFonts w:ascii="Times New Roman" w:hAnsi="Times New Roman" w:cs="Times New Roman"/>
          <w:sz w:val="28"/>
          <w:szCs w:val="28"/>
          <w:lang w:eastAsia="en-US" w:bidi="en-US"/>
        </w:rPr>
        <w:t>теграцию трех направлений работы</w:t>
      </w:r>
      <w:r w:rsidRPr="003F5BFC">
        <w:rPr>
          <w:rFonts w:ascii="Times New Roman" w:hAnsi="Times New Roman" w:cs="Times New Roman"/>
          <w:sz w:val="28"/>
          <w:szCs w:val="28"/>
          <w:lang w:eastAsia="en-US" w:bidi="en-US"/>
        </w:rPr>
        <w:t xml:space="preserve">: </w:t>
      </w:r>
    </w:p>
    <w:p w:rsidR="003F5BFC" w:rsidRPr="003F5BFC" w:rsidRDefault="003F5BFC" w:rsidP="003F5BFC">
      <w:pPr>
        <w:spacing w:line="276" w:lineRule="auto"/>
        <w:ind w:firstLine="567"/>
        <w:jc w:val="both"/>
        <w:rPr>
          <w:rFonts w:ascii="Times New Roman" w:hAnsi="Times New Roman" w:cs="Times New Roman"/>
          <w:sz w:val="28"/>
          <w:szCs w:val="28"/>
          <w:lang w:eastAsia="en-US" w:bidi="en-US"/>
        </w:rPr>
      </w:pPr>
      <w:r w:rsidRPr="003F5BFC">
        <w:rPr>
          <w:rFonts w:ascii="Times New Roman" w:hAnsi="Times New Roman" w:cs="Times New Roman"/>
          <w:sz w:val="28"/>
          <w:szCs w:val="28"/>
          <w:lang w:eastAsia="en-US" w:bidi="en-US"/>
        </w:rPr>
        <w:t>1) демократизация деятельности традиционных органов управления ОУ</w:t>
      </w:r>
      <w:r w:rsidR="00AA4ECA">
        <w:rPr>
          <w:rFonts w:ascii="Times New Roman" w:hAnsi="Times New Roman" w:cs="Times New Roman"/>
          <w:sz w:val="28"/>
          <w:szCs w:val="28"/>
          <w:lang w:eastAsia="en-US" w:bidi="en-US"/>
        </w:rPr>
        <w:t xml:space="preserve"> </w:t>
      </w:r>
      <w:r w:rsidR="006C4E82">
        <w:rPr>
          <w:rFonts w:ascii="Times New Roman" w:hAnsi="Times New Roman" w:cs="Times New Roman"/>
          <w:sz w:val="28"/>
          <w:szCs w:val="28"/>
          <w:lang w:eastAsia="en-US" w:bidi="en-US"/>
        </w:rPr>
        <w:t>(педагогический совет, научно-методический совет)</w:t>
      </w:r>
      <w:r w:rsidRPr="003F5BFC">
        <w:rPr>
          <w:rFonts w:ascii="Times New Roman" w:hAnsi="Times New Roman" w:cs="Times New Roman"/>
          <w:sz w:val="28"/>
          <w:szCs w:val="28"/>
          <w:lang w:eastAsia="en-US" w:bidi="en-US"/>
        </w:rPr>
        <w:t>;</w:t>
      </w:r>
    </w:p>
    <w:p w:rsidR="003F5BFC" w:rsidRPr="003F5BFC" w:rsidRDefault="003F5BFC" w:rsidP="003F5BFC">
      <w:pPr>
        <w:spacing w:line="276" w:lineRule="auto"/>
        <w:ind w:firstLine="567"/>
        <w:jc w:val="both"/>
        <w:rPr>
          <w:rFonts w:ascii="Times New Roman" w:hAnsi="Times New Roman" w:cs="Times New Roman"/>
          <w:sz w:val="28"/>
          <w:szCs w:val="28"/>
          <w:lang w:eastAsia="en-US" w:bidi="en-US"/>
        </w:rPr>
      </w:pPr>
      <w:r w:rsidRPr="003F5BFC">
        <w:rPr>
          <w:rFonts w:ascii="Times New Roman" w:hAnsi="Times New Roman" w:cs="Times New Roman"/>
          <w:sz w:val="28"/>
          <w:szCs w:val="28"/>
          <w:lang w:eastAsia="en-US" w:bidi="en-US"/>
        </w:rPr>
        <w:t xml:space="preserve">2) развитие самоуправляющих органов участников образовательной деятельности (профессиональные ассоциации педагогического состава и органов самоуправления обучающихся); </w:t>
      </w:r>
    </w:p>
    <w:p w:rsidR="003F5BFC" w:rsidRPr="006C4E82" w:rsidRDefault="003F5BFC" w:rsidP="00CA1C86">
      <w:pPr>
        <w:ind w:firstLine="567"/>
        <w:jc w:val="both"/>
        <w:rPr>
          <w:rFonts w:ascii="Times New Roman" w:hAnsi="Times New Roman" w:cs="Times New Roman"/>
          <w:sz w:val="28"/>
          <w:szCs w:val="28"/>
          <w:lang w:eastAsia="en-US" w:bidi="en-US"/>
        </w:rPr>
      </w:pPr>
      <w:r w:rsidRPr="003F5BFC">
        <w:rPr>
          <w:rFonts w:ascii="Times New Roman" w:hAnsi="Times New Roman" w:cs="Times New Roman"/>
          <w:sz w:val="28"/>
          <w:szCs w:val="28"/>
          <w:lang w:eastAsia="en-US" w:bidi="en-US"/>
        </w:rPr>
        <w:t xml:space="preserve">3) организация общественных органов управления образованием, в которых представлены все слои населения, участвующие в образовательной </w:t>
      </w:r>
      <w:r w:rsidRPr="006C4E82">
        <w:rPr>
          <w:rFonts w:ascii="Times New Roman" w:hAnsi="Times New Roman" w:cs="Times New Roman"/>
          <w:sz w:val="28"/>
          <w:szCs w:val="28"/>
          <w:lang w:eastAsia="en-US" w:bidi="en-US"/>
        </w:rPr>
        <w:t>деятельности</w:t>
      </w:r>
      <w:r w:rsidR="006C4E82" w:rsidRPr="006C4E82">
        <w:rPr>
          <w:rFonts w:ascii="Times New Roman" w:hAnsi="Times New Roman" w:cs="Times New Roman"/>
          <w:sz w:val="28"/>
          <w:szCs w:val="28"/>
          <w:lang w:eastAsia="en-US" w:bidi="en-US"/>
        </w:rPr>
        <w:t xml:space="preserve"> (</w:t>
      </w:r>
      <w:r w:rsidR="0088489A" w:rsidRPr="006C4E82">
        <w:rPr>
          <w:rFonts w:ascii="Times New Roman" w:hAnsi="Times New Roman" w:cs="Times New Roman"/>
          <w:sz w:val="28"/>
          <w:szCs w:val="28"/>
          <w:lang w:eastAsia="en-US" w:bidi="en-US"/>
        </w:rPr>
        <w:t>совет школы, общешкольная конференция, совет общественности микрорайона</w:t>
      </w:r>
      <w:r w:rsidR="006C4E82" w:rsidRPr="006C4E82">
        <w:rPr>
          <w:rFonts w:ascii="Times New Roman" w:hAnsi="Times New Roman" w:cs="Times New Roman"/>
          <w:sz w:val="28"/>
          <w:szCs w:val="28"/>
          <w:lang w:eastAsia="en-US" w:bidi="en-US"/>
        </w:rPr>
        <w:t>)</w:t>
      </w:r>
      <w:r w:rsidRPr="006C4E82">
        <w:rPr>
          <w:rFonts w:ascii="Times New Roman" w:hAnsi="Times New Roman" w:cs="Times New Roman"/>
          <w:sz w:val="28"/>
          <w:szCs w:val="28"/>
          <w:lang w:eastAsia="en-US" w:bidi="en-US"/>
        </w:rPr>
        <w:t>.</w:t>
      </w:r>
    </w:p>
    <w:p w:rsidR="00B45581" w:rsidRPr="0047508F" w:rsidRDefault="00F47813" w:rsidP="00B45581">
      <w:pPr>
        <w:spacing w:before="60"/>
        <w:ind w:firstLine="709"/>
        <w:jc w:val="both"/>
        <w:rPr>
          <w:rFonts w:ascii="Times New Roman" w:hAnsi="Times New Roman" w:cs="Times New Roman"/>
          <w:sz w:val="28"/>
          <w:szCs w:val="28"/>
        </w:rPr>
      </w:pPr>
      <w:r w:rsidRPr="0047508F">
        <w:rPr>
          <w:rFonts w:ascii="Times New Roman" w:hAnsi="Times New Roman" w:cs="Times New Roman"/>
          <w:sz w:val="28"/>
          <w:szCs w:val="28"/>
        </w:rPr>
        <w:t>Эффективность государственно-общественного управления ОУ</w:t>
      </w:r>
      <w:r w:rsidR="0047508F" w:rsidRPr="0047508F">
        <w:rPr>
          <w:rFonts w:ascii="Times New Roman" w:hAnsi="Times New Roman" w:cs="Times New Roman"/>
          <w:sz w:val="28"/>
          <w:szCs w:val="28"/>
        </w:rPr>
        <w:t xml:space="preserve"> обеспечивается</w:t>
      </w:r>
      <w:r w:rsidRPr="0047508F">
        <w:rPr>
          <w:rFonts w:ascii="Times New Roman" w:hAnsi="Times New Roman" w:cs="Times New Roman"/>
          <w:sz w:val="28"/>
          <w:szCs w:val="28"/>
        </w:rPr>
        <w:t xml:space="preserve"> открытост</w:t>
      </w:r>
      <w:r w:rsidR="0047508F" w:rsidRPr="0047508F">
        <w:rPr>
          <w:rFonts w:ascii="Times New Roman" w:hAnsi="Times New Roman" w:cs="Times New Roman"/>
          <w:sz w:val="28"/>
          <w:szCs w:val="28"/>
        </w:rPr>
        <w:t xml:space="preserve">ью и  доступностью </w:t>
      </w:r>
      <w:r w:rsidRPr="0047508F">
        <w:rPr>
          <w:rFonts w:ascii="Times New Roman" w:hAnsi="Times New Roman" w:cs="Times New Roman"/>
          <w:sz w:val="28"/>
          <w:szCs w:val="28"/>
        </w:rPr>
        <w:t xml:space="preserve"> информации.</w:t>
      </w:r>
      <w:r w:rsidR="0047508F" w:rsidRPr="0047508F">
        <w:rPr>
          <w:rFonts w:ascii="Times New Roman" w:hAnsi="Times New Roman" w:cs="Times New Roman"/>
          <w:sz w:val="28"/>
          <w:szCs w:val="28"/>
        </w:rPr>
        <w:t xml:space="preserve">  В </w:t>
      </w:r>
      <w:r w:rsidR="00B45581" w:rsidRPr="0047508F">
        <w:rPr>
          <w:rFonts w:ascii="Times New Roman" w:hAnsi="Times New Roman" w:cs="Times New Roman"/>
          <w:sz w:val="28"/>
          <w:szCs w:val="28"/>
        </w:rPr>
        <w:t xml:space="preserve"> школе практикуется организация общественных слушаний, призванных информировать родителей обучающихся и местную общественность об основных результатах и проблемах функционирования и развития ОУ. Публичный доклад директора школы способствует увеличению числа партнеров, повышению эффективности их взаимодействия, оказанию помощи родителям. Ежегодно родителям и сообществу</w:t>
      </w:r>
      <w:r w:rsidR="0047508F" w:rsidRPr="0047508F">
        <w:rPr>
          <w:rFonts w:ascii="Times New Roman" w:hAnsi="Times New Roman" w:cs="Times New Roman"/>
          <w:sz w:val="28"/>
          <w:szCs w:val="28"/>
        </w:rPr>
        <w:t xml:space="preserve"> предлагается</w:t>
      </w:r>
      <w:r w:rsidR="00B45581" w:rsidRPr="0047508F">
        <w:rPr>
          <w:rFonts w:ascii="Times New Roman" w:hAnsi="Times New Roman" w:cs="Times New Roman"/>
          <w:sz w:val="28"/>
          <w:szCs w:val="28"/>
        </w:rPr>
        <w:t xml:space="preserve"> </w:t>
      </w:r>
      <w:r w:rsidR="00B45581" w:rsidRPr="0047508F">
        <w:rPr>
          <w:rFonts w:ascii="Times New Roman" w:hAnsi="Times New Roman" w:cs="Times New Roman"/>
          <w:sz w:val="28"/>
          <w:szCs w:val="28"/>
        </w:rPr>
        <w:lastRenderedPageBreak/>
        <w:t>осуществлять общественну</w:t>
      </w:r>
      <w:r w:rsidR="0047508F" w:rsidRPr="0047508F">
        <w:rPr>
          <w:rFonts w:ascii="Times New Roman" w:hAnsi="Times New Roman" w:cs="Times New Roman"/>
          <w:sz w:val="28"/>
          <w:szCs w:val="28"/>
        </w:rPr>
        <w:t xml:space="preserve">ю экспертизу деятельности </w:t>
      </w:r>
      <w:r w:rsidR="00B45581" w:rsidRPr="0047508F">
        <w:rPr>
          <w:rFonts w:ascii="Times New Roman" w:hAnsi="Times New Roman" w:cs="Times New Roman"/>
          <w:sz w:val="28"/>
          <w:szCs w:val="28"/>
        </w:rPr>
        <w:t xml:space="preserve"> ОУ в разнообразных формах:</w:t>
      </w:r>
    </w:p>
    <w:p w:rsidR="00B45581" w:rsidRPr="0047508F" w:rsidRDefault="00B45581" w:rsidP="00F974F0">
      <w:pPr>
        <w:numPr>
          <w:ilvl w:val="0"/>
          <w:numId w:val="16"/>
        </w:numPr>
        <w:spacing w:line="276" w:lineRule="auto"/>
        <w:jc w:val="both"/>
        <w:rPr>
          <w:rFonts w:ascii="Times New Roman" w:hAnsi="Times New Roman" w:cs="Times New Roman"/>
          <w:sz w:val="28"/>
          <w:szCs w:val="28"/>
        </w:rPr>
      </w:pPr>
      <w:r w:rsidRPr="0047508F">
        <w:rPr>
          <w:rFonts w:ascii="Times New Roman" w:hAnsi="Times New Roman" w:cs="Times New Roman"/>
          <w:sz w:val="28"/>
          <w:szCs w:val="28"/>
        </w:rPr>
        <w:t>ежегодные конференции с привлечением всех участников образовательного процесса и представителей органов общественного управления;</w:t>
      </w:r>
    </w:p>
    <w:p w:rsidR="00B45581" w:rsidRPr="0047508F" w:rsidRDefault="00B45581" w:rsidP="00F974F0">
      <w:pPr>
        <w:numPr>
          <w:ilvl w:val="0"/>
          <w:numId w:val="16"/>
        </w:numPr>
        <w:spacing w:line="276" w:lineRule="auto"/>
        <w:jc w:val="both"/>
        <w:rPr>
          <w:rFonts w:ascii="Times New Roman" w:hAnsi="Times New Roman" w:cs="Times New Roman"/>
          <w:sz w:val="28"/>
          <w:szCs w:val="28"/>
        </w:rPr>
      </w:pPr>
      <w:r w:rsidRPr="0047508F">
        <w:rPr>
          <w:rFonts w:ascii="Times New Roman" w:hAnsi="Times New Roman" w:cs="Times New Roman"/>
          <w:sz w:val="28"/>
          <w:szCs w:val="28"/>
        </w:rPr>
        <w:t>творческие отчеты;</w:t>
      </w:r>
    </w:p>
    <w:p w:rsidR="00B45581" w:rsidRPr="0047508F" w:rsidRDefault="00B45581" w:rsidP="00F974F0">
      <w:pPr>
        <w:numPr>
          <w:ilvl w:val="0"/>
          <w:numId w:val="16"/>
        </w:numPr>
        <w:spacing w:line="276" w:lineRule="auto"/>
        <w:jc w:val="both"/>
        <w:rPr>
          <w:rFonts w:ascii="Times New Roman" w:hAnsi="Times New Roman" w:cs="Times New Roman"/>
          <w:sz w:val="28"/>
          <w:szCs w:val="28"/>
        </w:rPr>
      </w:pPr>
      <w:r w:rsidRPr="0047508F">
        <w:rPr>
          <w:rFonts w:ascii="Times New Roman" w:hAnsi="Times New Roman" w:cs="Times New Roman"/>
          <w:sz w:val="28"/>
          <w:szCs w:val="28"/>
        </w:rPr>
        <w:t>дни открытых дверей;</w:t>
      </w:r>
    </w:p>
    <w:p w:rsidR="00B45581" w:rsidRPr="0047508F" w:rsidRDefault="00B45581" w:rsidP="00F974F0">
      <w:pPr>
        <w:numPr>
          <w:ilvl w:val="0"/>
          <w:numId w:val="16"/>
        </w:numPr>
        <w:spacing w:line="276" w:lineRule="auto"/>
        <w:jc w:val="both"/>
        <w:rPr>
          <w:rFonts w:ascii="Times New Roman" w:hAnsi="Times New Roman" w:cs="Times New Roman"/>
          <w:sz w:val="28"/>
          <w:szCs w:val="28"/>
        </w:rPr>
      </w:pPr>
      <w:r w:rsidRPr="0047508F">
        <w:rPr>
          <w:rFonts w:ascii="Times New Roman" w:hAnsi="Times New Roman" w:cs="Times New Roman"/>
          <w:sz w:val="28"/>
          <w:szCs w:val="28"/>
        </w:rPr>
        <w:t>открытые педсоветы;</w:t>
      </w:r>
    </w:p>
    <w:p w:rsidR="00B45581" w:rsidRPr="0047508F" w:rsidRDefault="00B45581" w:rsidP="00F974F0">
      <w:pPr>
        <w:numPr>
          <w:ilvl w:val="0"/>
          <w:numId w:val="16"/>
        </w:numPr>
        <w:spacing w:line="276" w:lineRule="auto"/>
        <w:jc w:val="both"/>
        <w:rPr>
          <w:rFonts w:ascii="Times New Roman" w:hAnsi="Times New Roman" w:cs="Times New Roman"/>
          <w:sz w:val="28"/>
          <w:szCs w:val="28"/>
        </w:rPr>
      </w:pPr>
      <w:r w:rsidRPr="0047508F">
        <w:rPr>
          <w:rFonts w:ascii="Times New Roman" w:hAnsi="Times New Roman" w:cs="Times New Roman"/>
          <w:sz w:val="28"/>
          <w:szCs w:val="28"/>
        </w:rPr>
        <w:t>публикации в СМИ;</w:t>
      </w:r>
    </w:p>
    <w:p w:rsidR="00B45581" w:rsidRPr="0047508F" w:rsidRDefault="00B45581" w:rsidP="00F974F0">
      <w:pPr>
        <w:numPr>
          <w:ilvl w:val="0"/>
          <w:numId w:val="16"/>
        </w:numPr>
        <w:spacing w:line="276" w:lineRule="auto"/>
        <w:jc w:val="both"/>
        <w:rPr>
          <w:rFonts w:ascii="Times New Roman" w:hAnsi="Times New Roman" w:cs="Times New Roman"/>
          <w:sz w:val="28"/>
          <w:szCs w:val="28"/>
        </w:rPr>
      </w:pPr>
      <w:r w:rsidRPr="0047508F">
        <w:rPr>
          <w:rFonts w:ascii="Times New Roman" w:hAnsi="Times New Roman" w:cs="Times New Roman"/>
          <w:sz w:val="28"/>
          <w:szCs w:val="28"/>
        </w:rPr>
        <w:t>размещение информации на сайте школы.</w:t>
      </w:r>
    </w:p>
    <w:p w:rsidR="00F503E0" w:rsidRPr="00F503E0" w:rsidRDefault="00E5363E" w:rsidP="005151BC">
      <w:pPr>
        <w:ind w:firstLine="360"/>
        <w:jc w:val="both"/>
        <w:rPr>
          <w:rFonts w:ascii="Times New Roman" w:eastAsia="Times New Roman" w:hAnsi="Times New Roman" w:cs="Times New Roman"/>
          <w:sz w:val="28"/>
          <w:szCs w:val="28"/>
        </w:rPr>
      </w:pPr>
      <w:r w:rsidRPr="00017A79">
        <w:rPr>
          <w:rFonts w:ascii="Times New Roman" w:eastAsia="Times New Roman" w:hAnsi="Times New Roman" w:cs="Times New Roman"/>
          <w:sz w:val="28"/>
          <w:szCs w:val="28"/>
        </w:rPr>
        <w:t xml:space="preserve">Модель государственно-общественного управления    направлена </w:t>
      </w:r>
      <w:r w:rsidR="00017A79" w:rsidRPr="00017A79">
        <w:rPr>
          <w:rFonts w:ascii="Times New Roman" w:eastAsia="Times New Roman" w:hAnsi="Times New Roman" w:cs="Times New Roman"/>
          <w:sz w:val="28"/>
          <w:szCs w:val="28"/>
        </w:rPr>
        <w:t xml:space="preserve">на обеспечение </w:t>
      </w:r>
      <w:proofErr w:type="gramStart"/>
      <w:r w:rsidRPr="00017A79">
        <w:rPr>
          <w:rFonts w:ascii="Times New Roman" w:eastAsia="Times New Roman" w:hAnsi="Times New Roman" w:cs="Times New Roman"/>
          <w:sz w:val="28"/>
          <w:szCs w:val="28"/>
        </w:rPr>
        <w:t>демократического</w:t>
      </w:r>
      <w:r w:rsidR="00017A79" w:rsidRPr="00017A79">
        <w:rPr>
          <w:rFonts w:ascii="Times New Roman" w:eastAsia="Times New Roman" w:hAnsi="Times New Roman" w:cs="Times New Roman"/>
          <w:sz w:val="28"/>
          <w:szCs w:val="28"/>
        </w:rPr>
        <w:t xml:space="preserve"> </w:t>
      </w:r>
      <w:r w:rsidRPr="00017A79">
        <w:rPr>
          <w:rFonts w:ascii="Times New Roman" w:eastAsia="Times New Roman" w:hAnsi="Times New Roman" w:cs="Times New Roman"/>
          <w:sz w:val="28"/>
          <w:szCs w:val="28"/>
        </w:rPr>
        <w:t xml:space="preserve"> характера</w:t>
      </w:r>
      <w:proofErr w:type="gramEnd"/>
      <w:r w:rsidRPr="00017A79">
        <w:rPr>
          <w:rFonts w:ascii="Times New Roman" w:eastAsia="Times New Roman" w:hAnsi="Times New Roman" w:cs="Times New Roman"/>
          <w:sz w:val="28"/>
          <w:szCs w:val="28"/>
        </w:rPr>
        <w:t xml:space="preserve"> управления, формирование   открытости школы и инвестиционной привлекательности</w:t>
      </w:r>
      <w:r w:rsidR="00017A79" w:rsidRPr="00017A79">
        <w:rPr>
          <w:rFonts w:ascii="Times New Roman" w:eastAsia="Times New Roman" w:hAnsi="Times New Roman" w:cs="Times New Roman"/>
          <w:sz w:val="28"/>
          <w:szCs w:val="28"/>
        </w:rPr>
        <w:t>.</w:t>
      </w:r>
      <w:r w:rsidR="00017A79">
        <w:rPr>
          <w:rFonts w:ascii="Times New Roman" w:eastAsia="Times New Roman" w:hAnsi="Times New Roman" w:cs="Times New Roman"/>
          <w:sz w:val="28"/>
          <w:szCs w:val="28"/>
        </w:rPr>
        <w:t xml:space="preserve"> </w:t>
      </w:r>
      <w:r w:rsidR="00017A79" w:rsidRPr="00017A79">
        <w:rPr>
          <w:rFonts w:ascii="Times New Roman" w:eastAsia="Times New Roman" w:hAnsi="Times New Roman" w:cs="Times New Roman"/>
          <w:sz w:val="28"/>
          <w:szCs w:val="28"/>
        </w:rPr>
        <w:t>Эффективное взаимодействия различных уровней и форм общественного участия в управлении</w:t>
      </w:r>
      <w:r w:rsidR="00017A79">
        <w:rPr>
          <w:rFonts w:ascii="Times New Roman" w:eastAsia="Times New Roman" w:hAnsi="Times New Roman" w:cs="Times New Roman"/>
          <w:sz w:val="28"/>
          <w:szCs w:val="28"/>
        </w:rPr>
        <w:t xml:space="preserve"> </w:t>
      </w:r>
      <w:r w:rsidRPr="00017A79">
        <w:rPr>
          <w:rFonts w:ascii="Times New Roman" w:eastAsia="Times New Roman" w:hAnsi="Times New Roman" w:cs="Times New Roman"/>
          <w:sz w:val="28"/>
          <w:szCs w:val="28"/>
        </w:rPr>
        <w:t xml:space="preserve"> </w:t>
      </w:r>
      <w:r w:rsidR="001741FB" w:rsidRPr="00017A79">
        <w:rPr>
          <w:rFonts w:ascii="Times New Roman" w:hAnsi="Times New Roman" w:cs="Times New Roman"/>
          <w:sz w:val="28"/>
          <w:szCs w:val="28"/>
        </w:rPr>
        <w:t>стано</w:t>
      </w:r>
      <w:r w:rsidR="001741FB" w:rsidRPr="00017A79">
        <w:rPr>
          <w:rFonts w:ascii="Times New Roman" w:hAnsi="Times New Roman" w:cs="Times New Roman"/>
          <w:sz w:val="28"/>
          <w:szCs w:val="28"/>
        </w:rPr>
        <w:softHyphen/>
        <w:t xml:space="preserve">вится </w:t>
      </w:r>
      <w:proofErr w:type="spellStart"/>
      <w:r w:rsidR="001741FB" w:rsidRPr="00017A79">
        <w:rPr>
          <w:rFonts w:ascii="Times New Roman" w:hAnsi="Times New Roman" w:cs="Times New Roman"/>
          <w:sz w:val="28"/>
          <w:szCs w:val="28"/>
        </w:rPr>
        <w:t>системообразующим</w:t>
      </w:r>
      <w:proofErr w:type="spellEnd"/>
      <w:r w:rsidR="001741FB" w:rsidRPr="00017A79">
        <w:rPr>
          <w:rFonts w:ascii="Times New Roman" w:hAnsi="Times New Roman" w:cs="Times New Roman"/>
          <w:sz w:val="28"/>
          <w:szCs w:val="28"/>
        </w:rPr>
        <w:t xml:space="preserve"> фак</w:t>
      </w:r>
      <w:r w:rsidRPr="00017A79">
        <w:rPr>
          <w:rFonts w:ascii="Times New Roman" w:hAnsi="Times New Roman" w:cs="Times New Roman"/>
          <w:sz w:val="28"/>
          <w:szCs w:val="28"/>
        </w:rPr>
        <w:t>тором дальнейшего развития образовательного учреждения</w:t>
      </w:r>
      <w:r w:rsidR="00017A79" w:rsidRPr="00017A79">
        <w:rPr>
          <w:rFonts w:ascii="Times New Roman" w:hAnsi="Times New Roman" w:cs="Times New Roman"/>
          <w:sz w:val="28"/>
          <w:szCs w:val="28"/>
        </w:rPr>
        <w:t>,</w:t>
      </w:r>
      <w:r w:rsidR="001741FB" w:rsidRPr="00017A79">
        <w:rPr>
          <w:rFonts w:ascii="Times New Roman" w:hAnsi="Times New Roman" w:cs="Times New Roman"/>
          <w:sz w:val="28"/>
          <w:szCs w:val="28"/>
        </w:rPr>
        <w:t xml:space="preserve"> где инициируются инновации, по</w:t>
      </w:r>
      <w:r w:rsidRPr="00017A79">
        <w:rPr>
          <w:rFonts w:ascii="Times New Roman" w:hAnsi="Times New Roman" w:cs="Times New Roman"/>
          <w:sz w:val="28"/>
          <w:szCs w:val="28"/>
        </w:rPr>
        <w:t>ощряется активность, творчество.</w:t>
      </w:r>
      <w:r w:rsidR="001741FB" w:rsidRPr="00017A79">
        <w:rPr>
          <w:rFonts w:ascii="Times New Roman" w:hAnsi="Times New Roman" w:cs="Times New Roman"/>
          <w:sz w:val="28"/>
          <w:szCs w:val="28"/>
        </w:rPr>
        <w:t xml:space="preserve"> </w:t>
      </w:r>
    </w:p>
    <w:p w:rsidR="00A821F4" w:rsidRDefault="00A821F4" w:rsidP="00074184">
      <w:pPr>
        <w:jc w:val="both"/>
        <w:rPr>
          <w:rFonts w:ascii="Times New Roman" w:hAnsi="Times New Roman" w:cs="Times New Roman"/>
          <w:b/>
          <w:sz w:val="28"/>
          <w:szCs w:val="28"/>
        </w:rPr>
      </w:pPr>
    </w:p>
    <w:p w:rsidR="00074184" w:rsidRPr="00074184" w:rsidRDefault="00074184" w:rsidP="00074184">
      <w:pPr>
        <w:jc w:val="both"/>
        <w:rPr>
          <w:rFonts w:ascii="Times New Roman" w:hAnsi="Times New Roman" w:cs="Times New Roman"/>
          <w:sz w:val="28"/>
          <w:szCs w:val="28"/>
        </w:rPr>
      </w:pPr>
      <w:r w:rsidRPr="00074184">
        <w:rPr>
          <w:rFonts w:ascii="Times New Roman" w:hAnsi="Times New Roman" w:cs="Times New Roman"/>
          <w:b/>
          <w:sz w:val="28"/>
          <w:szCs w:val="28"/>
        </w:rPr>
        <w:t xml:space="preserve">Эффективное функционирование </w:t>
      </w:r>
      <w:r>
        <w:rPr>
          <w:rFonts w:ascii="Times New Roman" w:hAnsi="Times New Roman" w:cs="Times New Roman"/>
          <w:b/>
          <w:sz w:val="28"/>
          <w:szCs w:val="28"/>
        </w:rPr>
        <w:t xml:space="preserve"> модели «Школа </w:t>
      </w:r>
      <w:proofErr w:type="gramStart"/>
      <w:r>
        <w:rPr>
          <w:rFonts w:ascii="Times New Roman" w:hAnsi="Times New Roman" w:cs="Times New Roman"/>
          <w:b/>
          <w:sz w:val="28"/>
          <w:szCs w:val="28"/>
        </w:rPr>
        <w:t>–ц</w:t>
      </w:r>
      <w:proofErr w:type="gramEnd"/>
      <w:r>
        <w:rPr>
          <w:rFonts w:ascii="Times New Roman" w:hAnsi="Times New Roman" w:cs="Times New Roman"/>
          <w:b/>
          <w:sz w:val="28"/>
          <w:szCs w:val="28"/>
        </w:rPr>
        <w:t xml:space="preserve">ентр гражданского становления» обеспечивает: </w:t>
      </w:r>
    </w:p>
    <w:p w:rsidR="005F0DC6" w:rsidRPr="005F0DC6" w:rsidRDefault="005F0DC6" w:rsidP="00F974F0">
      <w:pPr>
        <w:numPr>
          <w:ilvl w:val="0"/>
          <w:numId w:val="5"/>
        </w:numPr>
        <w:jc w:val="both"/>
        <w:rPr>
          <w:rFonts w:ascii="Times New Roman" w:hAnsi="Times New Roman" w:cs="Times New Roman"/>
          <w:sz w:val="28"/>
          <w:szCs w:val="28"/>
          <w:u w:val="single"/>
        </w:rPr>
      </w:pPr>
      <w:r w:rsidRPr="005F0DC6">
        <w:rPr>
          <w:rFonts w:ascii="Times New Roman" w:hAnsi="Times New Roman" w:cs="Times New Roman"/>
          <w:sz w:val="28"/>
          <w:szCs w:val="28"/>
          <w:u w:val="single"/>
        </w:rPr>
        <w:t>программно-целевой подход к организации деятельности</w:t>
      </w:r>
    </w:p>
    <w:p w:rsidR="005F0DC6" w:rsidRPr="00BE6219" w:rsidRDefault="005F0DC6" w:rsidP="005F0DC6">
      <w:pPr>
        <w:ind w:left="360"/>
        <w:jc w:val="both"/>
        <w:rPr>
          <w:rFonts w:ascii="Times New Roman" w:hAnsi="Times New Roman" w:cs="Times New Roman"/>
          <w:sz w:val="28"/>
          <w:szCs w:val="28"/>
        </w:rPr>
      </w:pPr>
      <w:r w:rsidRPr="00BE6219">
        <w:rPr>
          <w:rFonts w:ascii="Times New Roman" w:hAnsi="Times New Roman" w:cs="Times New Roman"/>
          <w:sz w:val="28"/>
          <w:szCs w:val="28"/>
        </w:rPr>
        <w:t>В школе</w:t>
      </w:r>
      <w:r w:rsidR="00541860">
        <w:rPr>
          <w:rFonts w:ascii="Times New Roman" w:hAnsi="Times New Roman" w:cs="Times New Roman"/>
          <w:sz w:val="28"/>
          <w:szCs w:val="28"/>
        </w:rPr>
        <w:t xml:space="preserve"> </w:t>
      </w:r>
      <w:r w:rsidRPr="00BE6219">
        <w:rPr>
          <w:rFonts w:ascii="Times New Roman" w:hAnsi="Times New Roman" w:cs="Times New Roman"/>
          <w:sz w:val="28"/>
          <w:szCs w:val="28"/>
        </w:rPr>
        <w:t xml:space="preserve"> </w:t>
      </w:r>
      <w:proofErr w:type="gramStart"/>
      <w:r w:rsidRPr="00BE6219">
        <w:rPr>
          <w:rFonts w:ascii="Times New Roman" w:hAnsi="Times New Roman" w:cs="Times New Roman"/>
          <w:sz w:val="28"/>
          <w:szCs w:val="28"/>
        </w:rPr>
        <w:t>разработаны</w:t>
      </w:r>
      <w:proofErr w:type="gramEnd"/>
      <w:r w:rsidR="00562842" w:rsidRPr="00BE6219">
        <w:rPr>
          <w:rFonts w:ascii="Times New Roman" w:hAnsi="Times New Roman" w:cs="Times New Roman"/>
          <w:sz w:val="28"/>
          <w:szCs w:val="28"/>
        </w:rPr>
        <w:t xml:space="preserve"> </w:t>
      </w:r>
      <w:r w:rsidRPr="00BE6219">
        <w:rPr>
          <w:rFonts w:ascii="Times New Roman" w:hAnsi="Times New Roman" w:cs="Times New Roman"/>
          <w:sz w:val="28"/>
          <w:szCs w:val="28"/>
        </w:rPr>
        <w:t xml:space="preserve"> и реализуются:</w:t>
      </w:r>
    </w:p>
    <w:p w:rsidR="00562842" w:rsidRPr="00BE6219" w:rsidRDefault="005F0DC6" w:rsidP="005F0DC6">
      <w:pPr>
        <w:ind w:left="360"/>
        <w:jc w:val="both"/>
        <w:rPr>
          <w:rFonts w:ascii="Times New Roman" w:eastAsia="Times New Roman" w:hAnsi="Times New Roman" w:cs="Times New Roman"/>
          <w:sz w:val="28"/>
          <w:szCs w:val="28"/>
        </w:rPr>
      </w:pPr>
      <w:r w:rsidRPr="00BE6219">
        <w:rPr>
          <w:rFonts w:ascii="Times New Roman" w:hAnsi="Times New Roman" w:cs="Times New Roman"/>
          <w:sz w:val="28"/>
          <w:szCs w:val="28"/>
        </w:rPr>
        <w:t>-</w:t>
      </w:r>
      <w:r w:rsidR="00562842" w:rsidRPr="00BE6219">
        <w:rPr>
          <w:rFonts w:ascii="Times New Roman" w:eastAsia="Times New Roman" w:hAnsi="Times New Roman" w:cs="Times New Roman"/>
          <w:sz w:val="28"/>
          <w:szCs w:val="28"/>
        </w:rPr>
        <w:t xml:space="preserve"> </w:t>
      </w:r>
      <w:r w:rsidR="00A45123">
        <w:rPr>
          <w:rFonts w:ascii="Times New Roman" w:eastAsia="Times New Roman" w:hAnsi="Times New Roman" w:cs="Times New Roman"/>
          <w:sz w:val="28"/>
          <w:szCs w:val="28"/>
        </w:rPr>
        <w:t>п</w:t>
      </w:r>
      <w:r w:rsidR="00562842" w:rsidRPr="00BE6219">
        <w:rPr>
          <w:rFonts w:ascii="Times New Roman" w:eastAsia="Times New Roman" w:hAnsi="Times New Roman" w:cs="Times New Roman"/>
          <w:sz w:val="28"/>
          <w:szCs w:val="28"/>
        </w:rPr>
        <w:t>рограмма развития «Школа – центр гражданского становления» на 2011-2015 г</w:t>
      </w:r>
      <w:r w:rsidR="00BE6219">
        <w:rPr>
          <w:rFonts w:ascii="Times New Roman" w:eastAsia="Times New Roman" w:hAnsi="Times New Roman" w:cs="Times New Roman"/>
          <w:sz w:val="28"/>
          <w:szCs w:val="28"/>
        </w:rPr>
        <w:t>.</w:t>
      </w:r>
      <w:r w:rsidR="00562842" w:rsidRPr="00BE6219">
        <w:rPr>
          <w:rFonts w:ascii="Times New Roman" w:eastAsia="Times New Roman" w:hAnsi="Times New Roman" w:cs="Times New Roman"/>
          <w:sz w:val="28"/>
          <w:szCs w:val="28"/>
        </w:rPr>
        <w:t>г</w:t>
      </w:r>
      <w:r w:rsidR="00BE6219">
        <w:rPr>
          <w:rFonts w:ascii="Times New Roman" w:eastAsia="Times New Roman" w:hAnsi="Times New Roman" w:cs="Times New Roman"/>
          <w:sz w:val="28"/>
          <w:szCs w:val="28"/>
        </w:rPr>
        <w:t>.</w:t>
      </w:r>
      <w:r w:rsidR="00A45123">
        <w:rPr>
          <w:rFonts w:ascii="Times New Roman" w:eastAsia="Times New Roman" w:hAnsi="Times New Roman" w:cs="Times New Roman"/>
          <w:sz w:val="28"/>
          <w:szCs w:val="28"/>
        </w:rPr>
        <w:t>,</w:t>
      </w:r>
      <w:r w:rsidR="00562842" w:rsidRPr="00BE6219">
        <w:rPr>
          <w:rFonts w:ascii="Times New Roman" w:eastAsia="Times New Roman" w:hAnsi="Times New Roman" w:cs="Times New Roman"/>
          <w:sz w:val="28"/>
          <w:szCs w:val="28"/>
        </w:rPr>
        <w:t xml:space="preserve"> </w:t>
      </w:r>
    </w:p>
    <w:p w:rsidR="00BE6219" w:rsidRPr="00DA445C" w:rsidRDefault="00BE6219" w:rsidP="005F0DC6">
      <w:pPr>
        <w:ind w:left="360"/>
        <w:jc w:val="both"/>
        <w:rPr>
          <w:rFonts w:ascii="Times New Roman" w:hAnsi="Times New Roman" w:cs="Times New Roman"/>
          <w:sz w:val="28"/>
          <w:szCs w:val="28"/>
        </w:rPr>
      </w:pPr>
      <w:r w:rsidRPr="00BE6219">
        <w:rPr>
          <w:rFonts w:ascii="Times New Roman" w:hAnsi="Times New Roman" w:cs="Times New Roman"/>
          <w:sz w:val="28"/>
          <w:szCs w:val="28"/>
        </w:rPr>
        <w:t xml:space="preserve">- </w:t>
      </w:r>
      <w:r w:rsidRPr="00DA445C">
        <w:rPr>
          <w:rFonts w:ascii="Times New Roman" w:hAnsi="Times New Roman" w:cs="Times New Roman"/>
          <w:sz w:val="28"/>
          <w:szCs w:val="28"/>
        </w:rPr>
        <w:t>программа «Социальное партнёрство»</w:t>
      </w:r>
      <w:r w:rsidR="00A45123">
        <w:rPr>
          <w:rFonts w:ascii="Times New Roman" w:hAnsi="Times New Roman" w:cs="Times New Roman"/>
          <w:sz w:val="28"/>
          <w:szCs w:val="28"/>
        </w:rPr>
        <w:t>,</w:t>
      </w:r>
    </w:p>
    <w:p w:rsidR="00DA445C" w:rsidRPr="00DA445C" w:rsidRDefault="00DA445C" w:rsidP="005F0DC6">
      <w:pPr>
        <w:ind w:left="360"/>
        <w:jc w:val="both"/>
        <w:rPr>
          <w:rFonts w:ascii="Times New Roman" w:hAnsi="Times New Roman" w:cs="Times New Roman"/>
          <w:sz w:val="28"/>
          <w:szCs w:val="28"/>
        </w:rPr>
      </w:pPr>
      <w:r w:rsidRPr="00DA445C">
        <w:rPr>
          <w:rFonts w:ascii="Times New Roman" w:hAnsi="Times New Roman" w:cs="Times New Roman"/>
          <w:sz w:val="28"/>
          <w:szCs w:val="28"/>
        </w:rPr>
        <w:t xml:space="preserve">- программа </w:t>
      </w:r>
      <w:r w:rsidR="00A45123">
        <w:rPr>
          <w:rFonts w:ascii="Times New Roman" w:hAnsi="Times New Roman" w:cs="Times New Roman"/>
          <w:sz w:val="28"/>
          <w:szCs w:val="28"/>
        </w:rPr>
        <w:t>«Школа будущего первоклассника»,</w:t>
      </w:r>
    </w:p>
    <w:p w:rsidR="00BE6219" w:rsidRPr="00DA445C" w:rsidRDefault="00DA445C" w:rsidP="00A45123">
      <w:pPr>
        <w:ind w:left="360"/>
        <w:jc w:val="both"/>
        <w:rPr>
          <w:rFonts w:ascii="Times New Roman" w:hAnsi="Times New Roman" w:cs="Times New Roman"/>
          <w:sz w:val="28"/>
          <w:szCs w:val="28"/>
        </w:rPr>
      </w:pPr>
      <w:r w:rsidRPr="00DA445C">
        <w:rPr>
          <w:rFonts w:ascii="Times New Roman" w:hAnsi="Times New Roman" w:cs="Times New Roman"/>
          <w:sz w:val="28"/>
          <w:szCs w:val="28"/>
        </w:rPr>
        <w:t>- программа</w:t>
      </w:r>
      <w:r>
        <w:rPr>
          <w:rFonts w:ascii="Times New Roman" w:hAnsi="Times New Roman" w:cs="Times New Roman"/>
          <w:sz w:val="28"/>
          <w:szCs w:val="28"/>
        </w:rPr>
        <w:t xml:space="preserve"> </w:t>
      </w:r>
      <w:r w:rsidRPr="00DA445C">
        <w:rPr>
          <w:rFonts w:ascii="Times New Roman" w:hAnsi="Times New Roman" w:cs="Times New Roman"/>
          <w:sz w:val="28"/>
          <w:szCs w:val="28"/>
        </w:rPr>
        <w:t>«Школа мол</w:t>
      </w:r>
      <w:r w:rsidR="00A45123">
        <w:rPr>
          <w:rFonts w:ascii="Times New Roman" w:hAnsi="Times New Roman" w:cs="Times New Roman"/>
          <w:sz w:val="28"/>
          <w:szCs w:val="28"/>
        </w:rPr>
        <w:t>одой семьи»,</w:t>
      </w:r>
    </w:p>
    <w:p w:rsidR="005F0DC6" w:rsidRPr="005F0DC6" w:rsidRDefault="00A45123" w:rsidP="005F0DC6">
      <w:pPr>
        <w:tabs>
          <w:tab w:val="left" w:pos="4050"/>
        </w:tabs>
        <w:ind w:left="360"/>
        <w:jc w:val="both"/>
        <w:rPr>
          <w:rFonts w:ascii="Times New Roman" w:hAnsi="Times New Roman" w:cs="Times New Roman"/>
          <w:sz w:val="28"/>
          <w:szCs w:val="28"/>
        </w:rPr>
      </w:pPr>
      <w:r>
        <w:rPr>
          <w:rFonts w:ascii="Times New Roman" w:hAnsi="Times New Roman" w:cs="Times New Roman"/>
          <w:sz w:val="28"/>
          <w:szCs w:val="28"/>
        </w:rPr>
        <w:t>-программы «Каникулы</w:t>
      </w:r>
      <w:r w:rsidR="00F72628">
        <w:rPr>
          <w:rFonts w:ascii="Times New Roman" w:hAnsi="Times New Roman" w:cs="Times New Roman"/>
          <w:sz w:val="28"/>
          <w:szCs w:val="28"/>
        </w:rPr>
        <w:t>»</w:t>
      </w:r>
      <w:r>
        <w:rPr>
          <w:rFonts w:ascii="Times New Roman" w:hAnsi="Times New Roman" w:cs="Times New Roman"/>
          <w:sz w:val="28"/>
          <w:szCs w:val="28"/>
        </w:rPr>
        <w:t>,</w:t>
      </w:r>
      <w:r w:rsidR="005F0DC6" w:rsidRPr="005F0DC6">
        <w:rPr>
          <w:rFonts w:ascii="Times New Roman" w:hAnsi="Times New Roman" w:cs="Times New Roman"/>
          <w:sz w:val="28"/>
          <w:szCs w:val="28"/>
        </w:rPr>
        <w:tab/>
      </w:r>
    </w:p>
    <w:p w:rsidR="005F0DC6" w:rsidRPr="005F0DC6" w:rsidRDefault="005F0DC6" w:rsidP="005F0DC6">
      <w:pPr>
        <w:ind w:left="360"/>
        <w:jc w:val="both"/>
        <w:rPr>
          <w:rFonts w:ascii="Times New Roman" w:hAnsi="Times New Roman" w:cs="Times New Roman"/>
          <w:sz w:val="28"/>
          <w:szCs w:val="28"/>
        </w:rPr>
      </w:pPr>
      <w:r w:rsidRPr="005F0DC6">
        <w:rPr>
          <w:rFonts w:ascii="Times New Roman" w:hAnsi="Times New Roman" w:cs="Times New Roman"/>
          <w:sz w:val="28"/>
          <w:szCs w:val="28"/>
        </w:rPr>
        <w:t>-игровые программы</w:t>
      </w:r>
      <w:r w:rsidR="00A45123">
        <w:rPr>
          <w:rFonts w:ascii="Times New Roman" w:hAnsi="Times New Roman" w:cs="Times New Roman"/>
          <w:sz w:val="28"/>
          <w:szCs w:val="28"/>
        </w:rPr>
        <w:t>;</w:t>
      </w:r>
    </w:p>
    <w:p w:rsidR="005F0DC6" w:rsidRDefault="005F0DC6" w:rsidP="00F974F0">
      <w:pPr>
        <w:numPr>
          <w:ilvl w:val="0"/>
          <w:numId w:val="5"/>
        </w:numPr>
        <w:jc w:val="both"/>
        <w:rPr>
          <w:rFonts w:ascii="Times New Roman" w:hAnsi="Times New Roman" w:cs="Times New Roman"/>
          <w:sz w:val="28"/>
          <w:szCs w:val="28"/>
        </w:rPr>
      </w:pPr>
      <w:r w:rsidRPr="005F0DC6">
        <w:rPr>
          <w:rFonts w:ascii="Times New Roman" w:hAnsi="Times New Roman" w:cs="Times New Roman"/>
          <w:sz w:val="28"/>
          <w:szCs w:val="28"/>
          <w:u w:val="single"/>
        </w:rPr>
        <w:t xml:space="preserve"> сотрудничество с социальными партнерами</w:t>
      </w:r>
      <w:r w:rsidRPr="005F0DC6">
        <w:rPr>
          <w:rFonts w:ascii="Times New Roman" w:hAnsi="Times New Roman" w:cs="Times New Roman"/>
          <w:sz w:val="28"/>
          <w:szCs w:val="28"/>
        </w:rPr>
        <w:t>:</w:t>
      </w:r>
    </w:p>
    <w:p w:rsidR="00A45123" w:rsidRDefault="00A45123" w:rsidP="00A45123">
      <w:pPr>
        <w:tabs>
          <w:tab w:val="left" w:pos="1800"/>
        </w:tabs>
        <w:jc w:val="both"/>
        <w:rPr>
          <w:rFonts w:ascii="Times New Roman" w:hAnsi="Times New Roman" w:cs="Times New Roman"/>
          <w:sz w:val="28"/>
          <w:szCs w:val="28"/>
        </w:rPr>
      </w:pPr>
      <w:r w:rsidRPr="00A45123">
        <w:rPr>
          <w:rFonts w:ascii="Times New Roman" w:hAnsi="Times New Roman" w:cs="Times New Roman"/>
          <w:i/>
          <w:sz w:val="28"/>
          <w:szCs w:val="28"/>
        </w:rPr>
        <w:t>-на уровне города:</w:t>
      </w:r>
      <w:r w:rsidRPr="00A45123">
        <w:rPr>
          <w:rFonts w:ascii="Times New Roman" w:hAnsi="Times New Roman" w:cs="Times New Roman"/>
          <w:sz w:val="28"/>
          <w:szCs w:val="28"/>
        </w:rPr>
        <w:t xml:space="preserve"> </w:t>
      </w:r>
      <w:r w:rsidR="00F72628">
        <w:rPr>
          <w:rFonts w:ascii="Times New Roman" w:hAnsi="Times New Roman" w:cs="Times New Roman"/>
          <w:sz w:val="28"/>
          <w:szCs w:val="28"/>
        </w:rPr>
        <w:t>в</w:t>
      </w:r>
      <w:r w:rsidRPr="00A45123">
        <w:rPr>
          <w:rFonts w:ascii="Times New Roman" w:hAnsi="Times New Roman" w:cs="Times New Roman"/>
          <w:sz w:val="28"/>
          <w:szCs w:val="28"/>
        </w:rPr>
        <w:t xml:space="preserve">оинской частью </w:t>
      </w:r>
      <w:r w:rsidR="00F72628">
        <w:rPr>
          <w:rFonts w:ascii="Times New Roman" w:hAnsi="Times New Roman" w:cs="Times New Roman"/>
          <w:sz w:val="28"/>
          <w:szCs w:val="28"/>
        </w:rPr>
        <w:t>№8, д</w:t>
      </w:r>
      <w:r w:rsidRPr="00A45123">
        <w:rPr>
          <w:rFonts w:ascii="Times New Roman" w:hAnsi="Times New Roman" w:cs="Times New Roman"/>
          <w:sz w:val="28"/>
          <w:szCs w:val="28"/>
        </w:rPr>
        <w:t>етско</w:t>
      </w:r>
      <w:r w:rsidR="00F72628">
        <w:rPr>
          <w:rFonts w:ascii="Times New Roman" w:hAnsi="Times New Roman" w:cs="Times New Roman"/>
          <w:sz w:val="28"/>
          <w:szCs w:val="28"/>
        </w:rPr>
        <w:t>й юношеской спортивной школой, клубом «Гелиос», о</w:t>
      </w:r>
      <w:r w:rsidRPr="00A45123">
        <w:rPr>
          <w:rFonts w:ascii="Times New Roman" w:hAnsi="Times New Roman" w:cs="Times New Roman"/>
          <w:sz w:val="28"/>
          <w:szCs w:val="28"/>
        </w:rPr>
        <w:t>бщественной организацией «Боевое братст</w:t>
      </w:r>
      <w:r w:rsidR="00F72628">
        <w:rPr>
          <w:rFonts w:ascii="Times New Roman" w:hAnsi="Times New Roman" w:cs="Times New Roman"/>
          <w:sz w:val="28"/>
          <w:szCs w:val="28"/>
        </w:rPr>
        <w:t>во», детским домом творчества, станцией юных техников, ц</w:t>
      </w:r>
      <w:r w:rsidRPr="00A45123">
        <w:rPr>
          <w:rFonts w:ascii="Times New Roman" w:hAnsi="Times New Roman" w:cs="Times New Roman"/>
          <w:sz w:val="28"/>
          <w:szCs w:val="28"/>
        </w:rPr>
        <w:t>ентром занятости населения</w:t>
      </w:r>
      <w:r w:rsidR="00F72628">
        <w:rPr>
          <w:rFonts w:ascii="Times New Roman" w:hAnsi="Times New Roman" w:cs="Times New Roman"/>
          <w:sz w:val="28"/>
          <w:szCs w:val="28"/>
        </w:rPr>
        <w:t xml:space="preserve">, </w:t>
      </w:r>
      <w:r w:rsidRPr="00A45123">
        <w:rPr>
          <w:rFonts w:ascii="Times New Roman" w:hAnsi="Times New Roman" w:cs="Times New Roman"/>
          <w:sz w:val="28"/>
          <w:szCs w:val="28"/>
        </w:rPr>
        <w:t xml:space="preserve"> </w:t>
      </w:r>
      <w:r w:rsidR="00F72628">
        <w:rPr>
          <w:rFonts w:ascii="Times New Roman" w:hAnsi="Times New Roman" w:cs="Times New Roman"/>
          <w:sz w:val="28"/>
          <w:szCs w:val="28"/>
        </w:rPr>
        <w:t>г</w:t>
      </w:r>
      <w:r w:rsidRPr="00A45123">
        <w:rPr>
          <w:rFonts w:ascii="Times New Roman" w:hAnsi="Times New Roman" w:cs="Times New Roman"/>
          <w:sz w:val="28"/>
          <w:szCs w:val="28"/>
        </w:rPr>
        <w:t>ородским кр</w:t>
      </w:r>
      <w:r>
        <w:rPr>
          <w:rFonts w:ascii="Times New Roman" w:hAnsi="Times New Roman" w:cs="Times New Roman"/>
          <w:sz w:val="28"/>
          <w:szCs w:val="28"/>
        </w:rPr>
        <w:t>аеведческим музеем;</w:t>
      </w:r>
    </w:p>
    <w:p w:rsidR="00A45123" w:rsidRPr="00F72628" w:rsidRDefault="00A45123" w:rsidP="00A45123">
      <w:pPr>
        <w:tabs>
          <w:tab w:val="left" w:pos="993"/>
        </w:tabs>
        <w:jc w:val="both"/>
        <w:rPr>
          <w:rFonts w:ascii="Times New Roman" w:hAnsi="Times New Roman" w:cs="Times New Roman"/>
          <w:sz w:val="28"/>
          <w:szCs w:val="28"/>
        </w:rPr>
      </w:pPr>
      <w:r w:rsidRPr="00A45123">
        <w:rPr>
          <w:rFonts w:ascii="Times New Roman" w:hAnsi="Times New Roman" w:cs="Times New Roman"/>
          <w:i/>
          <w:sz w:val="28"/>
          <w:szCs w:val="28"/>
        </w:rPr>
        <w:t xml:space="preserve"> -</w:t>
      </w:r>
      <w:r w:rsidRPr="00F72628">
        <w:rPr>
          <w:rFonts w:ascii="Times New Roman" w:hAnsi="Times New Roman" w:cs="Times New Roman"/>
          <w:i/>
          <w:sz w:val="28"/>
          <w:szCs w:val="28"/>
        </w:rPr>
        <w:t>на уровне области</w:t>
      </w:r>
      <w:r w:rsidR="00F72628" w:rsidRPr="00F72628">
        <w:rPr>
          <w:rFonts w:ascii="Times New Roman" w:hAnsi="Times New Roman" w:cs="Times New Roman"/>
          <w:sz w:val="28"/>
          <w:szCs w:val="28"/>
        </w:rPr>
        <w:t>: кадетским</w:t>
      </w:r>
      <w:r w:rsidRPr="00F72628">
        <w:rPr>
          <w:rFonts w:ascii="Times New Roman" w:hAnsi="Times New Roman" w:cs="Times New Roman"/>
          <w:sz w:val="28"/>
          <w:szCs w:val="28"/>
        </w:rPr>
        <w:t xml:space="preserve"> корпус г. </w:t>
      </w:r>
      <w:proofErr w:type="gramStart"/>
      <w:r w:rsidRPr="00F72628">
        <w:rPr>
          <w:rFonts w:ascii="Times New Roman" w:hAnsi="Times New Roman" w:cs="Times New Roman"/>
          <w:sz w:val="28"/>
          <w:szCs w:val="28"/>
        </w:rPr>
        <w:t>Радужного</w:t>
      </w:r>
      <w:proofErr w:type="gramEnd"/>
      <w:r w:rsidRPr="00F72628">
        <w:rPr>
          <w:rFonts w:ascii="Times New Roman" w:hAnsi="Times New Roman" w:cs="Times New Roman"/>
          <w:sz w:val="28"/>
          <w:szCs w:val="28"/>
        </w:rPr>
        <w:t xml:space="preserve">, </w:t>
      </w:r>
      <w:r w:rsidR="00F72628" w:rsidRPr="00F72628">
        <w:rPr>
          <w:rFonts w:ascii="Times New Roman" w:hAnsi="Times New Roman" w:cs="Times New Roman"/>
          <w:sz w:val="28"/>
          <w:szCs w:val="28"/>
        </w:rPr>
        <w:t>музеем</w:t>
      </w:r>
      <w:r w:rsidRPr="00F72628">
        <w:rPr>
          <w:rFonts w:ascii="Times New Roman" w:hAnsi="Times New Roman" w:cs="Times New Roman"/>
          <w:sz w:val="28"/>
          <w:szCs w:val="28"/>
        </w:rPr>
        <w:t xml:space="preserve"> боевой славы п. Мелехово, Владимирским государственным университетом;</w:t>
      </w:r>
    </w:p>
    <w:p w:rsidR="00A45123" w:rsidRPr="00F72628" w:rsidRDefault="00A45123" w:rsidP="00A45123">
      <w:pPr>
        <w:jc w:val="both"/>
        <w:rPr>
          <w:rFonts w:ascii="Times New Roman" w:hAnsi="Times New Roman" w:cs="Times New Roman"/>
          <w:sz w:val="28"/>
          <w:szCs w:val="28"/>
        </w:rPr>
      </w:pPr>
      <w:r w:rsidRPr="00F72628">
        <w:rPr>
          <w:rFonts w:ascii="Times New Roman" w:hAnsi="Times New Roman" w:cs="Times New Roman"/>
          <w:i/>
          <w:sz w:val="28"/>
          <w:szCs w:val="28"/>
        </w:rPr>
        <w:t>-на уровне России:</w:t>
      </w:r>
      <w:r w:rsidRPr="00F72628">
        <w:rPr>
          <w:rFonts w:ascii="Times New Roman" w:hAnsi="Times New Roman" w:cs="Times New Roman"/>
          <w:sz w:val="28"/>
          <w:szCs w:val="28"/>
        </w:rPr>
        <w:t xml:space="preserve">  </w:t>
      </w:r>
      <w:r w:rsidRPr="00F72628">
        <w:rPr>
          <w:rFonts w:ascii="Times New Roman" w:hAnsi="Times New Roman" w:cs="Times New Roman"/>
          <w:bCs/>
          <w:sz w:val="28"/>
          <w:szCs w:val="28"/>
        </w:rPr>
        <w:t xml:space="preserve">ГОУ ВПО «Шуйский государственный педагогический университет», </w:t>
      </w:r>
      <w:r w:rsidRPr="00F72628">
        <w:rPr>
          <w:rFonts w:ascii="Times New Roman" w:hAnsi="Times New Roman" w:cs="Times New Roman"/>
          <w:sz w:val="28"/>
          <w:szCs w:val="28"/>
        </w:rPr>
        <w:t>Балтийским военно-мор</w:t>
      </w:r>
      <w:r w:rsidR="00F72628">
        <w:rPr>
          <w:rFonts w:ascii="Times New Roman" w:hAnsi="Times New Roman" w:cs="Times New Roman"/>
          <w:sz w:val="28"/>
          <w:szCs w:val="28"/>
        </w:rPr>
        <w:t>ским институтом им Ф.Ф. Ушакова;</w:t>
      </w:r>
      <w:r w:rsidRPr="00F72628">
        <w:rPr>
          <w:rFonts w:ascii="Times New Roman" w:hAnsi="Times New Roman" w:cs="Times New Roman"/>
          <w:sz w:val="28"/>
          <w:szCs w:val="28"/>
        </w:rPr>
        <w:t xml:space="preserve"> </w:t>
      </w:r>
    </w:p>
    <w:p w:rsidR="00A45123" w:rsidRPr="00B44A5C" w:rsidRDefault="00A45123" w:rsidP="00A45123">
      <w:pPr>
        <w:tabs>
          <w:tab w:val="left" w:pos="1800"/>
        </w:tabs>
        <w:ind w:left="1260"/>
        <w:jc w:val="both"/>
        <w:rPr>
          <w:sz w:val="28"/>
          <w:szCs w:val="28"/>
        </w:rPr>
      </w:pPr>
    </w:p>
    <w:p w:rsidR="005F0DC6" w:rsidRPr="005F0DC6" w:rsidRDefault="005F0DC6" w:rsidP="00F974F0">
      <w:pPr>
        <w:numPr>
          <w:ilvl w:val="0"/>
          <w:numId w:val="5"/>
        </w:numPr>
        <w:jc w:val="both"/>
        <w:rPr>
          <w:rFonts w:ascii="Times New Roman" w:hAnsi="Times New Roman" w:cs="Times New Roman"/>
          <w:sz w:val="28"/>
          <w:szCs w:val="28"/>
          <w:u w:val="single"/>
        </w:rPr>
      </w:pPr>
      <w:r w:rsidRPr="005F0DC6">
        <w:rPr>
          <w:rFonts w:ascii="Times New Roman" w:hAnsi="Times New Roman" w:cs="Times New Roman"/>
          <w:sz w:val="28"/>
          <w:szCs w:val="28"/>
          <w:u w:val="single"/>
        </w:rPr>
        <w:t xml:space="preserve">формирование творческого потенциала педагогов </w:t>
      </w:r>
      <w:r w:rsidRPr="005F0DC6">
        <w:rPr>
          <w:rFonts w:ascii="Times New Roman" w:hAnsi="Times New Roman" w:cs="Times New Roman"/>
          <w:sz w:val="28"/>
          <w:szCs w:val="28"/>
        </w:rPr>
        <w:t xml:space="preserve"> </w:t>
      </w:r>
      <w:proofErr w:type="gramStart"/>
      <w:r w:rsidRPr="005F0DC6">
        <w:rPr>
          <w:rFonts w:ascii="Times New Roman" w:hAnsi="Times New Roman" w:cs="Times New Roman"/>
          <w:sz w:val="28"/>
          <w:szCs w:val="28"/>
        </w:rPr>
        <w:t>через</w:t>
      </w:r>
      <w:proofErr w:type="gramEnd"/>
      <w:r w:rsidRPr="005F0DC6">
        <w:rPr>
          <w:rFonts w:ascii="Times New Roman" w:hAnsi="Times New Roman" w:cs="Times New Roman"/>
          <w:sz w:val="28"/>
          <w:szCs w:val="28"/>
        </w:rPr>
        <w:t>:</w:t>
      </w:r>
    </w:p>
    <w:p w:rsidR="005F0DC6" w:rsidRPr="005F0DC6" w:rsidRDefault="005F0DC6" w:rsidP="005F0DC6">
      <w:pPr>
        <w:ind w:left="360"/>
        <w:jc w:val="both"/>
        <w:rPr>
          <w:rFonts w:ascii="Times New Roman" w:hAnsi="Times New Roman" w:cs="Times New Roman"/>
          <w:sz w:val="28"/>
          <w:szCs w:val="28"/>
        </w:rPr>
      </w:pPr>
      <w:r w:rsidRPr="005F0DC6">
        <w:rPr>
          <w:rFonts w:ascii="Times New Roman" w:hAnsi="Times New Roman" w:cs="Times New Roman"/>
          <w:sz w:val="28"/>
          <w:szCs w:val="28"/>
        </w:rPr>
        <w:t>-организацию деятельности постоя</w:t>
      </w:r>
      <w:r w:rsidR="00E316E3">
        <w:rPr>
          <w:rFonts w:ascii="Times New Roman" w:hAnsi="Times New Roman" w:cs="Times New Roman"/>
          <w:sz w:val="28"/>
          <w:szCs w:val="28"/>
        </w:rPr>
        <w:t xml:space="preserve">нно действующего теоретического </w:t>
      </w:r>
      <w:r w:rsidRPr="005F0DC6">
        <w:rPr>
          <w:rFonts w:ascii="Times New Roman" w:hAnsi="Times New Roman" w:cs="Times New Roman"/>
          <w:sz w:val="28"/>
          <w:szCs w:val="28"/>
        </w:rPr>
        <w:t>семинара по гражданско-патриотичес</w:t>
      </w:r>
      <w:r w:rsidR="00E316E3">
        <w:rPr>
          <w:rFonts w:ascii="Times New Roman" w:hAnsi="Times New Roman" w:cs="Times New Roman"/>
          <w:sz w:val="28"/>
          <w:szCs w:val="28"/>
        </w:rPr>
        <w:t xml:space="preserve">кому воспитанию </w:t>
      </w:r>
      <w:r w:rsidR="00E316E3" w:rsidRPr="009445DE">
        <w:rPr>
          <w:rFonts w:ascii="Times New Roman" w:hAnsi="Times New Roman" w:cs="Times New Roman"/>
          <w:b/>
          <w:sz w:val="28"/>
          <w:szCs w:val="28"/>
        </w:rPr>
        <w:t>(приложен</w:t>
      </w:r>
      <w:r w:rsidR="005D4ABD">
        <w:rPr>
          <w:rFonts w:ascii="Times New Roman" w:hAnsi="Times New Roman" w:cs="Times New Roman"/>
          <w:b/>
          <w:sz w:val="28"/>
          <w:szCs w:val="28"/>
        </w:rPr>
        <w:t>ие №6</w:t>
      </w:r>
      <w:r w:rsidR="00E316E3" w:rsidRPr="009445DE">
        <w:rPr>
          <w:rFonts w:ascii="Times New Roman" w:hAnsi="Times New Roman" w:cs="Times New Roman"/>
          <w:b/>
          <w:sz w:val="28"/>
          <w:szCs w:val="28"/>
        </w:rPr>
        <w:t>);</w:t>
      </w:r>
    </w:p>
    <w:p w:rsidR="005F0DC6" w:rsidRPr="005F0DC6" w:rsidRDefault="005F0DC6" w:rsidP="005F0DC6">
      <w:pPr>
        <w:ind w:left="360"/>
        <w:jc w:val="both"/>
        <w:rPr>
          <w:rFonts w:ascii="Times New Roman" w:hAnsi="Times New Roman" w:cs="Times New Roman"/>
          <w:sz w:val="28"/>
          <w:szCs w:val="28"/>
        </w:rPr>
      </w:pPr>
      <w:r w:rsidRPr="005F0DC6">
        <w:rPr>
          <w:rFonts w:ascii="Times New Roman" w:hAnsi="Times New Roman" w:cs="Times New Roman"/>
          <w:sz w:val="28"/>
          <w:szCs w:val="28"/>
        </w:rPr>
        <w:lastRenderedPageBreak/>
        <w:t>-создание творческих лабораторий педагогов по темам: «Нестандартные формы проведения внеклассных мероприятий», «Использование материалов поисковой деятельности учащихся в учебно-воспитательном процессе», «Судьбы учеников класса как показатель эффективности воспитательного процесса»;</w:t>
      </w:r>
    </w:p>
    <w:p w:rsidR="005F0DC6" w:rsidRPr="005F0DC6" w:rsidRDefault="005F0DC6" w:rsidP="005F0DC6">
      <w:pPr>
        <w:ind w:left="360"/>
        <w:jc w:val="both"/>
        <w:rPr>
          <w:rFonts w:ascii="Times New Roman" w:hAnsi="Times New Roman" w:cs="Times New Roman"/>
          <w:sz w:val="28"/>
          <w:szCs w:val="28"/>
        </w:rPr>
      </w:pPr>
      <w:r w:rsidRPr="005F0DC6">
        <w:rPr>
          <w:rFonts w:ascii="Times New Roman" w:hAnsi="Times New Roman" w:cs="Times New Roman"/>
          <w:b/>
          <w:sz w:val="28"/>
          <w:szCs w:val="28"/>
        </w:rPr>
        <w:t xml:space="preserve">- </w:t>
      </w:r>
      <w:r w:rsidRPr="005F0DC6">
        <w:rPr>
          <w:rFonts w:ascii="Times New Roman" w:hAnsi="Times New Roman" w:cs="Times New Roman"/>
          <w:sz w:val="28"/>
          <w:szCs w:val="28"/>
        </w:rPr>
        <w:t>формирование опыта по актуальным проблемам гражданско-патриотического воспитания.</w:t>
      </w:r>
    </w:p>
    <w:p w:rsidR="00CA1C86" w:rsidRPr="00074184" w:rsidRDefault="00CA1C86" w:rsidP="00CA1C86">
      <w:pPr>
        <w:ind w:firstLine="360"/>
        <w:jc w:val="both"/>
        <w:rPr>
          <w:rFonts w:ascii="Times New Roman" w:eastAsia="Times New Roman" w:hAnsi="Times New Roman" w:cs="Times New Roman"/>
          <w:b/>
          <w:color w:val="000000"/>
          <w:sz w:val="28"/>
          <w:szCs w:val="28"/>
          <w:u w:val="single"/>
        </w:rPr>
      </w:pPr>
    </w:p>
    <w:p w:rsidR="00F70D1B" w:rsidRDefault="00F70D1B" w:rsidP="002A38C0">
      <w:pPr>
        <w:jc w:val="both"/>
        <w:rPr>
          <w:rFonts w:ascii="Times New Roman" w:eastAsia="Times New Roman" w:hAnsi="Times New Roman" w:cs="Times New Roman"/>
          <w:b/>
          <w:bCs/>
          <w:sz w:val="24"/>
          <w:szCs w:val="24"/>
        </w:rPr>
      </w:pPr>
    </w:p>
    <w:p w:rsidR="00B91D11" w:rsidRDefault="000857F0" w:rsidP="00BC3A91">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w:t>
      </w:r>
      <w:r w:rsidR="007278C3">
        <w:rPr>
          <w:rFonts w:ascii="Times New Roman" w:eastAsia="Times New Roman" w:hAnsi="Times New Roman" w:cs="Times New Roman"/>
          <w:b/>
          <w:bCs/>
          <w:sz w:val="28"/>
          <w:szCs w:val="28"/>
        </w:rPr>
        <w:t xml:space="preserve"> </w:t>
      </w:r>
      <w:r w:rsidR="00B91D11" w:rsidRPr="00BC3A91">
        <w:rPr>
          <w:rFonts w:ascii="Times New Roman" w:eastAsia="Times New Roman" w:hAnsi="Times New Roman" w:cs="Times New Roman"/>
          <w:b/>
          <w:bCs/>
          <w:sz w:val="28"/>
          <w:szCs w:val="28"/>
        </w:rPr>
        <w:t>Результативность опыта</w:t>
      </w:r>
    </w:p>
    <w:p w:rsidR="00B35665" w:rsidRDefault="00B35665" w:rsidP="00F733FA">
      <w:pPr>
        <w:tabs>
          <w:tab w:val="left" w:pos="6999"/>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F733FA" w:rsidRPr="00F733FA" w:rsidRDefault="00B35665" w:rsidP="00F733FA">
      <w:pPr>
        <w:tabs>
          <w:tab w:val="left" w:pos="6999"/>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733FA" w:rsidRPr="00F733FA">
        <w:rPr>
          <w:rFonts w:ascii="Times New Roman" w:eastAsia="Times New Roman" w:hAnsi="Times New Roman" w:cs="Times New Roman"/>
          <w:sz w:val="28"/>
          <w:szCs w:val="28"/>
        </w:rPr>
        <w:t>Результативность созданной модели «</w:t>
      </w:r>
      <w:r w:rsidR="00F733FA" w:rsidRPr="00F733FA">
        <w:rPr>
          <w:rStyle w:val="highlight"/>
          <w:rFonts w:ascii="Times New Roman" w:hAnsi="Times New Roman" w:cs="Times New Roman"/>
          <w:sz w:val="28"/>
          <w:szCs w:val="28"/>
        </w:rPr>
        <w:t>Школа - центр</w:t>
      </w:r>
      <w:r w:rsidR="00F733FA" w:rsidRPr="00F733FA">
        <w:rPr>
          <w:rFonts w:ascii="Times New Roman" w:hAnsi="Times New Roman" w:cs="Times New Roman"/>
          <w:sz w:val="28"/>
          <w:szCs w:val="28"/>
        </w:rPr>
        <w:t xml:space="preserve"> </w:t>
      </w:r>
      <w:r w:rsidR="00F733FA" w:rsidRPr="00F733FA">
        <w:rPr>
          <w:rStyle w:val="highlight"/>
          <w:rFonts w:ascii="Times New Roman" w:hAnsi="Times New Roman" w:cs="Times New Roman"/>
          <w:sz w:val="28"/>
          <w:szCs w:val="28"/>
        </w:rPr>
        <w:t> гражданского </w:t>
      </w:r>
      <w:r w:rsidR="00F733FA" w:rsidRPr="00F733FA">
        <w:rPr>
          <w:rFonts w:ascii="Times New Roman" w:hAnsi="Times New Roman" w:cs="Times New Roman"/>
          <w:sz w:val="28"/>
          <w:szCs w:val="28"/>
        </w:rPr>
        <w:t xml:space="preserve"> становления»</w:t>
      </w:r>
      <w:r w:rsidR="00F733FA" w:rsidRPr="00F733FA">
        <w:rPr>
          <w:rFonts w:ascii="Times New Roman" w:eastAsia="Times New Roman" w:hAnsi="Times New Roman" w:cs="Times New Roman"/>
          <w:sz w:val="28"/>
          <w:szCs w:val="28"/>
        </w:rPr>
        <w:t xml:space="preserve">  подтверждается следующими показателями.</w:t>
      </w:r>
    </w:p>
    <w:p w:rsidR="00F3609E" w:rsidRPr="00F733FA" w:rsidRDefault="00F3609E" w:rsidP="00BC3A91">
      <w:pPr>
        <w:jc w:val="center"/>
        <w:rPr>
          <w:rFonts w:ascii="Times New Roman" w:eastAsia="Times New Roman" w:hAnsi="Times New Roman" w:cs="Times New Roman"/>
          <w:b/>
          <w:bCs/>
          <w:sz w:val="28"/>
          <w:szCs w:val="28"/>
        </w:rPr>
      </w:pPr>
    </w:p>
    <w:p w:rsidR="000321CE" w:rsidRDefault="00C520A2" w:rsidP="00F974F0">
      <w:pPr>
        <w:numPr>
          <w:ilvl w:val="0"/>
          <w:numId w:val="5"/>
        </w:num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У</w:t>
      </w:r>
      <w:r w:rsidR="000321CE" w:rsidRPr="007442F7">
        <w:rPr>
          <w:rFonts w:ascii="Times New Roman" w:eastAsia="Times New Roman" w:hAnsi="Times New Roman" w:cs="Times New Roman"/>
          <w:b/>
          <w:sz w:val="28"/>
          <w:szCs w:val="28"/>
        </w:rPr>
        <w:t>довлетворенностью участников образовательного процесса жизнедеятельностью в школе:</w:t>
      </w:r>
    </w:p>
    <w:p w:rsidR="0063000A" w:rsidRPr="007F3379" w:rsidRDefault="007F3379" w:rsidP="007F3379">
      <w:pPr>
        <w:ind w:firstLine="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3000A" w:rsidRPr="007F3379">
        <w:rPr>
          <w:rFonts w:ascii="Times New Roman" w:eastAsia="Times New Roman" w:hAnsi="Times New Roman" w:cs="Times New Roman"/>
          <w:sz w:val="28"/>
          <w:szCs w:val="28"/>
        </w:rPr>
        <w:t xml:space="preserve">-73 % учащихся дают высокую оценку психологическому климату      </w:t>
      </w:r>
      <w:r>
        <w:rPr>
          <w:rFonts w:ascii="Times New Roman" w:eastAsia="Times New Roman" w:hAnsi="Times New Roman" w:cs="Times New Roman"/>
          <w:sz w:val="28"/>
          <w:szCs w:val="28"/>
        </w:rPr>
        <w:t xml:space="preserve">     </w:t>
      </w:r>
      <w:r w:rsidR="0063000A" w:rsidRPr="007F3379">
        <w:rPr>
          <w:rFonts w:ascii="Times New Roman" w:eastAsia="Times New Roman" w:hAnsi="Times New Roman" w:cs="Times New Roman"/>
          <w:sz w:val="28"/>
          <w:szCs w:val="28"/>
        </w:rPr>
        <w:t>в школе,</w:t>
      </w:r>
    </w:p>
    <w:p w:rsidR="005B391F" w:rsidRPr="007F3379" w:rsidRDefault="005B391F" w:rsidP="00B11C7C">
      <w:pPr>
        <w:jc w:val="both"/>
        <w:rPr>
          <w:rFonts w:ascii="Times New Roman" w:eastAsia="Times New Roman" w:hAnsi="Times New Roman" w:cs="Times New Roman"/>
          <w:sz w:val="28"/>
          <w:szCs w:val="28"/>
        </w:rPr>
      </w:pPr>
      <w:r w:rsidRPr="007F3379">
        <w:rPr>
          <w:rFonts w:ascii="Times New Roman" w:eastAsia="Times New Roman" w:hAnsi="Times New Roman" w:cs="Times New Roman"/>
          <w:sz w:val="28"/>
          <w:szCs w:val="28"/>
        </w:rPr>
        <w:t xml:space="preserve">  -  89% учащихся </w:t>
      </w:r>
      <w:proofErr w:type="gramStart"/>
      <w:r w:rsidRPr="007F3379">
        <w:rPr>
          <w:rFonts w:ascii="Times New Roman" w:eastAsia="Times New Roman" w:hAnsi="Times New Roman" w:cs="Times New Roman"/>
          <w:sz w:val="28"/>
          <w:szCs w:val="28"/>
        </w:rPr>
        <w:t>удовлетворены</w:t>
      </w:r>
      <w:proofErr w:type="gramEnd"/>
      <w:r w:rsidRPr="007F3379">
        <w:rPr>
          <w:rFonts w:ascii="Times New Roman" w:eastAsia="Times New Roman" w:hAnsi="Times New Roman" w:cs="Times New Roman"/>
          <w:sz w:val="28"/>
          <w:szCs w:val="28"/>
        </w:rPr>
        <w:t xml:space="preserve"> отношениями с педагогами,</w:t>
      </w:r>
    </w:p>
    <w:p w:rsidR="0063000A" w:rsidRPr="007F3379" w:rsidRDefault="00B11C7C" w:rsidP="00B11C7C">
      <w:pPr>
        <w:jc w:val="both"/>
        <w:rPr>
          <w:rFonts w:ascii="Times New Roman" w:hAnsi="Times New Roman" w:cs="Times New Roman"/>
          <w:sz w:val="28"/>
          <w:szCs w:val="28"/>
        </w:rPr>
      </w:pPr>
      <w:r w:rsidRPr="007F3379">
        <w:rPr>
          <w:rFonts w:ascii="Times New Roman" w:eastAsia="Times New Roman" w:hAnsi="Times New Roman" w:cs="Times New Roman"/>
          <w:sz w:val="28"/>
          <w:szCs w:val="28"/>
        </w:rPr>
        <w:t xml:space="preserve">  </w:t>
      </w:r>
      <w:r w:rsidR="0063000A" w:rsidRPr="007F3379">
        <w:rPr>
          <w:rFonts w:ascii="Times New Roman" w:eastAsia="Times New Roman" w:hAnsi="Times New Roman" w:cs="Times New Roman"/>
          <w:sz w:val="28"/>
          <w:szCs w:val="28"/>
        </w:rPr>
        <w:t>-</w:t>
      </w:r>
      <w:r w:rsidR="0063000A" w:rsidRPr="007F3379">
        <w:rPr>
          <w:rFonts w:ascii="Times New Roman" w:hAnsi="Times New Roman" w:cs="Times New Roman"/>
          <w:sz w:val="28"/>
          <w:szCs w:val="28"/>
        </w:rPr>
        <w:t xml:space="preserve"> у 87% учащихся нет желания переходить в другой класс или школу,</w:t>
      </w:r>
    </w:p>
    <w:p w:rsidR="0063000A" w:rsidRPr="007F3379" w:rsidRDefault="007F3379" w:rsidP="00B11C7C">
      <w:pPr>
        <w:jc w:val="both"/>
        <w:rPr>
          <w:rFonts w:ascii="Times New Roman" w:hAnsi="Times New Roman" w:cs="Times New Roman"/>
          <w:sz w:val="28"/>
          <w:szCs w:val="28"/>
        </w:rPr>
      </w:pPr>
      <w:r>
        <w:rPr>
          <w:rFonts w:ascii="Times New Roman" w:hAnsi="Times New Roman" w:cs="Times New Roman"/>
          <w:sz w:val="28"/>
          <w:szCs w:val="28"/>
        </w:rPr>
        <w:t xml:space="preserve"> </w:t>
      </w:r>
      <w:r w:rsidR="0063000A" w:rsidRPr="007F3379">
        <w:rPr>
          <w:rFonts w:ascii="Times New Roman" w:hAnsi="Times New Roman" w:cs="Times New Roman"/>
          <w:sz w:val="28"/>
          <w:szCs w:val="28"/>
        </w:rPr>
        <w:t xml:space="preserve"> -88% школьников вполне устраивает учеба именно в данной школе,</w:t>
      </w:r>
    </w:p>
    <w:p w:rsidR="0063000A" w:rsidRPr="007F3379" w:rsidRDefault="007F3379" w:rsidP="00B11C7C">
      <w:pPr>
        <w:jc w:val="both"/>
        <w:rPr>
          <w:rFonts w:ascii="Times New Roman" w:hAnsi="Times New Roman" w:cs="Times New Roman"/>
          <w:sz w:val="28"/>
          <w:szCs w:val="28"/>
        </w:rPr>
      </w:pPr>
      <w:r>
        <w:rPr>
          <w:rFonts w:ascii="Times New Roman" w:hAnsi="Times New Roman" w:cs="Times New Roman"/>
          <w:sz w:val="28"/>
          <w:szCs w:val="28"/>
        </w:rPr>
        <w:t xml:space="preserve"> </w:t>
      </w:r>
      <w:r w:rsidR="0063000A" w:rsidRPr="007F3379">
        <w:rPr>
          <w:rFonts w:ascii="Times New Roman" w:hAnsi="Times New Roman" w:cs="Times New Roman"/>
          <w:sz w:val="28"/>
          <w:szCs w:val="28"/>
        </w:rPr>
        <w:t xml:space="preserve"> -77% учащихся чаще приходит в школу с хорошим настроением,</w:t>
      </w:r>
    </w:p>
    <w:p w:rsidR="005B391F" w:rsidRPr="007F3379" w:rsidRDefault="007F3379" w:rsidP="00B11C7C">
      <w:pPr>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5B391F" w:rsidRPr="007F3379">
        <w:rPr>
          <w:rFonts w:ascii="Times New Roman" w:hAnsi="Times New Roman" w:cs="Times New Roman"/>
          <w:sz w:val="28"/>
          <w:szCs w:val="28"/>
        </w:rPr>
        <w:t>- 80% учащихся считают образовательную среду демократичной,</w:t>
      </w:r>
    </w:p>
    <w:p w:rsidR="000321CE" w:rsidRPr="007F3379" w:rsidRDefault="007F3379" w:rsidP="00B11C7C">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B391F" w:rsidRPr="007F3379">
        <w:rPr>
          <w:rFonts w:ascii="Times New Roman" w:eastAsia="Times New Roman" w:hAnsi="Times New Roman" w:cs="Times New Roman"/>
          <w:sz w:val="28"/>
          <w:szCs w:val="28"/>
        </w:rPr>
        <w:t>-93</w:t>
      </w:r>
      <w:r w:rsidR="000321CE" w:rsidRPr="007F3379">
        <w:rPr>
          <w:rFonts w:ascii="Times New Roman" w:eastAsia="Times New Roman" w:hAnsi="Times New Roman" w:cs="Times New Roman"/>
          <w:sz w:val="28"/>
          <w:szCs w:val="28"/>
        </w:rPr>
        <w:t xml:space="preserve"> % педагого</w:t>
      </w:r>
      <w:r w:rsidR="005B391F" w:rsidRPr="007F3379">
        <w:rPr>
          <w:rFonts w:ascii="Times New Roman" w:eastAsia="Times New Roman" w:hAnsi="Times New Roman" w:cs="Times New Roman"/>
          <w:sz w:val="28"/>
          <w:szCs w:val="28"/>
        </w:rPr>
        <w:t xml:space="preserve">в полностью </w:t>
      </w:r>
      <w:proofErr w:type="gramStart"/>
      <w:r w:rsidR="005B391F" w:rsidRPr="007F3379">
        <w:rPr>
          <w:rFonts w:ascii="Times New Roman" w:eastAsia="Times New Roman" w:hAnsi="Times New Roman" w:cs="Times New Roman"/>
          <w:sz w:val="28"/>
          <w:szCs w:val="28"/>
        </w:rPr>
        <w:t>удовлетворены</w:t>
      </w:r>
      <w:proofErr w:type="gramEnd"/>
      <w:r w:rsidR="005B391F" w:rsidRPr="007F3379">
        <w:rPr>
          <w:rFonts w:ascii="Times New Roman" w:eastAsia="Times New Roman" w:hAnsi="Times New Roman" w:cs="Times New Roman"/>
          <w:sz w:val="28"/>
          <w:szCs w:val="28"/>
        </w:rPr>
        <w:t xml:space="preserve"> своими отношениями с учащимися</w:t>
      </w:r>
      <w:r w:rsidR="000321CE" w:rsidRPr="007F3379">
        <w:rPr>
          <w:rFonts w:ascii="Times New Roman" w:eastAsia="Times New Roman" w:hAnsi="Times New Roman" w:cs="Times New Roman"/>
          <w:sz w:val="28"/>
          <w:szCs w:val="28"/>
        </w:rPr>
        <w:t>,</w:t>
      </w:r>
    </w:p>
    <w:p w:rsidR="000321CE" w:rsidRPr="007F3379" w:rsidRDefault="00B11C7C" w:rsidP="00B11C7C">
      <w:pPr>
        <w:jc w:val="both"/>
        <w:rPr>
          <w:rFonts w:ascii="Times New Roman" w:eastAsia="Times New Roman" w:hAnsi="Times New Roman" w:cs="Times New Roman"/>
          <w:sz w:val="28"/>
          <w:szCs w:val="28"/>
        </w:rPr>
      </w:pPr>
      <w:r w:rsidRPr="007F3379">
        <w:rPr>
          <w:rFonts w:ascii="Times New Roman" w:eastAsia="Times New Roman" w:hAnsi="Times New Roman" w:cs="Times New Roman"/>
          <w:sz w:val="28"/>
          <w:szCs w:val="28"/>
        </w:rPr>
        <w:t xml:space="preserve">  -82</w:t>
      </w:r>
      <w:r w:rsidR="000321CE" w:rsidRPr="007F3379">
        <w:rPr>
          <w:rFonts w:ascii="Times New Roman" w:eastAsia="Times New Roman" w:hAnsi="Times New Roman" w:cs="Times New Roman"/>
          <w:sz w:val="28"/>
          <w:szCs w:val="28"/>
        </w:rPr>
        <w:t xml:space="preserve">% родителей </w:t>
      </w:r>
      <w:r w:rsidRPr="007F3379">
        <w:rPr>
          <w:rFonts w:ascii="Times New Roman" w:eastAsia="Times New Roman" w:hAnsi="Times New Roman" w:cs="Times New Roman"/>
          <w:sz w:val="28"/>
          <w:szCs w:val="28"/>
        </w:rPr>
        <w:t xml:space="preserve"> полностью</w:t>
      </w:r>
      <w:r w:rsidR="007F3379" w:rsidRPr="007F3379">
        <w:rPr>
          <w:rFonts w:ascii="Times New Roman" w:eastAsia="Times New Roman" w:hAnsi="Times New Roman" w:cs="Times New Roman"/>
          <w:sz w:val="28"/>
          <w:szCs w:val="28"/>
        </w:rPr>
        <w:t xml:space="preserve"> и 12% -частично</w:t>
      </w:r>
      <w:r w:rsidRPr="007F3379">
        <w:rPr>
          <w:rFonts w:ascii="Times New Roman" w:eastAsia="Times New Roman" w:hAnsi="Times New Roman" w:cs="Times New Roman"/>
          <w:sz w:val="28"/>
          <w:szCs w:val="28"/>
        </w:rPr>
        <w:t xml:space="preserve"> </w:t>
      </w:r>
      <w:proofErr w:type="gramStart"/>
      <w:r w:rsidR="000321CE" w:rsidRPr="007F3379">
        <w:rPr>
          <w:rFonts w:ascii="Times New Roman" w:eastAsia="Times New Roman" w:hAnsi="Times New Roman" w:cs="Times New Roman"/>
          <w:sz w:val="28"/>
          <w:szCs w:val="28"/>
        </w:rPr>
        <w:t>удовлетворены</w:t>
      </w:r>
      <w:proofErr w:type="gramEnd"/>
      <w:r w:rsidR="000321CE" w:rsidRPr="007F3379">
        <w:rPr>
          <w:rFonts w:ascii="Times New Roman" w:eastAsia="Times New Roman" w:hAnsi="Times New Roman" w:cs="Times New Roman"/>
          <w:sz w:val="28"/>
          <w:szCs w:val="28"/>
        </w:rPr>
        <w:t xml:space="preserve"> работой </w:t>
      </w:r>
      <w:r w:rsidRPr="007F3379">
        <w:rPr>
          <w:rFonts w:ascii="Times New Roman" w:eastAsia="Times New Roman" w:hAnsi="Times New Roman" w:cs="Times New Roman"/>
          <w:sz w:val="28"/>
          <w:szCs w:val="28"/>
        </w:rPr>
        <w:t xml:space="preserve">     </w:t>
      </w:r>
      <w:r w:rsidR="000321CE" w:rsidRPr="007F3379">
        <w:rPr>
          <w:rFonts w:ascii="Times New Roman" w:eastAsia="Times New Roman" w:hAnsi="Times New Roman" w:cs="Times New Roman"/>
          <w:sz w:val="28"/>
          <w:szCs w:val="28"/>
        </w:rPr>
        <w:t>педагогического коллектива</w:t>
      </w:r>
    </w:p>
    <w:p w:rsidR="00A802F4" w:rsidRDefault="00A802F4" w:rsidP="00B11C7C">
      <w:pPr>
        <w:pStyle w:val="a8"/>
        <w:ind w:left="0"/>
        <w:rPr>
          <w:rFonts w:ascii="Times New Roman" w:eastAsia="Times New Roman" w:hAnsi="Times New Roman" w:cs="Times New Roman"/>
          <w:sz w:val="28"/>
          <w:szCs w:val="28"/>
        </w:rPr>
      </w:pPr>
    </w:p>
    <w:p w:rsidR="00A802F4" w:rsidRPr="007442F7" w:rsidRDefault="00C520A2" w:rsidP="00F974F0">
      <w:pPr>
        <w:pStyle w:val="a8"/>
        <w:numPr>
          <w:ilvl w:val="0"/>
          <w:numId w:val="5"/>
        </w:num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w:t>
      </w:r>
      <w:r w:rsidR="00A802F4" w:rsidRPr="007442F7">
        <w:rPr>
          <w:rFonts w:ascii="Times New Roman" w:eastAsia="Times New Roman" w:hAnsi="Times New Roman" w:cs="Times New Roman"/>
          <w:b/>
          <w:sz w:val="28"/>
          <w:szCs w:val="28"/>
        </w:rPr>
        <w:t>озданной системой гражданско-патриотического воспитания</w:t>
      </w:r>
    </w:p>
    <w:p w:rsidR="00541860" w:rsidRDefault="007442F7" w:rsidP="00241017">
      <w:pPr>
        <w:ind w:firstLine="851"/>
        <w:jc w:val="both"/>
        <w:rPr>
          <w:rFonts w:ascii="Times New Roman" w:hAnsi="Times New Roman" w:cs="Times New Roman"/>
          <w:sz w:val="28"/>
          <w:szCs w:val="28"/>
        </w:rPr>
      </w:pPr>
      <w:r>
        <w:rPr>
          <w:rFonts w:ascii="Times New Roman" w:hAnsi="Times New Roman" w:cs="Times New Roman"/>
          <w:sz w:val="28"/>
          <w:szCs w:val="28"/>
        </w:rPr>
        <w:t xml:space="preserve"> 100% педагогов, б</w:t>
      </w:r>
      <w:r w:rsidR="008B1C03" w:rsidRPr="005762F0">
        <w:rPr>
          <w:rFonts w:ascii="Times New Roman" w:hAnsi="Times New Roman" w:cs="Times New Roman"/>
          <w:sz w:val="28"/>
          <w:szCs w:val="28"/>
        </w:rPr>
        <w:t>ольшинство учащихся (87%) и родителей (84%) считают, что в школе успешно функционирует система патриотического воспитани</w:t>
      </w:r>
      <w:r w:rsidR="008B1C03">
        <w:rPr>
          <w:rFonts w:ascii="Times New Roman" w:hAnsi="Times New Roman" w:cs="Times New Roman"/>
          <w:sz w:val="28"/>
          <w:szCs w:val="28"/>
        </w:rPr>
        <w:t>я</w:t>
      </w:r>
      <w:r w:rsidR="00241017">
        <w:rPr>
          <w:rFonts w:ascii="Times New Roman" w:hAnsi="Times New Roman" w:cs="Times New Roman"/>
          <w:sz w:val="28"/>
          <w:szCs w:val="28"/>
        </w:rPr>
        <w:t xml:space="preserve">.  </w:t>
      </w:r>
    </w:p>
    <w:p w:rsidR="00241017" w:rsidRPr="00541860" w:rsidRDefault="00541860" w:rsidP="00541860">
      <w:pPr>
        <w:pStyle w:val="a8"/>
        <w:numPr>
          <w:ilvl w:val="0"/>
          <w:numId w:val="5"/>
        </w:numPr>
        <w:jc w:val="both"/>
        <w:rPr>
          <w:rFonts w:ascii="Times New Roman" w:hAnsi="Times New Roman" w:cs="Times New Roman"/>
          <w:b/>
          <w:i/>
          <w:sz w:val="28"/>
          <w:szCs w:val="28"/>
        </w:rPr>
      </w:pPr>
      <w:proofErr w:type="spellStart"/>
      <w:r w:rsidRPr="00541860">
        <w:rPr>
          <w:rFonts w:ascii="Times New Roman" w:hAnsi="Times New Roman" w:cs="Times New Roman"/>
          <w:b/>
          <w:i/>
          <w:sz w:val="28"/>
          <w:szCs w:val="28"/>
        </w:rPr>
        <w:t>Сформированностью</w:t>
      </w:r>
      <w:proofErr w:type="spellEnd"/>
      <w:r w:rsidR="0064308E" w:rsidRPr="00541860">
        <w:rPr>
          <w:rFonts w:ascii="Times New Roman" w:hAnsi="Times New Roman" w:cs="Times New Roman"/>
          <w:b/>
          <w:i/>
          <w:sz w:val="28"/>
          <w:szCs w:val="28"/>
        </w:rPr>
        <w:t xml:space="preserve"> базовых компонентов социально-гражданского становления личности: </w:t>
      </w:r>
    </w:p>
    <w:p w:rsidR="00241017" w:rsidRPr="009A2B63" w:rsidRDefault="009A2B63" w:rsidP="00241017">
      <w:pPr>
        <w:ind w:firstLine="851"/>
        <w:jc w:val="both"/>
        <w:rPr>
          <w:rFonts w:ascii="Times New Roman" w:hAnsi="Times New Roman" w:cs="Times New Roman"/>
          <w:b/>
          <w:i/>
          <w:sz w:val="28"/>
          <w:szCs w:val="28"/>
        </w:rPr>
      </w:pPr>
      <w:r>
        <w:rPr>
          <w:rFonts w:ascii="Times New Roman" w:hAnsi="Times New Roman" w:cs="Times New Roman"/>
          <w:b/>
          <w:i/>
          <w:sz w:val="28"/>
          <w:szCs w:val="28"/>
        </w:rPr>
        <w:t>а)</w:t>
      </w:r>
      <w:r w:rsidR="00E669B0">
        <w:rPr>
          <w:rFonts w:ascii="Times New Roman" w:hAnsi="Times New Roman" w:cs="Times New Roman"/>
          <w:b/>
          <w:i/>
          <w:sz w:val="28"/>
          <w:szCs w:val="28"/>
        </w:rPr>
        <w:t xml:space="preserve"> </w:t>
      </w:r>
      <w:r>
        <w:rPr>
          <w:rFonts w:ascii="Times New Roman" w:hAnsi="Times New Roman" w:cs="Times New Roman"/>
          <w:b/>
          <w:i/>
          <w:sz w:val="28"/>
          <w:szCs w:val="28"/>
        </w:rPr>
        <w:t>ж</w:t>
      </w:r>
      <w:r w:rsidRPr="009A2B63">
        <w:rPr>
          <w:rFonts w:ascii="Times New Roman" w:hAnsi="Times New Roman" w:cs="Times New Roman"/>
          <w:b/>
          <w:i/>
          <w:sz w:val="28"/>
          <w:szCs w:val="28"/>
        </w:rPr>
        <w:t>изненные ценности</w:t>
      </w:r>
      <w:r w:rsidR="009910E7">
        <w:rPr>
          <w:rFonts w:ascii="Times New Roman" w:hAnsi="Times New Roman" w:cs="Times New Roman"/>
          <w:b/>
          <w:i/>
          <w:sz w:val="28"/>
          <w:szCs w:val="28"/>
        </w:rPr>
        <w:t xml:space="preserve"> </w:t>
      </w:r>
      <w:r w:rsidR="009910E7" w:rsidRPr="009910E7">
        <w:rPr>
          <w:rFonts w:ascii="Times New Roman" w:hAnsi="Times New Roman" w:cs="Times New Roman"/>
          <w:i/>
          <w:sz w:val="28"/>
          <w:szCs w:val="28"/>
        </w:rPr>
        <w:t>(ранжировались 18 жизненных ценностей</w:t>
      </w:r>
      <w:r w:rsidR="009910E7">
        <w:rPr>
          <w:rFonts w:ascii="Times New Roman" w:hAnsi="Times New Roman" w:cs="Times New Roman"/>
          <w:sz w:val="28"/>
          <w:szCs w:val="28"/>
        </w:rPr>
        <w:t xml:space="preserve">, </w:t>
      </w:r>
      <w:r w:rsidR="009910E7">
        <w:rPr>
          <w:rFonts w:ascii="Times New Roman" w:hAnsi="Times New Roman" w:cs="Times New Roman"/>
          <w:i/>
          <w:sz w:val="28"/>
          <w:szCs w:val="28"/>
        </w:rPr>
        <w:t>представлены наиболее значимые,</w:t>
      </w:r>
      <w:r w:rsidR="009910E7" w:rsidRPr="009910E7">
        <w:rPr>
          <w:rFonts w:ascii="Times New Roman" w:hAnsi="Times New Roman" w:cs="Times New Roman"/>
          <w:i/>
          <w:sz w:val="28"/>
          <w:szCs w:val="28"/>
        </w:rPr>
        <w:t xml:space="preserve"> указано место)</w:t>
      </w:r>
    </w:p>
    <w:tbl>
      <w:tblPr>
        <w:tblStyle w:val="af0"/>
        <w:tblW w:w="0" w:type="auto"/>
        <w:tblLook w:val="04A0"/>
      </w:tblPr>
      <w:tblGrid>
        <w:gridCol w:w="1677"/>
        <w:gridCol w:w="916"/>
        <w:gridCol w:w="915"/>
        <w:gridCol w:w="915"/>
        <w:gridCol w:w="915"/>
        <w:gridCol w:w="915"/>
        <w:gridCol w:w="915"/>
        <w:gridCol w:w="915"/>
        <w:gridCol w:w="915"/>
      </w:tblGrid>
      <w:tr w:rsidR="0042312E" w:rsidTr="0042312E">
        <w:tc>
          <w:tcPr>
            <w:tcW w:w="1677" w:type="dxa"/>
            <w:vMerge w:val="restart"/>
          </w:tcPr>
          <w:p w:rsidR="0042312E" w:rsidRPr="00FE3FDC" w:rsidRDefault="0042312E" w:rsidP="00241017">
            <w:pPr>
              <w:jc w:val="both"/>
              <w:rPr>
                <w:rFonts w:ascii="Times New Roman" w:hAnsi="Times New Roman" w:cs="Times New Roman"/>
                <w:b/>
                <w:sz w:val="28"/>
                <w:szCs w:val="28"/>
              </w:rPr>
            </w:pPr>
            <w:r w:rsidRPr="00FE3FDC">
              <w:rPr>
                <w:rFonts w:ascii="Times New Roman" w:hAnsi="Times New Roman" w:cs="Times New Roman"/>
                <w:b/>
              </w:rPr>
              <w:t>Ценности</w:t>
            </w:r>
          </w:p>
        </w:tc>
        <w:tc>
          <w:tcPr>
            <w:tcW w:w="1831" w:type="dxa"/>
            <w:gridSpan w:val="2"/>
          </w:tcPr>
          <w:p w:rsidR="0042312E" w:rsidRPr="00FE3FDC" w:rsidRDefault="0042312E" w:rsidP="007E3268">
            <w:pPr>
              <w:rPr>
                <w:rFonts w:ascii="Times New Roman" w:hAnsi="Times New Roman" w:cs="Times New Roman"/>
                <w:b/>
              </w:rPr>
            </w:pPr>
            <w:r w:rsidRPr="00FE3FDC">
              <w:rPr>
                <w:rFonts w:ascii="Times New Roman" w:hAnsi="Times New Roman" w:cs="Times New Roman"/>
                <w:b/>
              </w:rPr>
              <w:t>Родители</w:t>
            </w:r>
          </w:p>
        </w:tc>
        <w:tc>
          <w:tcPr>
            <w:tcW w:w="1830" w:type="dxa"/>
            <w:gridSpan w:val="2"/>
          </w:tcPr>
          <w:p w:rsidR="0042312E" w:rsidRPr="00FE3FDC" w:rsidRDefault="0042312E" w:rsidP="007E3268">
            <w:pPr>
              <w:rPr>
                <w:rFonts w:ascii="Times New Roman" w:hAnsi="Times New Roman" w:cs="Times New Roman"/>
                <w:b/>
              </w:rPr>
            </w:pPr>
            <w:r w:rsidRPr="00FE3FDC">
              <w:rPr>
                <w:rFonts w:ascii="Times New Roman" w:hAnsi="Times New Roman" w:cs="Times New Roman"/>
                <w:b/>
              </w:rPr>
              <w:t>Учащиеся основной школы</w:t>
            </w:r>
          </w:p>
        </w:tc>
        <w:tc>
          <w:tcPr>
            <w:tcW w:w="1830" w:type="dxa"/>
            <w:gridSpan w:val="2"/>
          </w:tcPr>
          <w:p w:rsidR="0042312E" w:rsidRPr="00FE3FDC" w:rsidRDefault="0042312E" w:rsidP="007E3268">
            <w:pPr>
              <w:rPr>
                <w:rFonts w:ascii="Times New Roman" w:hAnsi="Times New Roman" w:cs="Times New Roman"/>
                <w:b/>
              </w:rPr>
            </w:pPr>
            <w:r w:rsidRPr="00FE3FDC">
              <w:rPr>
                <w:rFonts w:ascii="Times New Roman" w:hAnsi="Times New Roman" w:cs="Times New Roman"/>
                <w:b/>
              </w:rPr>
              <w:t>Учащиеся средней школы</w:t>
            </w:r>
          </w:p>
        </w:tc>
        <w:tc>
          <w:tcPr>
            <w:tcW w:w="1830" w:type="dxa"/>
            <w:gridSpan w:val="2"/>
          </w:tcPr>
          <w:p w:rsidR="0042312E" w:rsidRPr="00FE3FDC" w:rsidRDefault="0042312E" w:rsidP="007E3268">
            <w:pPr>
              <w:rPr>
                <w:rFonts w:ascii="Times New Roman" w:hAnsi="Times New Roman" w:cs="Times New Roman"/>
                <w:b/>
              </w:rPr>
            </w:pPr>
            <w:r w:rsidRPr="00FE3FDC">
              <w:rPr>
                <w:rFonts w:ascii="Times New Roman" w:hAnsi="Times New Roman" w:cs="Times New Roman"/>
                <w:b/>
              </w:rPr>
              <w:t>Педагоги</w:t>
            </w:r>
          </w:p>
        </w:tc>
      </w:tr>
      <w:tr w:rsidR="0042312E" w:rsidRPr="0042312E" w:rsidTr="0042312E">
        <w:tc>
          <w:tcPr>
            <w:tcW w:w="1677" w:type="dxa"/>
            <w:vMerge/>
          </w:tcPr>
          <w:p w:rsidR="0042312E" w:rsidRPr="0042312E" w:rsidRDefault="0042312E" w:rsidP="00241017">
            <w:pPr>
              <w:jc w:val="both"/>
              <w:rPr>
                <w:rFonts w:ascii="Times New Roman" w:hAnsi="Times New Roman" w:cs="Times New Roman"/>
                <w:sz w:val="20"/>
                <w:szCs w:val="20"/>
              </w:rPr>
            </w:pPr>
          </w:p>
        </w:tc>
        <w:tc>
          <w:tcPr>
            <w:tcW w:w="916" w:type="dxa"/>
          </w:tcPr>
          <w:p w:rsidR="0042312E" w:rsidRPr="0042312E" w:rsidRDefault="0042312E"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15" w:type="dxa"/>
          </w:tcPr>
          <w:p w:rsidR="0042312E" w:rsidRPr="0042312E" w:rsidRDefault="0042312E"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c>
          <w:tcPr>
            <w:tcW w:w="915" w:type="dxa"/>
          </w:tcPr>
          <w:p w:rsidR="0042312E" w:rsidRPr="0042312E" w:rsidRDefault="0042312E"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15" w:type="dxa"/>
          </w:tcPr>
          <w:p w:rsidR="0042312E" w:rsidRPr="0042312E" w:rsidRDefault="0042312E"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c>
          <w:tcPr>
            <w:tcW w:w="915" w:type="dxa"/>
          </w:tcPr>
          <w:p w:rsidR="0042312E" w:rsidRPr="0042312E" w:rsidRDefault="0042312E"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15" w:type="dxa"/>
          </w:tcPr>
          <w:p w:rsidR="0042312E" w:rsidRPr="0042312E" w:rsidRDefault="0042312E"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c>
          <w:tcPr>
            <w:tcW w:w="915" w:type="dxa"/>
          </w:tcPr>
          <w:p w:rsidR="0042312E" w:rsidRPr="0042312E" w:rsidRDefault="0042312E"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15" w:type="dxa"/>
          </w:tcPr>
          <w:p w:rsidR="0042312E" w:rsidRPr="0042312E" w:rsidRDefault="0042312E"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r>
      <w:tr w:rsidR="0042312E" w:rsidRPr="0042312E" w:rsidTr="0042312E">
        <w:tc>
          <w:tcPr>
            <w:tcW w:w="1677" w:type="dxa"/>
          </w:tcPr>
          <w:p w:rsidR="0042312E" w:rsidRDefault="0042312E" w:rsidP="007E3268">
            <w:pPr>
              <w:rPr>
                <w:rFonts w:ascii="Times New Roman" w:hAnsi="Times New Roman" w:cs="Times New Roman"/>
              </w:rPr>
            </w:pPr>
            <w:r w:rsidRPr="000D726A">
              <w:rPr>
                <w:rFonts w:ascii="Times New Roman" w:hAnsi="Times New Roman" w:cs="Times New Roman"/>
                <w:sz w:val="24"/>
                <w:szCs w:val="24"/>
              </w:rPr>
              <w:t>Хорошее здоровье</w:t>
            </w:r>
          </w:p>
        </w:tc>
        <w:tc>
          <w:tcPr>
            <w:tcW w:w="916" w:type="dxa"/>
          </w:tcPr>
          <w:p w:rsidR="0042312E" w:rsidRDefault="0042312E" w:rsidP="007E3268">
            <w:pPr>
              <w:rPr>
                <w:rFonts w:ascii="Times New Roman" w:hAnsi="Times New Roman" w:cs="Times New Roman"/>
              </w:rPr>
            </w:pPr>
            <w:r>
              <w:rPr>
                <w:rFonts w:ascii="Times New Roman" w:hAnsi="Times New Roman" w:cs="Times New Roman"/>
              </w:rPr>
              <w:t>1</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3</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2</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2</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2</w:t>
            </w:r>
          </w:p>
        </w:tc>
      </w:tr>
      <w:tr w:rsidR="0042312E" w:rsidRPr="0042312E" w:rsidTr="0042312E">
        <w:tc>
          <w:tcPr>
            <w:tcW w:w="1677" w:type="dxa"/>
          </w:tcPr>
          <w:p w:rsidR="0042312E" w:rsidRDefault="0042312E" w:rsidP="007E3268">
            <w:pPr>
              <w:rPr>
                <w:rFonts w:ascii="Times New Roman" w:hAnsi="Times New Roman" w:cs="Times New Roman"/>
              </w:rPr>
            </w:pPr>
            <w:r w:rsidRPr="000D726A">
              <w:rPr>
                <w:rFonts w:ascii="Times New Roman" w:hAnsi="Times New Roman" w:cs="Times New Roman"/>
                <w:sz w:val="24"/>
                <w:szCs w:val="24"/>
              </w:rPr>
              <w:t>Счастье близких людей</w:t>
            </w:r>
          </w:p>
        </w:tc>
        <w:tc>
          <w:tcPr>
            <w:tcW w:w="916" w:type="dxa"/>
          </w:tcPr>
          <w:p w:rsidR="0042312E" w:rsidRDefault="0042312E" w:rsidP="007E3268">
            <w:pPr>
              <w:rPr>
                <w:rFonts w:ascii="Times New Roman" w:hAnsi="Times New Roman" w:cs="Times New Roman"/>
              </w:rPr>
            </w:pPr>
            <w:r>
              <w:rPr>
                <w:rFonts w:ascii="Times New Roman" w:hAnsi="Times New Roman" w:cs="Times New Roman"/>
              </w:rPr>
              <w:t>2</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2</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14</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5</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4</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3</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3</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3</w:t>
            </w:r>
          </w:p>
        </w:tc>
      </w:tr>
      <w:tr w:rsidR="0042312E" w:rsidRPr="0042312E" w:rsidTr="0042312E">
        <w:tc>
          <w:tcPr>
            <w:tcW w:w="1677" w:type="dxa"/>
          </w:tcPr>
          <w:p w:rsidR="0042312E" w:rsidRDefault="0042312E" w:rsidP="007E3268">
            <w:pPr>
              <w:rPr>
                <w:rFonts w:ascii="Times New Roman" w:hAnsi="Times New Roman" w:cs="Times New Roman"/>
              </w:rPr>
            </w:pPr>
            <w:r w:rsidRPr="000D726A">
              <w:rPr>
                <w:rFonts w:ascii="Times New Roman" w:hAnsi="Times New Roman" w:cs="Times New Roman"/>
                <w:sz w:val="24"/>
                <w:szCs w:val="24"/>
              </w:rPr>
              <w:t xml:space="preserve">Хорошее </w:t>
            </w:r>
            <w:r w:rsidRPr="000D726A">
              <w:rPr>
                <w:rFonts w:ascii="Times New Roman" w:hAnsi="Times New Roman" w:cs="Times New Roman"/>
                <w:sz w:val="24"/>
                <w:szCs w:val="24"/>
              </w:rPr>
              <w:lastRenderedPageBreak/>
              <w:t>образование</w:t>
            </w:r>
          </w:p>
        </w:tc>
        <w:tc>
          <w:tcPr>
            <w:tcW w:w="916" w:type="dxa"/>
          </w:tcPr>
          <w:p w:rsidR="0042312E" w:rsidRDefault="0042312E" w:rsidP="007E3268">
            <w:pPr>
              <w:rPr>
                <w:rFonts w:ascii="Times New Roman" w:hAnsi="Times New Roman" w:cs="Times New Roman"/>
              </w:rPr>
            </w:pPr>
            <w:r>
              <w:rPr>
                <w:rFonts w:ascii="Times New Roman" w:hAnsi="Times New Roman" w:cs="Times New Roman"/>
              </w:rPr>
              <w:lastRenderedPageBreak/>
              <w:t>3</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3</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3</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2</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2</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4</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4</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4</w:t>
            </w:r>
          </w:p>
        </w:tc>
      </w:tr>
      <w:tr w:rsidR="0042312E" w:rsidRPr="0042312E" w:rsidTr="0042312E">
        <w:tc>
          <w:tcPr>
            <w:tcW w:w="1677" w:type="dxa"/>
          </w:tcPr>
          <w:p w:rsidR="0042312E" w:rsidRDefault="0042312E" w:rsidP="007E3268">
            <w:pPr>
              <w:rPr>
                <w:rFonts w:ascii="Times New Roman" w:hAnsi="Times New Roman" w:cs="Times New Roman"/>
              </w:rPr>
            </w:pPr>
            <w:r w:rsidRPr="000D726A">
              <w:rPr>
                <w:rFonts w:ascii="Times New Roman" w:hAnsi="Times New Roman" w:cs="Times New Roman"/>
                <w:sz w:val="24"/>
                <w:szCs w:val="24"/>
              </w:rPr>
              <w:lastRenderedPageBreak/>
              <w:t>Счастливая семья</w:t>
            </w:r>
          </w:p>
        </w:tc>
        <w:tc>
          <w:tcPr>
            <w:tcW w:w="916" w:type="dxa"/>
          </w:tcPr>
          <w:p w:rsidR="0042312E" w:rsidRDefault="0042312E" w:rsidP="007E3268">
            <w:pPr>
              <w:rPr>
                <w:rFonts w:ascii="Times New Roman" w:hAnsi="Times New Roman" w:cs="Times New Roman"/>
              </w:rPr>
            </w:pPr>
            <w:r>
              <w:rPr>
                <w:rFonts w:ascii="Times New Roman" w:hAnsi="Times New Roman" w:cs="Times New Roman"/>
              </w:rPr>
              <w:t>4</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4</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2</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3</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w:t>
            </w:r>
          </w:p>
        </w:tc>
      </w:tr>
      <w:tr w:rsidR="0042312E" w:rsidRPr="0042312E" w:rsidTr="0042312E">
        <w:tc>
          <w:tcPr>
            <w:tcW w:w="1677" w:type="dxa"/>
          </w:tcPr>
          <w:p w:rsidR="0042312E" w:rsidRDefault="0042312E" w:rsidP="007E3268">
            <w:pPr>
              <w:rPr>
                <w:rFonts w:ascii="Times New Roman" w:hAnsi="Times New Roman" w:cs="Times New Roman"/>
              </w:rPr>
            </w:pPr>
            <w:r w:rsidRPr="000D726A">
              <w:rPr>
                <w:rFonts w:ascii="Times New Roman" w:hAnsi="Times New Roman" w:cs="Times New Roman"/>
                <w:sz w:val="24"/>
                <w:szCs w:val="24"/>
              </w:rPr>
              <w:t>Уверенность в себе и самоуважение</w:t>
            </w:r>
          </w:p>
        </w:tc>
        <w:tc>
          <w:tcPr>
            <w:tcW w:w="916" w:type="dxa"/>
          </w:tcPr>
          <w:p w:rsidR="0042312E" w:rsidRDefault="0042312E" w:rsidP="007E3268">
            <w:pPr>
              <w:rPr>
                <w:rFonts w:ascii="Times New Roman" w:hAnsi="Times New Roman" w:cs="Times New Roman"/>
              </w:rPr>
            </w:pPr>
            <w:r>
              <w:rPr>
                <w:rFonts w:ascii="Times New Roman" w:hAnsi="Times New Roman" w:cs="Times New Roman"/>
              </w:rPr>
              <w:t>6</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5</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8</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7</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6</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7</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5</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7</w:t>
            </w:r>
          </w:p>
        </w:tc>
      </w:tr>
      <w:tr w:rsidR="0042312E" w:rsidRPr="0042312E" w:rsidTr="0042312E">
        <w:tc>
          <w:tcPr>
            <w:tcW w:w="1677" w:type="dxa"/>
          </w:tcPr>
          <w:p w:rsidR="0042312E" w:rsidRDefault="0042312E" w:rsidP="007E3268">
            <w:pPr>
              <w:rPr>
                <w:rFonts w:ascii="Times New Roman" w:hAnsi="Times New Roman" w:cs="Times New Roman"/>
              </w:rPr>
            </w:pPr>
            <w:r w:rsidRPr="000D726A">
              <w:rPr>
                <w:rFonts w:ascii="Times New Roman" w:hAnsi="Times New Roman" w:cs="Times New Roman"/>
                <w:sz w:val="24"/>
                <w:szCs w:val="24"/>
              </w:rPr>
              <w:t>Хорошая работа и карьера</w:t>
            </w:r>
          </w:p>
        </w:tc>
        <w:tc>
          <w:tcPr>
            <w:tcW w:w="916" w:type="dxa"/>
          </w:tcPr>
          <w:p w:rsidR="0042312E" w:rsidRDefault="0042312E" w:rsidP="007E3268">
            <w:pPr>
              <w:rPr>
                <w:rFonts w:ascii="Times New Roman" w:hAnsi="Times New Roman" w:cs="Times New Roman"/>
              </w:rPr>
            </w:pPr>
            <w:r>
              <w:rPr>
                <w:rFonts w:ascii="Times New Roman" w:hAnsi="Times New Roman" w:cs="Times New Roman"/>
              </w:rPr>
              <w:t>5</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6</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5</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6</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5</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6</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7</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5</w:t>
            </w:r>
          </w:p>
        </w:tc>
      </w:tr>
      <w:tr w:rsidR="0042312E" w:rsidRPr="0042312E" w:rsidTr="0042312E">
        <w:tc>
          <w:tcPr>
            <w:tcW w:w="1677" w:type="dxa"/>
          </w:tcPr>
          <w:p w:rsidR="0042312E" w:rsidRDefault="0042312E" w:rsidP="007E3268">
            <w:pPr>
              <w:rPr>
                <w:rFonts w:ascii="Times New Roman" w:hAnsi="Times New Roman" w:cs="Times New Roman"/>
              </w:rPr>
            </w:pPr>
            <w:r w:rsidRPr="000D726A">
              <w:rPr>
                <w:rFonts w:ascii="Times New Roman" w:hAnsi="Times New Roman" w:cs="Times New Roman"/>
                <w:sz w:val="24"/>
                <w:szCs w:val="24"/>
              </w:rPr>
              <w:t>Сохранение жизни и природы на Земле</w:t>
            </w:r>
          </w:p>
        </w:tc>
        <w:tc>
          <w:tcPr>
            <w:tcW w:w="916" w:type="dxa"/>
          </w:tcPr>
          <w:p w:rsidR="0042312E" w:rsidRDefault="0042312E" w:rsidP="007E3268">
            <w:pPr>
              <w:rPr>
                <w:rFonts w:ascii="Times New Roman" w:hAnsi="Times New Roman" w:cs="Times New Roman"/>
              </w:rPr>
            </w:pPr>
            <w:r>
              <w:rPr>
                <w:rFonts w:ascii="Times New Roman" w:hAnsi="Times New Roman" w:cs="Times New Roman"/>
              </w:rPr>
              <w:t>7</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7</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7</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9</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12</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12</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9</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9</w:t>
            </w:r>
          </w:p>
        </w:tc>
      </w:tr>
      <w:tr w:rsidR="0042312E" w:rsidRPr="0042312E" w:rsidTr="0042312E">
        <w:tc>
          <w:tcPr>
            <w:tcW w:w="1677" w:type="dxa"/>
          </w:tcPr>
          <w:p w:rsidR="0042312E" w:rsidRDefault="0042312E" w:rsidP="007E3268">
            <w:pPr>
              <w:rPr>
                <w:rFonts w:ascii="Times New Roman" w:hAnsi="Times New Roman" w:cs="Times New Roman"/>
              </w:rPr>
            </w:pPr>
            <w:r w:rsidRPr="000D726A">
              <w:rPr>
                <w:rFonts w:ascii="Times New Roman" w:hAnsi="Times New Roman" w:cs="Times New Roman"/>
                <w:sz w:val="24"/>
                <w:szCs w:val="24"/>
              </w:rPr>
              <w:t>Дружба</w:t>
            </w:r>
          </w:p>
        </w:tc>
        <w:tc>
          <w:tcPr>
            <w:tcW w:w="916" w:type="dxa"/>
          </w:tcPr>
          <w:p w:rsidR="0042312E" w:rsidRDefault="0042312E" w:rsidP="007E3268">
            <w:pPr>
              <w:rPr>
                <w:rFonts w:ascii="Times New Roman" w:hAnsi="Times New Roman" w:cs="Times New Roman"/>
              </w:rPr>
            </w:pPr>
            <w:r>
              <w:rPr>
                <w:rFonts w:ascii="Times New Roman" w:hAnsi="Times New Roman" w:cs="Times New Roman"/>
              </w:rPr>
              <w:t>8</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8</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4</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4</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7</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5</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10</w:t>
            </w:r>
          </w:p>
        </w:tc>
        <w:tc>
          <w:tcPr>
            <w:tcW w:w="915" w:type="dxa"/>
          </w:tcPr>
          <w:p w:rsidR="0042312E" w:rsidRDefault="0042312E" w:rsidP="007E3268">
            <w:pPr>
              <w:rPr>
                <w:rFonts w:ascii="Times New Roman" w:hAnsi="Times New Roman" w:cs="Times New Roman"/>
              </w:rPr>
            </w:pPr>
            <w:r>
              <w:rPr>
                <w:rFonts w:ascii="Times New Roman" w:hAnsi="Times New Roman" w:cs="Times New Roman"/>
              </w:rPr>
              <w:t>8</w:t>
            </w:r>
          </w:p>
        </w:tc>
      </w:tr>
    </w:tbl>
    <w:p w:rsidR="009910E7" w:rsidRDefault="009910E7" w:rsidP="009910E7">
      <w:pPr>
        <w:ind w:firstLine="851"/>
        <w:jc w:val="both"/>
        <w:rPr>
          <w:rFonts w:ascii="Times New Roman" w:hAnsi="Times New Roman" w:cs="Times New Roman"/>
          <w:sz w:val="28"/>
          <w:szCs w:val="28"/>
        </w:rPr>
      </w:pPr>
      <w:r w:rsidRPr="002E404C">
        <w:rPr>
          <w:rFonts w:ascii="Times New Roman" w:hAnsi="Times New Roman" w:cs="Times New Roman"/>
          <w:sz w:val="28"/>
          <w:szCs w:val="28"/>
        </w:rPr>
        <w:t>Как</w:t>
      </w:r>
      <w:r>
        <w:rPr>
          <w:rFonts w:ascii="Times New Roman" w:hAnsi="Times New Roman" w:cs="Times New Roman"/>
          <w:sz w:val="28"/>
          <w:szCs w:val="28"/>
        </w:rPr>
        <w:t xml:space="preserve"> видно из таблицы самыми значимыми ценностями для всех участников </w:t>
      </w:r>
      <w:r w:rsidRPr="00A87C28">
        <w:rPr>
          <w:rFonts w:ascii="Times New Roman" w:hAnsi="Times New Roman" w:cs="Times New Roman"/>
          <w:sz w:val="28"/>
          <w:szCs w:val="28"/>
        </w:rPr>
        <w:t xml:space="preserve"> являются </w:t>
      </w:r>
      <w:r>
        <w:rPr>
          <w:rFonts w:ascii="Times New Roman" w:hAnsi="Times New Roman" w:cs="Times New Roman"/>
          <w:sz w:val="28"/>
          <w:szCs w:val="28"/>
        </w:rPr>
        <w:t>х</w:t>
      </w:r>
      <w:r w:rsidRPr="00A87C28">
        <w:rPr>
          <w:rFonts w:ascii="Times New Roman" w:hAnsi="Times New Roman" w:cs="Times New Roman"/>
          <w:sz w:val="28"/>
          <w:szCs w:val="28"/>
        </w:rPr>
        <w:t>орошее здоровье</w:t>
      </w:r>
      <w:r>
        <w:rPr>
          <w:rFonts w:ascii="Times New Roman" w:hAnsi="Times New Roman" w:cs="Times New Roman"/>
          <w:sz w:val="28"/>
          <w:szCs w:val="28"/>
        </w:rPr>
        <w:t>, с</w:t>
      </w:r>
      <w:r w:rsidRPr="00A87C28">
        <w:rPr>
          <w:rFonts w:ascii="Times New Roman" w:hAnsi="Times New Roman" w:cs="Times New Roman"/>
          <w:sz w:val="28"/>
          <w:szCs w:val="28"/>
        </w:rPr>
        <w:t>частливая семья</w:t>
      </w:r>
      <w:r>
        <w:rPr>
          <w:rFonts w:ascii="Times New Roman" w:hAnsi="Times New Roman" w:cs="Times New Roman"/>
          <w:sz w:val="28"/>
          <w:szCs w:val="28"/>
        </w:rPr>
        <w:t>, х</w:t>
      </w:r>
      <w:r w:rsidRPr="00A87C28">
        <w:rPr>
          <w:rFonts w:ascii="Times New Roman" w:hAnsi="Times New Roman" w:cs="Times New Roman"/>
          <w:sz w:val="28"/>
          <w:szCs w:val="28"/>
        </w:rPr>
        <w:t>орошее образование</w:t>
      </w:r>
      <w:r>
        <w:rPr>
          <w:rFonts w:ascii="Times New Roman" w:hAnsi="Times New Roman" w:cs="Times New Roman"/>
          <w:sz w:val="28"/>
          <w:szCs w:val="28"/>
        </w:rPr>
        <w:t>, с</w:t>
      </w:r>
      <w:r w:rsidRPr="00A87C28">
        <w:rPr>
          <w:rFonts w:ascii="Times New Roman" w:hAnsi="Times New Roman" w:cs="Times New Roman"/>
          <w:sz w:val="28"/>
          <w:szCs w:val="28"/>
        </w:rPr>
        <w:t>частье близких людей, хорошая работа и карьера, уверенность в себе и самоуважение</w:t>
      </w:r>
      <w:r>
        <w:rPr>
          <w:rFonts w:ascii="Times New Roman" w:hAnsi="Times New Roman" w:cs="Times New Roman"/>
          <w:sz w:val="28"/>
          <w:szCs w:val="28"/>
        </w:rPr>
        <w:t>. Для учащихся, особенно для младших подростков значимой ценностью является дружба.</w:t>
      </w:r>
    </w:p>
    <w:p w:rsidR="009910E7" w:rsidRDefault="009910E7" w:rsidP="00241017">
      <w:pPr>
        <w:ind w:firstLine="851"/>
        <w:jc w:val="both"/>
        <w:rPr>
          <w:rFonts w:ascii="Times New Roman" w:hAnsi="Times New Roman" w:cs="Times New Roman"/>
          <w:sz w:val="28"/>
          <w:szCs w:val="28"/>
        </w:rPr>
      </w:pPr>
      <w:r>
        <w:rPr>
          <w:rFonts w:ascii="Times New Roman" w:hAnsi="Times New Roman" w:cs="Times New Roman"/>
          <w:sz w:val="28"/>
          <w:szCs w:val="28"/>
        </w:rPr>
        <w:t>В каждой категории участников  набор значимых ценностей почти не менялся. Исключение составили учащиеся основной школы, для которых в начальном исследовании в пятерку значимых ценностей не входило счастье близких людей, а в конце  этот критерий  передвинулся с 14 на 5-е место в списке</w:t>
      </w:r>
      <w:r w:rsidR="00E669B0">
        <w:rPr>
          <w:rFonts w:ascii="Times New Roman" w:hAnsi="Times New Roman" w:cs="Times New Roman"/>
          <w:sz w:val="28"/>
          <w:szCs w:val="28"/>
        </w:rPr>
        <w:t>.</w:t>
      </w:r>
    </w:p>
    <w:p w:rsidR="000C5586" w:rsidRDefault="000C5586" w:rsidP="000C5586">
      <w:pPr>
        <w:ind w:firstLine="851"/>
        <w:jc w:val="both"/>
        <w:rPr>
          <w:rFonts w:ascii="Times New Roman" w:hAnsi="Times New Roman" w:cs="Times New Roman"/>
          <w:sz w:val="28"/>
          <w:szCs w:val="28"/>
        </w:rPr>
      </w:pPr>
    </w:p>
    <w:p w:rsidR="000C5586" w:rsidRPr="0077018F" w:rsidRDefault="000C5586" w:rsidP="000C5586">
      <w:pPr>
        <w:pStyle w:val="a8"/>
        <w:ind w:left="0" w:firstLine="851"/>
        <w:jc w:val="both"/>
        <w:rPr>
          <w:rFonts w:ascii="Times New Roman" w:hAnsi="Times New Roman" w:cs="Times New Roman"/>
          <w:b/>
          <w:sz w:val="28"/>
          <w:szCs w:val="28"/>
        </w:rPr>
      </w:pPr>
      <w:r w:rsidRPr="0077018F">
        <w:rPr>
          <w:rFonts w:ascii="Times New Roman" w:hAnsi="Times New Roman" w:cs="Times New Roman"/>
          <w:b/>
          <w:i/>
          <w:sz w:val="28"/>
          <w:szCs w:val="28"/>
        </w:rPr>
        <w:t>б)</w:t>
      </w:r>
      <w:r w:rsidRPr="0077018F">
        <w:rPr>
          <w:rFonts w:ascii="Times New Roman" w:hAnsi="Times New Roman" w:cs="Times New Roman"/>
          <w:b/>
          <w:sz w:val="28"/>
          <w:szCs w:val="28"/>
        </w:rPr>
        <w:t xml:space="preserve"> осознание понятий гражданственности</w:t>
      </w:r>
    </w:p>
    <w:p w:rsidR="000C5586" w:rsidRDefault="000C5586" w:rsidP="000C5586">
      <w:pPr>
        <w:pStyle w:val="a8"/>
        <w:ind w:left="0" w:firstLine="851"/>
        <w:jc w:val="both"/>
        <w:rPr>
          <w:rFonts w:ascii="Times New Roman" w:hAnsi="Times New Roman" w:cs="Times New Roman"/>
          <w:b/>
          <w:sz w:val="28"/>
          <w:szCs w:val="28"/>
          <w:u w:val="single"/>
        </w:rPr>
      </w:pPr>
    </w:p>
    <w:p w:rsidR="000C5586" w:rsidRPr="009C589F" w:rsidRDefault="000C5586" w:rsidP="000C5586">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При определении понятия «гражданин» у</w:t>
      </w:r>
      <w:r w:rsidRPr="009C589F">
        <w:rPr>
          <w:rFonts w:ascii="Times New Roman" w:hAnsi="Times New Roman" w:cs="Times New Roman"/>
          <w:sz w:val="28"/>
          <w:szCs w:val="28"/>
        </w:rPr>
        <w:t xml:space="preserve">чащимся начальной школы предлагалось </w:t>
      </w:r>
      <w:r>
        <w:rPr>
          <w:rFonts w:ascii="Times New Roman" w:hAnsi="Times New Roman" w:cs="Times New Roman"/>
          <w:sz w:val="28"/>
          <w:szCs w:val="28"/>
        </w:rPr>
        <w:t xml:space="preserve"> </w:t>
      </w:r>
      <w:r w:rsidRPr="009C589F">
        <w:rPr>
          <w:rFonts w:ascii="Times New Roman" w:hAnsi="Times New Roman" w:cs="Times New Roman"/>
          <w:sz w:val="28"/>
          <w:szCs w:val="28"/>
        </w:rPr>
        <w:t>выбрать  три ответа из предложенного списка. Чаще всего учащиеся называли следующие критерии: «любить св</w:t>
      </w:r>
      <w:r>
        <w:rPr>
          <w:rFonts w:ascii="Times New Roman" w:hAnsi="Times New Roman" w:cs="Times New Roman"/>
          <w:sz w:val="28"/>
          <w:szCs w:val="28"/>
        </w:rPr>
        <w:t>ою страну и город»</w:t>
      </w:r>
      <w:r w:rsidRPr="009C589F">
        <w:rPr>
          <w:rFonts w:ascii="Times New Roman" w:hAnsi="Times New Roman" w:cs="Times New Roman"/>
          <w:sz w:val="28"/>
          <w:szCs w:val="28"/>
        </w:rPr>
        <w:t>, «знать</w:t>
      </w:r>
      <w:r>
        <w:rPr>
          <w:rFonts w:ascii="Times New Roman" w:hAnsi="Times New Roman" w:cs="Times New Roman"/>
          <w:sz w:val="28"/>
          <w:szCs w:val="28"/>
        </w:rPr>
        <w:t xml:space="preserve"> свои права и обязанности», «уважать законы», «соблюдать правила». По сравнению с начальным  (2009 год) этапом исследования </w:t>
      </w:r>
      <w:r w:rsidRPr="009C589F">
        <w:rPr>
          <w:rFonts w:ascii="Times New Roman" w:hAnsi="Times New Roman" w:cs="Times New Roman"/>
          <w:sz w:val="28"/>
          <w:szCs w:val="28"/>
        </w:rPr>
        <w:t>первый критерий</w:t>
      </w:r>
      <w:r>
        <w:rPr>
          <w:rFonts w:ascii="Times New Roman" w:hAnsi="Times New Roman" w:cs="Times New Roman"/>
          <w:sz w:val="28"/>
          <w:szCs w:val="28"/>
        </w:rPr>
        <w:t xml:space="preserve"> в 2013 году</w:t>
      </w:r>
      <w:r w:rsidRPr="009C589F">
        <w:rPr>
          <w:rFonts w:ascii="Times New Roman" w:hAnsi="Times New Roman" w:cs="Times New Roman"/>
          <w:sz w:val="28"/>
          <w:szCs w:val="28"/>
        </w:rPr>
        <w:t xml:space="preserve"> остался без изменений, повысилась значимость составляющих, связанных</w:t>
      </w:r>
      <w:r>
        <w:rPr>
          <w:rFonts w:ascii="Times New Roman" w:hAnsi="Times New Roman" w:cs="Times New Roman"/>
          <w:sz w:val="28"/>
          <w:szCs w:val="28"/>
        </w:rPr>
        <w:t xml:space="preserve"> с законностью. Например, в 2009</w:t>
      </w:r>
      <w:r w:rsidRPr="009C589F">
        <w:rPr>
          <w:rFonts w:ascii="Times New Roman" w:hAnsi="Times New Roman" w:cs="Times New Roman"/>
          <w:sz w:val="28"/>
          <w:szCs w:val="28"/>
        </w:rPr>
        <w:t xml:space="preserve"> году критерий «уважать законы» был на последнем месте в понимании учеников.</w:t>
      </w:r>
    </w:p>
    <w:p w:rsidR="000C5586" w:rsidRDefault="000C5586" w:rsidP="000C5586">
      <w:pPr>
        <w:pStyle w:val="a8"/>
        <w:ind w:left="0" w:firstLine="709"/>
        <w:jc w:val="both"/>
        <w:rPr>
          <w:rFonts w:ascii="Times New Roman" w:hAnsi="Times New Roman" w:cs="Times New Roman"/>
          <w:sz w:val="28"/>
          <w:szCs w:val="28"/>
        </w:rPr>
      </w:pPr>
      <w:r w:rsidRPr="009C589F">
        <w:rPr>
          <w:rFonts w:ascii="Times New Roman" w:hAnsi="Times New Roman" w:cs="Times New Roman"/>
          <w:sz w:val="28"/>
          <w:szCs w:val="28"/>
        </w:rPr>
        <w:t xml:space="preserve">При ответе на открытый вопрос учащиеся </w:t>
      </w:r>
      <w:r>
        <w:rPr>
          <w:rFonts w:ascii="Times New Roman" w:hAnsi="Times New Roman" w:cs="Times New Roman"/>
          <w:sz w:val="28"/>
          <w:szCs w:val="28"/>
        </w:rPr>
        <w:t xml:space="preserve">средних и </w:t>
      </w:r>
      <w:r w:rsidRPr="009C589F">
        <w:rPr>
          <w:rFonts w:ascii="Times New Roman" w:hAnsi="Times New Roman" w:cs="Times New Roman"/>
          <w:sz w:val="28"/>
          <w:szCs w:val="28"/>
        </w:rPr>
        <w:t xml:space="preserve">старших классов дали более 15 определений гражданина. Чаще всего назывались такие критерии, как </w:t>
      </w:r>
      <w:r>
        <w:rPr>
          <w:rFonts w:ascii="Times New Roman" w:hAnsi="Times New Roman" w:cs="Times New Roman"/>
          <w:sz w:val="28"/>
          <w:szCs w:val="28"/>
        </w:rPr>
        <w:t>«соблюдать законы», «любить Родину»</w:t>
      </w:r>
      <w:r w:rsidRPr="009C589F">
        <w:rPr>
          <w:rFonts w:ascii="Times New Roman" w:hAnsi="Times New Roman" w:cs="Times New Roman"/>
          <w:sz w:val="28"/>
          <w:szCs w:val="28"/>
        </w:rPr>
        <w:t>, «жить в</w:t>
      </w:r>
      <w:r>
        <w:rPr>
          <w:rFonts w:ascii="Times New Roman" w:hAnsi="Times New Roman" w:cs="Times New Roman"/>
          <w:sz w:val="28"/>
          <w:szCs w:val="28"/>
        </w:rPr>
        <w:t xml:space="preserve"> стране, иметь гражданство», «быть патриотом»</w:t>
      </w:r>
      <w:r w:rsidRPr="009C589F">
        <w:rPr>
          <w:rFonts w:ascii="Times New Roman" w:hAnsi="Times New Roman" w:cs="Times New Roman"/>
          <w:sz w:val="28"/>
          <w:szCs w:val="28"/>
        </w:rPr>
        <w:t xml:space="preserve">. </w:t>
      </w:r>
      <w:r>
        <w:rPr>
          <w:rFonts w:ascii="Times New Roman" w:hAnsi="Times New Roman" w:cs="Times New Roman"/>
          <w:sz w:val="28"/>
          <w:szCs w:val="28"/>
        </w:rPr>
        <w:t>Учащиеся 2013</w:t>
      </w:r>
      <w:r w:rsidRPr="009C589F">
        <w:rPr>
          <w:rFonts w:ascii="Times New Roman" w:hAnsi="Times New Roman" w:cs="Times New Roman"/>
          <w:sz w:val="28"/>
          <w:szCs w:val="28"/>
        </w:rPr>
        <w:t xml:space="preserve"> года показали себя социально более зрелыми гражданами, так как на первое место поставили критерий законопослушности</w:t>
      </w:r>
    </w:p>
    <w:p w:rsidR="000C5586" w:rsidRDefault="000C5586" w:rsidP="000C5586">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79 % учащихся осознают себя гражданами своей страны, 21% чувствуют свою  причастность к Отчизне.</w:t>
      </w:r>
    </w:p>
    <w:p w:rsidR="004A29BB" w:rsidRPr="009C589F" w:rsidRDefault="004A29BB" w:rsidP="004A29BB">
      <w:pPr>
        <w:pStyle w:val="a8"/>
        <w:ind w:left="0" w:firstLine="851"/>
        <w:jc w:val="both"/>
        <w:rPr>
          <w:rFonts w:ascii="Times New Roman" w:hAnsi="Times New Roman" w:cs="Times New Roman"/>
          <w:sz w:val="28"/>
          <w:szCs w:val="28"/>
        </w:rPr>
      </w:pPr>
      <w:r>
        <w:rPr>
          <w:rFonts w:ascii="Times New Roman" w:hAnsi="Times New Roman" w:cs="Times New Roman"/>
          <w:sz w:val="28"/>
          <w:szCs w:val="28"/>
        </w:rPr>
        <w:t xml:space="preserve">Таким образом, по результатам анкетирования учащихся можно сделать общий вывод о  повышении правовой культуры учащихся, они больше стали обращать внимание на общественно-гражданские критерии в понимании человека-гражданина. </w:t>
      </w:r>
    </w:p>
    <w:p w:rsidR="000C5586" w:rsidRDefault="000C5586" w:rsidP="000C5586">
      <w:pPr>
        <w:pStyle w:val="a8"/>
        <w:ind w:left="0" w:firstLine="851"/>
        <w:jc w:val="both"/>
        <w:rPr>
          <w:rFonts w:ascii="Times New Roman" w:hAnsi="Times New Roman" w:cs="Times New Roman"/>
          <w:sz w:val="28"/>
          <w:szCs w:val="28"/>
        </w:rPr>
      </w:pPr>
      <w:r w:rsidRPr="009C589F">
        <w:rPr>
          <w:rFonts w:ascii="Times New Roman" w:hAnsi="Times New Roman" w:cs="Times New Roman"/>
          <w:sz w:val="28"/>
          <w:szCs w:val="28"/>
        </w:rPr>
        <w:lastRenderedPageBreak/>
        <w:t>В ответах педагогов было представлено 17 позиций в понимании гражданина. Ответы распределились следующи</w:t>
      </w:r>
      <w:r>
        <w:rPr>
          <w:rFonts w:ascii="Times New Roman" w:hAnsi="Times New Roman" w:cs="Times New Roman"/>
          <w:sz w:val="28"/>
          <w:szCs w:val="28"/>
        </w:rPr>
        <w:t>м образом: «любить Родину», «быть патриотом», «соблюдать законы», «быть полезным обществу»</w:t>
      </w:r>
      <w:r w:rsidRPr="009C589F">
        <w:rPr>
          <w:rFonts w:ascii="Times New Roman" w:hAnsi="Times New Roman" w:cs="Times New Roman"/>
          <w:sz w:val="28"/>
          <w:szCs w:val="28"/>
        </w:rPr>
        <w:t>. В ответах педагогов больше прослеживается морально-нравственный аспект в понимании гражданственности.</w:t>
      </w:r>
    </w:p>
    <w:p w:rsidR="00E669B0" w:rsidRDefault="000C5586" w:rsidP="00241017">
      <w:pPr>
        <w:ind w:firstLine="851"/>
        <w:jc w:val="both"/>
        <w:rPr>
          <w:rFonts w:ascii="Times New Roman" w:hAnsi="Times New Roman" w:cs="Times New Roman"/>
          <w:b/>
          <w:i/>
          <w:sz w:val="28"/>
          <w:szCs w:val="28"/>
        </w:rPr>
      </w:pPr>
      <w:r>
        <w:rPr>
          <w:rFonts w:ascii="Times New Roman" w:hAnsi="Times New Roman" w:cs="Times New Roman"/>
          <w:b/>
          <w:i/>
          <w:sz w:val="28"/>
          <w:szCs w:val="28"/>
        </w:rPr>
        <w:t>в</w:t>
      </w:r>
      <w:r w:rsidR="00E669B0" w:rsidRPr="0064308E">
        <w:rPr>
          <w:rFonts w:ascii="Times New Roman" w:hAnsi="Times New Roman" w:cs="Times New Roman"/>
          <w:b/>
          <w:i/>
          <w:sz w:val="28"/>
          <w:szCs w:val="28"/>
        </w:rPr>
        <w:t>)</w:t>
      </w:r>
      <w:r w:rsidR="0064308E" w:rsidRPr="0064308E">
        <w:rPr>
          <w:rFonts w:ascii="Times New Roman" w:hAnsi="Times New Roman" w:cs="Times New Roman"/>
          <w:b/>
          <w:i/>
          <w:sz w:val="28"/>
          <w:szCs w:val="28"/>
        </w:rPr>
        <w:t xml:space="preserve"> общественная  активность учащихся</w:t>
      </w:r>
      <w:r w:rsidR="00545C87">
        <w:rPr>
          <w:rFonts w:ascii="Times New Roman" w:hAnsi="Times New Roman" w:cs="Times New Roman"/>
          <w:b/>
          <w:i/>
          <w:sz w:val="28"/>
          <w:szCs w:val="28"/>
        </w:rPr>
        <w:t>(%)</w:t>
      </w:r>
    </w:p>
    <w:tbl>
      <w:tblPr>
        <w:tblStyle w:val="af0"/>
        <w:tblW w:w="8613" w:type="dxa"/>
        <w:tblLook w:val="04A0"/>
      </w:tblPr>
      <w:tblGrid>
        <w:gridCol w:w="2665"/>
        <w:gridCol w:w="1040"/>
        <w:gridCol w:w="942"/>
        <w:gridCol w:w="1021"/>
        <w:gridCol w:w="962"/>
        <w:gridCol w:w="19"/>
        <w:gridCol w:w="982"/>
        <w:gridCol w:w="982"/>
      </w:tblGrid>
      <w:tr w:rsidR="001B2C4D" w:rsidTr="00B35665">
        <w:tc>
          <w:tcPr>
            <w:tcW w:w="2665" w:type="dxa"/>
            <w:vMerge w:val="restart"/>
          </w:tcPr>
          <w:p w:rsidR="001B2C4D" w:rsidRPr="001B2C4D" w:rsidRDefault="001B2C4D" w:rsidP="00241017">
            <w:pPr>
              <w:jc w:val="both"/>
              <w:rPr>
                <w:rFonts w:ascii="Times New Roman" w:hAnsi="Times New Roman" w:cs="Times New Roman"/>
                <w:b/>
                <w:i/>
                <w:sz w:val="24"/>
                <w:szCs w:val="24"/>
              </w:rPr>
            </w:pPr>
            <w:r w:rsidRPr="001B2C4D">
              <w:rPr>
                <w:rFonts w:ascii="Times New Roman" w:hAnsi="Times New Roman" w:cs="Times New Roman"/>
                <w:b/>
                <w:i/>
                <w:sz w:val="24"/>
                <w:szCs w:val="24"/>
              </w:rPr>
              <w:t>Позиция</w:t>
            </w:r>
            <w:r>
              <w:rPr>
                <w:rFonts w:ascii="Times New Roman" w:hAnsi="Times New Roman" w:cs="Times New Roman"/>
                <w:b/>
                <w:i/>
                <w:sz w:val="24"/>
                <w:szCs w:val="24"/>
              </w:rPr>
              <w:t xml:space="preserve"> в школьных мероприятиях</w:t>
            </w:r>
          </w:p>
        </w:tc>
        <w:tc>
          <w:tcPr>
            <w:tcW w:w="1982" w:type="dxa"/>
            <w:gridSpan w:val="2"/>
          </w:tcPr>
          <w:p w:rsidR="001B2C4D" w:rsidRPr="001B2C4D" w:rsidRDefault="001B2C4D" w:rsidP="00241017">
            <w:pPr>
              <w:jc w:val="both"/>
              <w:rPr>
                <w:rFonts w:ascii="Times New Roman" w:hAnsi="Times New Roman" w:cs="Times New Roman"/>
                <w:b/>
                <w:i/>
                <w:sz w:val="24"/>
                <w:szCs w:val="24"/>
              </w:rPr>
            </w:pPr>
            <w:r>
              <w:rPr>
                <w:rFonts w:ascii="Times New Roman" w:hAnsi="Times New Roman" w:cs="Times New Roman"/>
                <w:b/>
                <w:i/>
                <w:sz w:val="24"/>
                <w:szCs w:val="24"/>
              </w:rPr>
              <w:t>Уч-ся начальной школы</w:t>
            </w:r>
          </w:p>
        </w:tc>
        <w:tc>
          <w:tcPr>
            <w:tcW w:w="1983" w:type="dxa"/>
            <w:gridSpan w:val="2"/>
          </w:tcPr>
          <w:p w:rsidR="001B2C4D" w:rsidRPr="001B2C4D" w:rsidRDefault="001B2C4D" w:rsidP="00241017">
            <w:pPr>
              <w:jc w:val="both"/>
              <w:rPr>
                <w:rFonts w:ascii="Times New Roman" w:hAnsi="Times New Roman" w:cs="Times New Roman"/>
                <w:b/>
                <w:i/>
                <w:sz w:val="24"/>
                <w:szCs w:val="24"/>
              </w:rPr>
            </w:pPr>
            <w:r>
              <w:rPr>
                <w:rFonts w:ascii="Times New Roman" w:hAnsi="Times New Roman" w:cs="Times New Roman"/>
                <w:b/>
                <w:i/>
                <w:sz w:val="24"/>
                <w:szCs w:val="24"/>
              </w:rPr>
              <w:t>Уч-ся основной школы</w:t>
            </w:r>
          </w:p>
        </w:tc>
        <w:tc>
          <w:tcPr>
            <w:tcW w:w="1983" w:type="dxa"/>
            <w:gridSpan w:val="3"/>
          </w:tcPr>
          <w:p w:rsidR="001B2C4D" w:rsidRPr="001B2C4D" w:rsidRDefault="001B2C4D" w:rsidP="00241017">
            <w:pPr>
              <w:jc w:val="both"/>
              <w:rPr>
                <w:rFonts w:ascii="Times New Roman" w:hAnsi="Times New Roman" w:cs="Times New Roman"/>
                <w:b/>
                <w:i/>
                <w:sz w:val="24"/>
                <w:szCs w:val="24"/>
              </w:rPr>
            </w:pPr>
            <w:r>
              <w:rPr>
                <w:rFonts w:ascii="Times New Roman" w:hAnsi="Times New Roman" w:cs="Times New Roman"/>
                <w:b/>
                <w:i/>
                <w:sz w:val="24"/>
                <w:szCs w:val="24"/>
              </w:rPr>
              <w:t>Уч-ся старшей школы</w:t>
            </w:r>
          </w:p>
        </w:tc>
      </w:tr>
      <w:tr w:rsidR="00EB5ADA" w:rsidTr="00B35665">
        <w:tc>
          <w:tcPr>
            <w:tcW w:w="2665" w:type="dxa"/>
            <w:vMerge/>
          </w:tcPr>
          <w:p w:rsidR="00EB5ADA" w:rsidRPr="001B2C4D" w:rsidRDefault="00EB5ADA" w:rsidP="00241017">
            <w:pPr>
              <w:jc w:val="both"/>
              <w:rPr>
                <w:rFonts w:ascii="Times New Roman" w:hAnsi="Times New Roman" w:cs="Times New Roman"/>
                <w:b/>
                <w:i/>
                <w:sz w:val="24"/>
                <w:szCs w:val="24"/>
              </w:rPr>
            </w:pPr>
          </w:p>
        </w:tc>
        <w:tc>
          <w:tcPr>
            <w:tcW w:w="1040" w:type="dxa"/>
          </w:tcPr>
          <w:p w:rsidR="00EB5ADA" w:rsidRPr="0042312E" w:rsidRDefault="00EB5ADA"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42" w:type="dxa"/>
          </w:tcPr>
          <w:p w:rsidR="00EB5ADA" w:rsidRPr="0042312E" w:rsidRDefault="00EB5ADA"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c>
          <w:tcPr>
            <w:tcW w:w="1021" w:type="dxa"/>
          </w:tcPr>
          <w:p w:rsidR="00EB5ADA" w:rsidRPr="0042312E" w:rsidRDefault="00EB5ADA"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81" w:type="dxa"/>
            <w:gridSpan w:val="2"/>
          </w:tcPr>
          <w:p w:rsidR="00EB5ADA" w:rsidRPr="0042312E" w:rsidRDefault="00EB5ADA"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c>
          <w:tcPr>
            <w:tcW w:w="982" w:type="dxa"/>
          </w:tcPr>
          <w:p w:rsidR="00EB5ADA" w:rsidRPr="0042312E" w:rsidRDefault="00EB5ADA"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82" w:type="dxa"/>
          </w:tcPr>
          <w:p w:rsidR="00EB5ADA" w:rsidRPr="0042312E" w:rsidRDefault="00EB5ADA"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r>
      <w:tr w:rsidR="00EB5ADA" w:rsidTr="00B35665">
        <w:tc>
          <w:tcPr>
            <w:tcW w:w="2665" w:type="dxa"/>
          </w:tcPr>
          <w:p w:rsidR="00EB5ADA" w:rsidRPr="001B2C4D" w:rsidRDefault="00EB5ADA" w:rsidP="00241017">
            <w:pPr>
              <w:jc w:val="both"/>
              <w:rPr>
                <w:rFonts w:ascii="Times New Roman" w:hAnsi="Times New Roman" w:cs="Times New Roman"/>
                <w:sz w:val="24"/>
                <w:szCs w:val="24"/>
              </w:rPr>
            </w:pPr>
            <w:r w:rsidRPr="001B2C4D">
              <w:rPr>
                <w:rFonts w:ascii="Times New Roman" w:hAnsi="Times New Roman" w:cs="Times New Roman"/>
                <w:sz w:val="24"/>
                <w:szCs w:val="24"/>
              </w:rPr>
              <w:t>Участник</w:t>
            </w:r>
          </w:p>
        </w:tc>
        <w:tc>
          <w:tcPr>
            <w:tcW w:w="1040" w:type="dxa"/>
          </w:tcPr>
          <w:p w:rsidR="00EB5ADA" w:rsidRPr="001B2C4D" w:rsidRDefault="00EB5ADA" w:rsidP="00241017">
            <w:pPr>
              <w:jc w:val="both"/>
              <w:rPr>
                <w:rFonts w:ascii="Times New Roman" w:hAnsi="Times New Roman" w:cs="Times New Roman"/>
                <w:sz w:val="24"/>
                <w:szCs w:val="24"/>
              </w:rPr>
            </w:pPr>
            <w:r w:rsidRPr="001B2C4D">
              <w:rPr>
                <w:rFonts w:ascii="Times New Roman" w:hAnsi="Times New Roman" w:cs="Times New Roman"/>
                <w:sz w:val="24"/>
                <w:szCs w:val="24"/>
              </w:rPr>
              <w:t>70</w:t>
            </w:r>
          </w:p>
        </w:tc>
        <w:tc>
          <w:tcPr>
            <w:tcW w:w="942"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73</w:t>
            </w:r>
          </w:p>
        </w:tc>
        <w:tc>
          <w:tcPr>
            <w:tcW w:w="1021" w:type="dxa"/>
          </w:tcPr>
          <w:p w:rsidR="00EB5ADA" w:rsidRPr="001B2C4D" w:rsidRDefault="00EB5ADA" w:rsidP="00241017">
            <w:pPr>
              <w:jc w:val="both"/>
              <w:rPr>
                <w:rFonts w:ascii="Times New Roman" w:hAnsi="Times New Roman" w:cs="Times New Roman"/>
                <w:sz w:val="24"/>
                <w:szCs w:val="24"/>
              </w:rPr>
            </w:pPr>
            <w:r w:rsidRPr="001B2C4D">
              <w:rPr>
                <w:rFonts w:ascii="Times New Roman" w:hAnsi="Times New Roman" w:cs="Times New Roman"/>
                <w:sz w:val="24"/>
                <w:szCs w:val="24"/>
              </w:rPr>
              <w:t>60</w:t>
            </w:r>
          </w:p>
        </w:tc>
        <w:tc>
          <w:tcPr>
            <w:tcW w:w="981" w:type="dxa"/>
            <w:gridSpan w:val="2"/>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68</w:t>
            </w:r>
          </w:p>
        </w:tc>
        <w:tc>
          <w:tcPr>
            <w:tcW w:w="982" w:type="dxa"/>
          </w:tcPr>
          <w:p w:rsidR="00EB5ADA" w:rsidRPr="001B2C4D" w:rsidRDefault="00EB5ADA" w:rsidP="00241017">
            <w:pPr>
              <w:jc w:val="both"/>
              <w:rPr>
                <w:rFonts w:ascii="Times New Roman" w:hAnsi="Times New Roman" w:cs="Times New Roman"/>
                <w:sz w:val="24"/>
                <w:szCs w:val="24"/>
              </w:rPr>
            </w:pPr>
            <w:r w:rsidRPr="001B2C4D">
              <w:rPr>
                <w:rFonts w:ascii="Times New Roman" w:hAnsi="Times New Roman" w:cs="Times New Roman"/>
                <w:sz w:val="24"/>
                <w:szCs w:val="24"/>
              </w:rPr>
              <w:t>32</w:t>
            </w:r>
          </w:p>
        </w:tc>
        <w:tc>
          <w:tcPr>
            <w:tcW w:w="982"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53</w:t>
            </w:r>
          </w:p>
        </w:tc>
      </w:tr>
      <w:tr w:rsidR="00EB5ADA" w:rsidTr="00B35665">
        <w:tc>
          <w:tcPr>
            <w:tcW w:w="2665" w:type="dxa"/>
          </w:tcPr>
          <w:p w:rsidR="00EB5ADA" w:rsidRPr="001B2C4D" w:rsidRDefault="00EB5ADA" w:rsidP="00241017">
            <w:pPr>
              <w:jc w:val="both"/>
              <w:rPr>
                <w:rFonts w:ascii="Times New Roman" w:hAnsi="Times New Roman" w:cs="Times New Roman"/>
                <w:sz w:val="24"/>
                <w:szCs w:val="24"/>
              </w:rPr>
            </w:pPr>
            <w:r w:rsidRPr="001B2C4D">
              <w:rPr>
                <w:rFonts w:ascii="Times New Roman" w:hAnsi="Times New Roman" w:cs="Times New Roman"/>
                <w:sz w:val="24"/>
                <w:szCs w:val="24"/>
              </w:rPr>
              <w:t>Организатор</w:t>
            </w:r>
          </w:p>
        </w:tc>
        <w:tc>
          <w:tcPr>
            <w:tcW w:w="1040" w:type="dxa"/>
          </w:tcPr>
          <w:p w:rsidR="00EB5ADA" w:rsidRPr="001B2C4D" w:rsidRDefault="00EB5ADA" w:rsidP="00241017">
            <w:pPr>
              <w:jc w:val="both"/>
              <w:rPr>
                <w:rFonts w:ascii="Times New Roman" w:hAnsi="Times New Roman" w:cs="Times New Roman"/>
                <w:sz w:val="24"/>
                <w:szCs w:val="24"/>
              </w:rPr>
            </w:pPr>
            <w:r w:rsidRPr="001B2C4D">
              <w:rPr>
                <w:rFonts w:ascii="Times New Roman" w:hAnsi="Times New Roman" w:cs="Times New Roman"/>
                <w:sz w:val="24"/>
                <w:szCs w:val="24"/>
              </w:rPr>
              <w:t>20</w:t>
            </w:r>
          </w:p>
        </w:tc>
        <w:tc>
          <w:tcPr>
            <w:tcW w:w="942"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20</w:t>
            </w:r>
          </w:p>
        </w:tc>
        <w:tc>
          <w:tcPr>
            <w:tcW w:w="1021" w:type="dxa"/>
          </w:tcPr>
          <w:p w:rsidR="00EB5ADA" w:rsidRPr="001B2C4D" w:rsidRDefault="00EB5ADA" w:rsidP="00241017">
            <w:pPr>
              <w:jc w:val="both"/>
              <w:rPr>
                <w:rFonts w:ascii="Times New Roman" w:hAnsi="Times New Roman" w:cs="Times New Roman"/>
                <w:sz w:val="24"/>
                <w:szCs w:val="24"/>
              </w:rPr>
            </w:pPr>
            <w:r w:rsidRPr="001B2C4D">
              <w:rPr>
                <w:rFonts w:ascii="Times New Roman" w:hAnsi="Times New Roman" w:cs="Times New Roman"/>
                <w:sz w:val="24"/>
                <w:szCs w:val="24"/>
              </w:rPr>
              <w:t>16</w:t>
            </w:r>
          </w:p>
        </w:tc>
        <w:tc>
          <w:tcPr>
            <w:tcW w:w="981" w:type="dxa"/>
            <w:gridSpan w:val="2"/>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26</w:t>
            </w:r>
          </w:p>
        </w:tc>
        <w:tc>
          <w:tcPr>
            <w:tcW w:w="982" w:type="dxa"/>
          </w:tcPr>
          <w:p w:rsidR="00EB5ADA" w:rsidRPr="001B2C4D" w:rsidRDefault="00EB5ADA" w:rsidP="00241017">
            <w:pPr>
              <w:jc w:val="both"/>
              <w:rPr>
                <w:rFonts w:ascii="Times New Roman" w:hAnsi="Times New Roman" w:cs="Times New Roman"/>
                <w:sz w:val="24"/>
                <w:szCs w:val="24"/>
              </w:rPr>
            </w:pPr>
            <w:r w:rsidRPr="001B2C4D">
              <w:rPr>
                <w:rFonts w:ascii="Times New Roman" w:hAnsi="Times New Roman" w:cs="Times New Roman"/>
                <w:sz w:val="24"/>
                <w:szCs w:val="24"/>
              </w:rPr>
              <w:t>12</w:t>
            </w:r>
          </w:p>
        </w:tc>
        <w:tc>
          <w:tcPr>
            <w:tcW w:w="982"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26</w:t>
            </w:r>
          </w:p>
        </w:tc>
      </w:tr>
      <w:tr w:rsidR="00EB5ADA" w:rsidTr="00B35665">
        <w:trPr>
          <w:trHeight w:val="70"/>
        </w:trPr>
        <w:tc>
          <w:tcPr>
            <w:tcW w:w="2665"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З</w:t>
            </w:r>
            <w:r w:rsidRPr="001B2C4D">
              <w:rPr>
                <w:rFonts w:ascii="Times New Roman" w:hAnsi="Times New Roman" w:cs="Times New Roman"/>
                <w:sz w:val="24"/>
                <w:szCs w:val="24"/>
              </w:rPr>
              <w:t>ритель</w:t>
            </w:r>
          </w:p>
        </w:tc>
        <w:tc>
          <w:tcPr>
            <w:tcW w:w="1040"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10</w:t>
            </w:r>
          </w:p>
        </w:tc>
        <w:tc>
          <w:tcPr>
            <w:tcW w:w="942"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7</w:t>
            </w:r>
          </w:p>
        </w:tc>
        <w:tc>
          <w:tcPr>
            <w:tcW w:w="1021"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24</w:t>
            </w:r>
          </w:p>
        </w:tc>
        <w:tc>
          <w:tcPr>
            <w:tcW w:w="981" w:type="dxa"/>
            <w:gridSpan w:val="2"/>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6</w:t>
            </w:r>
          </w:p>
        </w:tc>
        <w:tc>
          <w:tcPr>
            <w:tcW w:w="982"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56</w:t>
            </w:r>
          </w:p>
        </w:tc>
        <w:tc>
          <w:tcPr>
            <w:tcW w:w="982" w:type="dxa"/>
          </w:tcPr>
          <w:p w:rsidR="00EB5ADA" w:rsidRPr="001B2C4D" w:rsidRDefault="00EB5ADA" w:rsidP="00241017">
            <w:pPr>
              <w:jc w:val="both"/>
              <w:rPr>
                <w:rFonts w:ascii="Times New Roman" w:hAnsi="Times New Roman" w:cs="Times New Roman"/>
                <w:sz w:val="24"/>
                <w:szCs w:val="24"/>
              </w:rPr>
            </w:pPr>
            <w:r>
              <w:rPr>
                <w:rFonts w:ascii="Times New Roman" w:hAnsi="Times New Roman" w:cs="Times New Roman"/>
                <w:sz w:val="24"/>
                <w:szCs w:val="24"/>
              </w:rPr>
              <w:t>21</w:t>
            </w:r>
          </w:p>
        </w:tc>
      </w:tr>
    </w:tbl>
    <w:p w:rsidR="001B2C4D" w:rsidRPr="0064308E" w:rsidRDefault="001B2C4D" w:rsidP="00241017">
      <w:pPr>
        <w:ind w:firstLine="851"/>
        <w:jc w:val="both"/>
        <w:rPr>
          <w:rFonts w:ascii="Times New Roman" w:hAnsi="Times New Roman" w:cs="Times New Roman"/>
          <w:b/>
          <w:i/>
          <w:sz w:val="28"/>
          <w:szCs w:val="28"/>
        </w:rPr>
      </w:pPr>
    </w:p>
    <w:p w:rsidR="00EB5ADA" w:rsidRDefault="00EB5ADA" w:rsidP="00EB5ADA">
      <w:pPr>
        <w:ind w:firstLine="851"/>
        <w:jc w:val="both"/>
        <w:rPr>
          <w:rFonts w:ascii="Times New Roman" w:hAnsi="Times New Roman" w:cs="Times New Roman"/>
          <w:sz w:val="28"/>
          <w:szCs w:val="28"/>
        </w:rPr>
      </w:pPr>
      <w:r w:rsidRPr="005762F0">
        <w:rPr>
          <w:rFonts w:ascii="Times New Roman" w:hAnsi="Times New Roman" w:cs="Times New Roman"/>
          <w:sz w:val="28"/>
          <w:szCs w:val="28"/>
        </w:rPr>
        <w:t>Анализ результатов показыв</w:t>
      </w:r>
      <w:r>
        <w:rPr>
          <w:rFonts w:ascii="Times New Roman" w:hAnsi="Times New Roman" w:cs="Times New Roman"/>
          <w:sz w:val="28"/>
          <w:szCs w:val="28"/>
        </w:rPr>
        <w:t xml:space="preserve">ает, что за  указанный период </w:t>
      </w:r>
      <w:r w:rsidRPr="005762F0">
        <w:rPr>
          <w:rFonts w:ascii="Times New Roman" w:hAnsi="Times New Roman" w:cs="Times New Roman"/>
          <w:sz w:val="28"/>
          <w:szCs w:val="28"/>
        </w:rPr>
        <w:t>произошли изменения в позициях школьников, повысилась их активность в школьных мероприятиях, больше ребят захотели быть не только зрителями или участниками мероприятий, но и их организаторами</w:t>
      </w:r>
      <w:r>
        <w:rPr>
          <w:rFonts w:ascii="Times New Roman" w:hAnsi="Times New Roman" w:cs="Times New Roman"/>
          <w:sz w:val="28"/>
          <w:szCs w:val="28"/>
        </w:rPr>
        <w:t>. С</w:t>
      </w:r>
      <w:r w:rsidRPr="005762F0">
        <w:rPr>
          <w:rFonts w:ascii="Times New Roman" w:hAnsi="Times New Roman" w:cs="Times New Roman"/>
          <w:sz w:val="28"/>
          <w:szCs w:val="28"/>
        </w:rPr>
        <w:t>амые значимые изменения произошли в общественной позиции старшеклассников, сре</w:t>
      </w:r>
      <w:r>
        <w:rPr>
          <w:rFonts w:ascii="Times New Roman" w:hAnsi="Times New Roman" w:cs="Times New Roman"/>
          <w:sz w:val="28"/>
          <w:szCs w:val="28"/>
        </w:rPr>
        <w:t>ди которых на начальном этапе исследования</w:t>
      </w:r>
      <w:r w:rsidRPr="005762F0">
        <w:rPr>
          <w:rFonts w:ascii="Times New Roman" w:hAnsi="Times New Roman" w:cs="Times New Roman"/>
          <w:sz w:val="28"/>
          <w:szCs w:val="28"/>
        </w:rPr>
        <w:t xml:space="preserve"> большинство (56%) стремились к позиции зрителей и только 12%  хотели быть организ</w:t>
      </w:r>
      <w:r>
        <w:rPr>
          <w:rFonts w:ascii="Times New Roman" w:hAnsi="Times New Roman" w:cs="Times New Roman"/>
          <w:sz w:val="28"/>
          <w:szCs w:val="28"/>
        </w:rPr>
        <w:t xml:space="preserve">аторами, то к концу </w:t>
      </w:r>
      <w:r w:rsidRPr="005762F0">
        <w:rPr>
          <w:rFonts w:ascii="Times New Roman" w:hAnsi="Times New Roman" w:cs="Times New Roman"/>
          <w:sz w:val="28"/>
          <w:szCs w:val="28"/>
        </w:rPr>
        <w:t xml:space="preserve"> желающих быть организаторами стало в 2 раза больше, а количество зрителей стало меньше в 2,6 раза.</w:t>
      </w:r>
    </w:p>
    <w:p w:rsidR="004F5A7F" w:rsidRDefault="004F5A7F" w:rsidP="004F5A7F">
      <w:pPr>
        <w:jc w:val="both"/>
        <w:rPr>
          <w:rFonts w:ascii="Times New Roman" w:eastAsia="Times New Roman" w:hAnsi="Times New Roman" w:cs="Times New Roman"/>
          <w:sz w:val="28"/>
          <w:szCs w:val="28"/>
        </w:rPr>
      </w:pPr>
      <w:r>
        <w:rPr>
          <w:rFonts w:ascii="Times New Roman" w:hAnsi="Times New Roman" w:cs="Times New Roman"/>
          <w:sz w:val="28"/>
          <w:szCs w:val="28"/>
        </w:rPr>
        <w:t xml:space="preserve">Возросло количество социально активных ребят, </w:t>
      </w:r>
      <w:r>
        <w:rPr>
          <w:rFonts w:ascii="Times New Roman" w:eastAsia="Times New Roman" w:hAnsi="Times New Roman" w:cs="Times New Roman"/>
          <w:sz w:val="28"/>
          <w:szCs w:val="28"/>
        </w:rPr>
        <w:t xml:space="preserve">по результатам социометрии   </w:t>
      </w:r>
      <w:r>
        <w:rPr>
          <w:rFonts w:ascii="Times New Roman" w:hAnsi="Times New Roman" w:cs="Times New Roman"/>
          <w:sz w:val="28"/>
          <w:szCs w:val="28"/>
        </w:rPr>
        <w:t xml:space="preserve">«лидеров» среди учащихся основной и старшей школы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последние 4 года увеличилось с 22% до 32% .</w:t>
      </w:r>
    </w:p>
    <w:p w:rsidR="004F5A7F" w:rsidRDefault="004F5A7F" w:rsidP="004F5A7F">
      <w:pPr>
        <w:pStyle w:val="a8"/>
        <w:ind w:left="0" w:firstLine="851"/>
        <w:jc w:val="both"/>
        <w:rPr>
          <w:rFonts w:ascii="Times New Roman" w:hAnsi="Times New Roman" w:cs="Times New Roman"/>
          <w:sz w:val="28"/>
          <w:szCs w:val="28"/>
        </w:rPr>
      </w:pPr>
    </w:p>
    <w:p w:rsidR="004F5A7F" w:rsidRDefault="004F5A7F" w:rsidP="00EB5ADA">
      <w:pPr>
        <w:ind w:firstLine="851"/>
        <w:jc w:val="both"/>
        <w:rPr>
          <w:rFonts w:ascii="Times New Roman" w:hAnsi="Times New Roman" w:cs="Times New Roman"/>
          <w:sz w:val="28"/>
          <w:szCs w:val="28"/>
        </w:rPr>
      </w:pPr>
    </w:p>
    <w:p w:rsidR="008F03C9" w:rsidRDefault="000C5586" w:rsidP="00EB5ADA">
      <w:pPr>
        <w:ind w:firstLine="851"/>
        <w:jc w:val="both"/>
        <w:rPr>
          <w:rFonts w:ascii="Times New Roman" w:hAnsi="Times New Roman" w:cs="Times New Roman"/>
          <w:b/>
          <w:i/>
          <w:sz w:val="28"/>
          <w:szCs w:val="28"/>
        </w:rPr>
      </w:pPr>
      <w:r>
        <w:rPr>
          <w:rFonts w:ascii="Times New Roman" w:hAnsi="Times New Roman" w:cs="Times New Roman"/>
          <w:b/>
          <w:i/>
          <w:sz w:val="28"/>
          <w:szCs w:val="28"/>
        </w:rPr>
        <w:t>г</w:t>
      </w:r>
      <w:r w:rsidR="008F03C9" w:rsidRPr="008F03C9">
        <w:rPr>
          <w:rFonts w:ascii="Times New Roman" w:hAnsi="Times New Roman" w:cs="Times New Roman"/>
          <w:b/>
          <w:i/>
          <w:sz w:val="28"/>
          <w:szCs w:val="28"/>
        </w:rPr>
        <w:t>) психологическая позиция участников образовательного процесса</w:t>
      </w:r>
      <w:proofErr w:type="gramStart"/>
      <w:r w:rsidR="00545C87">
        <w:rPr>
          <w:rFonts w:ascii="Times New Roman" w:hAnsi="Times New Roman" w:cs="Times New Roman"/>
          <w:b/>
          <w:i/>
          <w:sz w:val="28"/>
          <w:szCs w:val="28"/>
        </w:rPr>
        <w:t xml:space="preserve"> (%)</w:t>
      </w:r>
      <w:proofErr w:type="gramEnd"/>
    </w:p>
    <w:tbl>
      <w:tblPr>
        <w:tblStyle w:val="af0"/>
        <w:tblW w:w="9215" w:type="dxa"/>
        <w:tblInd w:w="-743" w:type="dxa"/>
        <w:tblLook w:val="04A0"/>
      </w:tblPr>
      <w:tblGrid>
        <w:gridCol w:w="3304"/>
        <w:gridCol w:w="985"/>
        <w:gridCol w:w="985"/>
        <w:gridCol w:w="985"/>
        <w:gridCol w:w="985"/>
        <w:gridCol w:w="985"/>
        <w:gridCol w:w="986"/>
      </w:tblGrid>
      <w:tr w:rsidR="008F03C9" w:rsidTr="00B35665">
        <w:tc>
          <w:tcPr>
            <w:tcW w:w="3304" w:type="dxa"/>
            <w:vMerge w:val="restart"/>
          </w:tcPr>
          <w:p w:rsidR="008F03C9" w:rsidRPr="001B2C4D" w:rsidRDefault="008F03C9" w:rsidP="008F03C9">
            <w:pPr>
              <w:jc w:val="both"/>
              <w:rPr>
                <w:rFonts w:ascii="Times New Roman" w:hAnsi="Times New Roman" w:cs="Times New Roman"/>
                <w:b/>
                <w:i/>
                <w:sz w:val="24"/>
                <w:szCs w:val="24"/>
              </w:rPr>
            </w:pPr>
            <w:r w:rsidRPr="001B2C4D">
              <w:rPr>
                <w:rFonts w:ascii="Times New Roman" w:hAnsi="Times New Roman" w:cs="Times New Roman"/>
                <w:b/>
                <w:i/>
                <w:sz w:val="24"/>
                <w:szCs w:val="24"/>
              </w:rPr>
              <w:t>П</w:t>
            </w:r>
            <w:r>
              <w:rPr>
                <w:rFonts w:ascii="Times New Roman" w:hAnsi="Times New Roman" w:cs="Times New Roman"/>
                <w:b/>
                <w:i/>
                <w:sz w:val="24"/>
                <w:szCs w:val="24"/>
              </w:rPr>
              <w:t>сихологическая п</w:t>
            </w:r>
            <w:r w:rsidRPr="001B2C4D">
              <w:rPr>
                <w:rFonts w:ascii="Times New Roman" w:hAnsi="Times New Roman" w:cs="Times New Roman"/>
                <w:b/>
                <w:i/>
                <w:sz w:val="24"/>
                <w:szCs w:val="24"/>
              </w:rPr>
              <w:t>озиция</w:t>
            </w:r>
          </w:p>
        </w:tc>
        <w:tc>
          <w:tcPr>
            <w:tcW w:w="1970" w:type="dxa"/>
            <w:gridSpan w:val="2"/>
          </w:tcPr>
          <w:p w:rsidR="008F03C9" w:rsidRPr="001B2C4D" w:rsidRDefault="00545C87" w:rsidP="007E3268">
            <w:pPr>
              <w:jc w:val="both"/>
              <w:rPr>
                <w:rFonts w:ascii="Times New Roman" w:hAnsi="Times New Roman" w:cs="Times New Roman"/>
                <w:b/>
                <w:i/>
                <w:sz w:val="24"/>
                <w:szCs w:val="24"/>
              </w:rPr>
            </w:pPr>
            <w:r>
              <w:rPr>
                <w:rFonts w:ascii="Times New Roman" w:hAnsi="Times New Roman" w:cs="Times New Roman"/>
                <w:b/>
                <w:i/>
                <w:sz w:val="24"/>
                <w:szCs w:val="24"/>
              </w:rPr>
              <w:t>Учащиеся</w:t>
            </w:r>
          </w:p>
        </w:tc>
        <w:tc>
          <w:tcPr>
            <w:tcW w:w="1970" w:type="dxa"/>
            <w:gridSpan w:val="2"/>
          </w:tcPr>
          <w:p w:rsidR="008F03C9" w:rsidRPr="001B2C4D" w:rsidRDefault="00545C87" w:rsidP="00545C87">
            <w:pPr>
              <w:jc w:val="both"/>
              <w:rPr>
                <w:rFonts w:ascii="Times New Roman" w:hAnsi="Times New Roman" w:cs="Times New Roman"/>
                <w:b/>
                <w:i/>
                <w:sz w:val="24"/>
                <w:szCs w:val="24"/>
              </w:rPr>
            </w:pPr>
            <w:r>
              <w:rPr>
                <w:rFonts w:ascii="Times New Roman" w:hAnsi="Times New Roman" w:cs="Times New Roman"/>
                <w:b/>
                <w:i/>
                <w:sz w:val="24"/>
                <w:szCs w:val="24"/>
              </w:rPr>
              <w:t>Родители</w:t>
            </w:r>
          </w:p>
        </w:tc>
        <w:tc>
          <w:tcPr>
            <w:tcW w:w="1971" w:type="dxa"/>
            <w:gridSpan w:val="2"/>
          </w:tcPr>
          <w:p w:rsidR="008F03C9" w:rsidRPr="001B2C4D" w:rsidRDefault="00545C87" w:rsidP="007E3268">
            <w:pPr>
              <w:jc w:val="both"/>
              <w:rPr>
                <w:rFonts w:ascii="Times New Roman" w:hAnsi="Times New Roman" w:cs="Times New Roman"/>
                <w:b/>
                <w:i/>
                <w:sz w:val="24"/>
                <w:szCs w:val="24"/>
              </w:rPr>
            </w:pPr>
            <w:r>
              <w:rPr>
                <w:rFonts w:ascii="Times New Roman" w:hAnsi="Times New Roman" w:cs="Times New Roman"/>
                <w:b/>
                <w:i/>
                <w:sz w:val="24"/>
                <w:szCs w:val="24"/>
              </w:rPr>
              <w:t>Педагоги</w:t>
            </w:r>
          </w:p>
        </w:tc>
      </w:tr>
      <w:tr w:rsidR="00B35665" w:rsidTr="00B35665">
        <w:tc>
          <w:tcPr>
            <w:tcW w:w="3304" w:type="dxa"/>
            <w:vMerge/>
          </w:tcPr>
          <w:p w:rsidR="008F03C9" w:rsidRPr="001B2C4D" w:rsidRDefault="008F03C9" w:rsidP="007E3268">
            <w:pPr>
              <w:jc w:val="both"/>
              <w:rPr>
                <w:rFonts w:ascii="Times New Roman" w:hAnsi="Times New Roman" w:cs="Times New Roman"/>
                <w:b/>
                <w:i/>
                <w:sz w:val="24"/>
                <w:szCs w:val="24"/>
              </w:rPr>
            </w:pPr>
          </w:p>
        </w:tc>
        <w:tc>
          <w:tcPr>
            <w:tcW w:w="985" w:type="dxa"/>
          </w:tcPr>
          <w:p w:rsidR="008F03C9" w:rsidRPr="0042312E" w:rsidRDefault="008F03C9"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85" w:type="dxa"/>
          </w:tcPr>
          <w:p w:rsidR="008F03C9" w:rsidRPr="0042312E" w:rsidRDefault="008F03C9"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c>
          <w:tcPr>
            <w:tcW w:w="985" w:type="dxa"/>
          </w:tcPr>
          <w:p w:rsidR="008F03C9" w:rsidRPr="0042312E" w:rsidRDefault="008F03C9"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85" w:type="dxa"/>
          </w:tcPr>
          <w:p w:rsidR="008F03C9" w:rsidRPr="0042312E" w:rsidRDefault="008F03C9"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c>
          <w:tcPr>
            <w:tcW w:w="985" w:type="dxa"/>
          </w:tcPr>
          <w:p w:rsidR="008F03C9" w:rsidRPr="0042312E" w:rsidRDefault="008F03C9" w:rsidP="007E3268">
            <w:pPr>
              <w:jc w:val="both"/>
              <w:rPr>
                <w:rFonts w:ascii="Times New Roman" w:hAnsi="Times New Roman" w:cs="Times New Roman"/>
                <w:sz w:val="20"/>
                <w:szCs w:val="20"/>
              </w:rPr>
            </w:pPr>
            <w:r w:rsidRPr="0042312E">
              <w:rPr>
                <w:rFonts w:ascii="Times New Roman" w:hAnsi="Times New Roman" w:cs="Times New Roman"/>
                <w:sz w:val="20"/>
                <w:szCs w:val="20"/>
              </w:rPr>
              <w:t>2010г.</w:t>
            </w:r>
          </w:p>
        </w:tc>
        <w:tc>
          <w:tcPr>
            <w:tcW w:w="986" w:type="dxa"/>
          </w:tcPr>
          <w:p w:rsidR="008F03C9" w:rsidRPr="0042312E" w:rsidRDefault="008F03C9" w:rsidP="007E3268">
            <w:pPr>
              <w:jc w:val="both"/>
              <w:rPr>
                <w:rFonts w:ascii="Times New Roman" w:hAnsi="Times New Roman" w:cs="Times New Roman"/>
                <w:sz w:val="20"/>
                <w:szCs w:val="20"/>
              </w:rPr>
            </w:pPr>
            <w:r w:rsidRPr="0042312E">
              <w:rPr>
                <w:rFonts w:ascii="Times New Roman" w:hAnsi="Times New Roman" w:cs="Times New Roman"/>
                <w:sz w:val="20"/>
                <w:szCs w:val="20"/>
              </w:rPr>
              <w:t>2013г.</w:t>
            </w:r>
          </w:p>
        </w:tc>
      </w:tr>
      <w:tr w:rsidR="00B35665" w:rsidTr="00B35665">
        <w:tc>
          <w:tcPr>
            <w:tcW w:w="3304"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Партнер</w:t>
            </w:r>
          </w:p>
        </w:tc>
        <w:tc>
          <w:tcPr>
            <w:tcW w:w="985"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59</w:t>
            </w:r>
          </w:p>
        </w:tc>
        <w:tc>
          <w:tcPr>
            <w:tcW w:w="985" w:type="dxa"/>
          </w:tcPr>
          <w:p w:rsidR="008F03C9" w:rsidRPr="001B2C4D" w:rsidRDefault="0003721D" w:rsidP="007E3268">
            <w:pPr>
              <w:jc w:val="both"/>
              <w:rPr>
                <w:rFonts w:ascii="Times New Roman" w:hAnsi="Times New Roman" w:cs="Times New Roman"/>
                <w:sz w:val="24"/>
                <w:szCs w:val="24"/>
              </w:rPr>
            </w:pPr>
            <w:r>
              <w:rPr>
                <w:rFonts w:ascii="Times New Roman" w:hAnsi="Times New Roman" w:cs="Times New Roman"/>
                <w:sz w:val="24"/>
                <w:szCs w:val="24"/>
              </w:rPr>
              <w:t>84</w:t>
            </w:r>
          </w:p>
        </w:tc>
        <w:tc>
          <w:tcPr>
            <w:tcW w:w="985"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73</w:t>
            </w:r>
          </w:p>
        </w:tc>
        <w:tc>
          <w:tcPr>
            <w:tcW w:w="985" w:type="dxa"/>
          </w:tcPr>
          <w:p w:rsidR="008F03C9" w:rsidRPr="001B2C4D" w:rsidRDefault="0003721D" w:rsidP="007E3268">
            <w:pPr>
              <w:jc w:val="both"/>
              <w:rPr>
                <w:rFonts w:ascii="Times New Roman" w:hAnsi="Times New Roman" w:cs="Times New Roman"/>
                <w:sz w:val="24"/>
                <w:szCs w:val="24"/>
              </w:rPr>
            </w:pPr>
            <w:r>
              <w:rPr>
                <w:rFonts w:ascii="Times New Roman" w:hAnsi="Times New Roman" w:cs="Times New Roman"/>
                <w:sz w:val="24"/>
                <w:szCs w:val="24"/>
              </w:rPr>
              <w:t>93</w:t>
            </w:r>
          </w:p>
        </w:tc>
        <w:tc>
          <w:tcPr>
            <w:tcW w:w="985"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84</w:t>
            </w:r>
          </w:p>
        </w:tc>
        <w:tc>
          <w:tcPr>
            <w:tcW w:w="986" w:type="dxa"/>
          </w:tcPr>
          <w:p w:rsidR="008F03C9" w:rsidRPr="001B2C4D" w:rsidRDefault="0003721D" w:rsidP="007E3268">
            <w:pPr>
              <w:jc w:val="both"/>
              <w:rPr>
                <w:rFonts w:ascii="Times New Roman" w:hAnsi="Times New Roman" w:cs="Times New Roman"/>
                <w:sz w:val="24"/>
                <w:szCs w:val="24"/>
              </w:rPr>
            </w:pPr>
            <w:r>
              <w:rPr>
                <w:rFonts w:ascii="Times New Roman" w:hAnsi="Times New Roman" w:cs="Times New Roman"/>
                <w:sz w:val="24"/>
                <w:szCs w:val="24"/>
              </w:rPr>
              <w:t>92</w:t>
            </w:r>
          </w:p>
        </w:tc>
      </w:tr>
      <w:tr w:rsidR="00B35665" w:rsidTr="00B35665">
        <w:tc>
          <w:tcPr>
            <w:tcW w:w="3304"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Зависимый человек</w:t>
            </w:r>
          </w:p>
        </w:tc>
        <w:tc>
          <w:tcPr>
            <w:tcW w:w="985"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37</w:t>
            </w:r>
          </w:p>
        </w:tc>
        <w:tc>
          <w:tcPr>
            <w:tcW w:w="985" w:type="dxa"/>
          </w:tcPr>
          <w:p w:rsidR="008F03C9" w:rsidRPr="001B2C4D" w:rsidRDefault="0003721D" w:rsidP="007E3268">
            <w:pPr>
              <w:jc w:val="both"/>
              <w:rPr>
                <w:rFonts w:ascii="Times New Roman" w:hAnsi="Times New Roman" w:cs="Times New Roman"/>
                <w:sz w:val="24"/>
                <w:szCs w:val="24"/>
              </w:rPr>
            </w:pPr>
            <w:r>
              <w:rPr>
                <w:rFonts w:ascii="Times New Roman" w:hAnsi="Times New Roman" w:cs="Times New Roman"/>
                <w:sz w:val="24"/>
                <w:szCs w:val="24"/>
              </w:rPr>
              <w:t>12</w:t>
            </w:r>
          </w:p>
        </w:tc>
        <w:tc>
          <w:tcPr>
            <w:tcW w:w="985"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24</w:t>
            </w:r>
          </w:p>
        </w:tc>
        <w:tc>
          <w:tcPr>
            <w:tcW w:w="985" w:type="dxa"/>
          </w:tcPr>
          <w:p w:rsidR="008F03C9" w:rsidRPr="001B2C4D" w:rsidRDefault="0003721D" w:rsidP="007E3268">
            <w:pPr>
              <w:jc w:val="both"/>
              <w:rPr>
                <w:rFonts w:ascii="Times New Roman" w:hAnsi="Times New Roman" w:cs="Times New Roman"/>
                <w:sz w:val="24"/>
                <w:szCs w:val="24"/>
              </w:rPr>
            </w:pPr>
            <w:r>
              <w:rPr>
                <w:rFonts w:ascii="Times New Roman" w:hAnsi="Times New Roman" w:cs="Times New Roman"/>
                <w:sz w:val="24"/>
                <w:szCs w:val="24"/>
              </w:rPr>
              <w:t>4</w:t>
            </w:r>
          </w:p>
        </w:tc>
        <w:tc>
          <w:tcPr>
            <w:tcW w:w="985"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12</w:t>
            </w:r>
          </w:p>
        </w:tc>
        <w:tc>
          <w:tcPr>
            <w:tcW w:w="986" w:type="dxa"/>
          </w:tcPr>
          <w:p w:rsidR="008F03C9" w:rsidRPr="001B2C4D" w:rsidRDefault="0003721D" w:rsidP="007E3268">
            <w:pPr>
              <w:jc w:val="both"/>
              <w:rPr>
                <w:rFonts w:ascii="Times New Roman" w:hAnsi="Times New Roman" w:cs="Times New Roman"/>
                <w:sz w:val="24"/>
                <w:szCs w:val="24"/>
              </w:rPr>
            </w:pPr>
            <w:r>
              <w:rPr>
                <w:rFonts w:ascii="Times New Roman" w:hAnsi="Times New Roman" w:cs="Times New Roman"/>
                <w:sz w:val="24"/>
                <w:szCs w:val="24"/>
              </w:rPr>
              <w:t>4</w:t>
            </w:r>
          </w:p>
        </w:tc>
      </w:tr>
      <w:tr w:rsidR="00B35665" w:rsidTr="00B35665">
        <w:trPr>
          <w:trHeight w:val="70"/>
        </w:trPr>
        <w:tc>
          <w:tcPr>
            <w:tcW w:w="3304"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Влиятельный  человек</w:t>
            </w:r>
          </w:p>
        </w:tc>
        <w:tc>
          <w:tcPr>
            <w:tcW w:w="985"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4</w:t>
            </w:r>
          </w:p>
        </w:tc>
        <w:tc>
          <w:tcPr>
            <w:tcW w:w="985" w:type="dxa"/>
          </w:tcPr>
          <w:p w:rsidR="008F03C9" w:rsidRPr="001B2C4D" w:rsidRDefault="0003721D" w:rsidP="007E3268">
            <w:pPr>
              <w:jc w:val="both"/>
              <w:rPr>
                <w:rFonts w:ascii="Times New Roman" w:hAnsi="Times New Roman" w:cs="Times New Roman"/>
                <w:sz w:val="24"/>
                <w:szCs w:val="24"/>
              </w:rPr>
            </w:pPr>
            <w:r>
              <w:rPr>
                <w:rFonts w:ascii="Times New Roman" w:hAnsi="Times New Roman" w:cs="Times New Roman"/>
                <w:sz w:val="24"/>
                <w:szCs w:val="24"/>
              </w:rPr>
              <w:t>4</w:t>
            </w:r>
          </w:p>
        </w:tc>
        <w:tc>
          <w:tcPr>
            <w:tcW w:w="985"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3</w:t>
            </w:r>
          </w:p>
        </w:tc>
        <w:tc>
          <w:tcPr>
            <w:tcW w:w="985" w:type="dxa"/>
          </w:tcPr>
          <w:p w:rsidR="008F03C9" w:rsidRPr="001B2C4D" w:rsidRDefault="0003721D" w:rsidP="007E3268">
            <w:pPr>
              <w:jc w:val="both"/>
              <w:rPr>
                <w:rFonts w:ascii="Times New Roman" w:hAnsi="Times New Roman" w:cs="Times New Roman"/>
                <w:sz w:val="24"/>
                <w:szCs w:val="24"/>
              </w:rPr>
            </w:pPr>
            <w:r>
              <w:rPr>
                <w:rFonts w:ascii="Times New Roman" w:hAnsi="Times New Roman" w:cs="Times New Roman"/>
                <w:sz w:val="24"/>
                <w:szCs w:val="24"/>
              </w:rPr>
              <w:t>3</w:t>
            </w:r>
          </w:p>
        </w:tc>
        <w:tc>
          <w:tcPr>
            <w:tcW w:w="985" w:type="dxa"/>
          </w:tcPr>
          <w:p w:rsidR="008F03C9" w:rsidRPr="001B2C4D" w:rsidRDefault="00545C87" w:rsidP="007E3268">
            <w:pPr>
              <w:jc w:val="both"/>
              <w:rPr>
                <w:rFonts w:ascii="Times New Roman" w:hAnsi="Times New Roman" w:cs="Times New Roman"/>
                <w:sz w:val="24"/>
                <w:szCs w:val="24"/>
              </w:rPr>
            </w:pPr>
            <w:r>
              <w:rPr>
                <w:rFonts w:ascii="Times New Roman" w:hAnsi="Times New Roman" w:cs="Times New Roman"/>
                <w:sz w:val="24"/>
                <w:szCs w:val="24"/>
              </w:rPr>
              <w:t>4</w:t>
            </w:r>
          </w:p>
        </w:tc>
        <w:tc>
          <w:tcPr>
            <w:tcW w:w="986" w:type="dxa"/>
          </w:tcPr>
          <w:p w:rsidR="008F03C9" w:rsidRPr="001B2C4D" w:rsidRDefault="0003721D" w:rsidP="007E3268">
            <w:pPr>
              <w:jc w:val="both"/>
              <w:rPr>
                <w:rFonts w:ascii="Times New Roman" w:hAnsi="Times New Roman" w:cs="Times New Roman"/>
                <w:sz w:val="24"/>
                <w:szCs w:val="24"/>
              </w:rPr>
            </w:pPr>
            <w:r>
              <w:rPr>
                <w:rFonts w:ascii="Times New Roman" w:hAnsi="Times New Roman" w:cs="Times New Roman"/>
                <w:sz w:val="24"/>
                <w:szCs w:val="24"/>
              </w:rPr>
              <w:t>4</w:t>
            </w:r>
          </w:p>
        </w:tc>
      </w:tr>
    </w:tbl>
    <w:p w:rsidR="00674CF8" w:rsidRPr="0077018F" w:rsidRDefault="0003721D" w:rsidP="00B35665">
      <w:pPr>
        <w:pStyle w:val="a8"/>
        <w:ind w:left="-709" w:firstLine="1560"/>
        <w:jc w:val="both"/>
        <w:rPr>
          <w:rFonts w:ascii="Times New Roman" w:hAnsi="Times New Roman" w:cs="Times New Roman"/>
          <w:sz w:val="28"/>
          <w:szCs w:val="28"/>
        </w:rPr>
      </w:pPr>
      <w:r>
        <w:rPr>
          <w:rFonts w:ascii="Times New Roman" w:hAnsi="Times New Roman" w:cs="Times New Roman"/>
          <w:sz w:val="28"/>
          <w:szCs w:val="28"/>
        </w:rPr>
        <w:t xml:space="preserve">В 2010 году примерно пятая часть всех участников считали себя зависимыми людьми, особенно много (37%) таких было среди учащихся. На завершающем этапе  существенно изменилась психологическая позиция родителей: большинство из них (93%) считают себя партнерами в школе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только 73% родителей придерживались ранее этого мнения). Также существенно изменилась психологическая позиция школьников: на </w:t>
      </w:r>
      <w:r w:rsidRPr="00674CF8">
        <w:rPr>
          <w:rFonts w:ascii="Times New Roman" w:hAnsi="Times New Roman" w:cs="Times New Roman"/>
          <w:sz w:val="28"/>
          <w:szCs w:val="28"/>
        </w:rPr>
        <w:t>25%</w:t>
      </w:r>
      <w:r>
        <w:rPr>
          <w:rFonts w:ascii="Times New Roman" w:hAnsi="Times New Roman" w:cs="Times New Roman"/>
          <w:sz w:val="28"/>
          <w:szCs w:val="28"/>
        </w:rPr>
        <w:t xml:space="preserve"> больше стало ребят, которые ощущают себя в школе партнерами. Среди педагогов  уменьшилось количество людей, которые считают себя зависимыми, и повысилось до 92% количество педагогов, сч</w:t>
      </w:r>
      <w:r w:rsidR="0077018F">
        <w:rPr>
          <w:rFonts w:ascii="Times New Roman" w:hAnsi="Times New Roman" w:cs="Times New Roman"/>
          <w:sz w:val="28"/>
          <w:szCs w:val="28"/>
        </w:rPr>
        <w:t>итающих себя партнерами в школе</w:t>
      </w:r>
    </w:p>
    <w:p w:rsidR="00674CF8" w:rsidRDefault="00674CF8" w:rsidP="00674CF8">
      <w:pPr>
        <w:pStyle w:val="a8"/>
        <w:ind w:left="0" w:firstLine="851"/>
        <w:jc w:val="both"/>
        <w:rPr>
          <w:rFonts w:ascii="Times New Roman" w:hAnsi="Times New Roman" w:cs="Times New Roman"/>
          <w:b/>
          <w:sz w:val="28"/>
          <w:szCs w:val="28"/>
          <w:u w:val="single"/>
        </w:rPr>
      </w:pPr>
    </w:p>
    <w:p w:rsidR="00241017" w:rsidRDefault="00241017" w:rsidP="00241017">
      <w:pPr>
        <w:ind w:firstLine="851"/>
        <w:jc w:val="both"/>
        <w:rPr>
          <w:rFonts w:ascii="Times New Roman" w:hAnsi="Times New Roman" w:cs="Times New Roman"/>
          <w:sz w:val="28"/>
          <w:szCs w:val="28"/>
        </w:rPr>
      </w:pPr>
    </w:p>
    <w:p w:rsidR="00900EA0" w:rsidRPr="00152E27" w:rsidRDefault="00900EA0" w:rsidP="00241017">
      <w:pPr>
        <w:ind w:firstLine="851"/>
        <w:jc w:val="both"/>
        <w:rPr>
          <w:rFonts w:ascii="Times New Roman" w:hAnsi="Times New Roman" w:cs="Times New Roman"/>
          <w:sz w:val="28"/>
          <w:szCs w:val="28"/>
        </w:rPr>
      </w:pPr>
    </w:p>
    <w:p w:rsidR="000321CE" w:rsidRPr="00BE1343" w:rsidRDefault="0023478C" w:rsidP="00F974F0">
      <w:pPr>
        <w:numPr>
          <w:ilvl w:val="0"/>
          <w:numId w:val="5"/>
        </w:numPr>
        <w:jc w:val="both"/>
        <w:rPr>
          <w:rFonts w:ascii="Times New Roman" w:eastAsia="Times New Roman" w:hAnsi="Times New Roman" w:cs="Times New Roman"/>
          <w:b/>
          <w:sz w:val="24"/>
          <w:szCs w:val="24"/>
        </w:rPr>
      </w:pPr>
      <w:r w:rsidRPr="00BE1343">
        <w:rPr>
          <w:rFonts w:ascii="Times New Roman" w:eastAsia="Times New Roman" w:hAnsi="Times New Roman" w:cs="Times New Roman"/>
          <w:b/>
          <w:sz w:val="24"/>
          <w:szCs w:val="24"/>
        </w:rPr>
        <w:lastRenderedPageBreak/>
        <w:t>П</w:t>
      </w:r>
      <w:r w:rsidR="000321CE" w:rsidRPr="00BE1343">
        <w:rPr>
          <w:rFonts w:ascii="Times New Roman" w:eastAsia="Times New Roman" w:hAnsi="Times New Roman" w:cs="Times New Roman"/>
          <w:b/>
          <w:sz w:val="24"/>
          <w:szCs w:val="24"/>
        </w:rPr>
        <w:t>озитивной социализацией выпускников</w:t>
      </w:r>
    </w:p>
    <w:p w:rsidR="000321CE" w:rsidRPr="00BE1343" w:rsidRDefault="000321CE" w:rsidP="000321CE">
      <w:pPr>
        <w:ind w:left="360"/>
        <w:jc w:val="center"/>
        <w:rPr>
          <w:rFonts w:ascii="Times New Roman" w:eastAsia="Times New Roman" w:hAnsi="Times New Roman" w:cs="Times New Roman"/>
          <w:b/>
          <w:color w:val="0000FF"/>
          <w:sz w:val="24"/>
          <w:szCs w:val="24"/>
        </w:rPr>
      </w:pPr>
    </w:p>
    <w:tbl>
      <w:tblPr>
        <w:tblW w:w="868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7"/>
        <w:gridCol w:w="3014"/>
        <w:gridCol w:w="3104"/>
      </w:tblGrid>
      <w:tr w:rsidR="000321CE" w:rsidRPr="00BE1343" w:rsidTr="00B35665">
        <w:trPr>
          <w:trHeight w:val="317"/>
        </w:trPr>
        <w:tc>
          <w:tcPr>
            <w:tcW w:w="2567" w:type="dxa"/>
            <w:tcBorders>
              <w:top w:val="single" w:sz="4" w:space="0" w:color="auto"/>
              <w:left w:val="single" w:sz="4" w:space="0" w:color="auto"/>
              <w:bottom w:val="single" w:sz="4" w:space="0" w:color="auto"/>
              <w:right w:val="single" w:sz="4" w:space="0" w:color="auto"/>
            </w:tcBorders>
          </w:tcPr>
          <w:p w:rsidR="000321CE" w:rsidRPr="00BE1343" w:rsidRDefault="000321CE" w:rsidP="007E3268">
            <w:pPr>
              <w:rPr>
                <w:rFonts w:ascii="Times New Roman" w:eastAsia="Times New Roman" w:hAnsi="Times New Roman" w:cs="Times New Roman"/>
                <w:sz w:val="24"/>
                <w:szCs w:val="24"/>
              </w:rPr>
            </w:pPr>
          </w:p>
        </w:tc>
        <w:tc>
          <w:tcPr>
            <w:tcW w:w="3014" w:type="dxa"/>
            <w:tcBorders>
              <w:top w:val="single" w:sz="4" w:space="0" w:color="auto"/>
              <w:left w:val="single" w:sz="4" w:space="0" w:color="auto"/>
              <w:bottom w:val="single" w:sz="4" w:space="0" w:color="auto"/>
              <w:right w:val="single" w:sz="4" w:space="0" w:color="auto"/>
            </w:tcBorders>
          </w:tcPr>
          <w:p w:rsidR="000321CE" w:rsidRPr="00BE1343" w:rsidRDefault="000321CE" w:rsidP="007E3268">
            <w:pPr>
              <w:jc w:val="center"/>
              <w:rPr>
                <w:rFonts w:ascii="Times New Roman" w:eastAsia="Times New Roman" w:hAnsi="Times New Roman" w:cs="Times New Roman"/>
                <w:b/>
                <w:sz w:val="24"/>
                <w:szCs w:val="24"/>
              </w:rPr>
            </w:pPr>
            <w:r w:rsidRPr="00BE1343">
              <w:rPr>
                <w:rFonts w:ascii="Times New Roman" w:eastAsia="Times New Roman" w:hAnsi="Times New Roman" w:cs="Times New Roman"/>
                <w:i/>
                <w:sz w:val="24"/>
                <w:szCs w:val="24"/>
              </w:rPr>
              <w:t xml:space="preserve">Поступление в ВУЗы и </w:t>
            </w:r>
            <w:proofErr w:type="spellStart"/>
            <w:r w:rsidRPr="00BE1343">
              <w:rPr>
                <w:rFonts w:ascii="Times New Roman" w:eastAsia="Times New Roman" w:hAnsi="Times New Roman" w:cs="Times New Roman"/>
                <w:i/>
                <w:sz w:val="24"/>
                <w:szCs w:val="24"/>
              </w:rPr>
              <w:t>ССУЗы</w:t>
            </w:r>
            <w:proofErr w:type="spellEnd"/>
          </w:p>
        </w:tc>
        <w:tc>
          <w:tcPr>
            <w:tcW w:w="3104" w:type="dxa"/>
            <w:tcBorders>
              <w:top w:val="single" w:sz="4" w:space="0" w:color="auto"/>
              <w:left w:val="single" w:sz="4" w:space="0" w:color="auto"/>
              <w:bottom w:val="single" w:sz="4" w:space="0" w:color="auto"/>
              <w:right w:val="single" w:sz="4" w:space="0" w:color="auto"/>
            </w:tcBorders>
          </w:tcPr>
          <w:p w:rsidR="000321CE" w:rsidRPr="00BE1343" w:rsidRDefault="000321CE" w:rsidP="007E3268">
            <w:pPr>
              <w:jc w:val="center"/>
              <w:rPr>
                <w:rFonts w:ascii="Times New Roman" w:eastAsia="Times New Roman" w:hAnsi="Times New Roman" w:cs="Times New Roman"/>
                <w:b/>
                <w:sz w:val="24"/>
                <w:szCs w:val="24"/>
              </w:rPr>
            </w:pPr>
            <w:r w:rsidRPr="00BE1343">
              <w:rPr>
                <w:rFonts w:ascii="Times New Roman" w:eastAsia="Times New Roman" w:hAnsi="Times New Roman" w:cs="Times New Roman"/>
                <w:i/>
                <w:sz w:val="24"/>
                <w:szCs w:val="24"/>
              </w:rPr>
              <w:t>По профилю</w:t>
            </w:r>
          </w:p>
        </w:tc>
      </w:tr>
      <w:tr w:rsidR="00BE1343" w:rsidRPr="00BE1343" w:rsidTr="00B35665">
        <w:tc>
          <w:tcPr>
            <w:tcW w:w="2567" w:type="dxa"/>
            <w:tcBorders>
              <w:top w:val="single" w:sz="4" w:space="0" w:color="auto"/>
              <w:left w:val="single" w:sz="4" w:space="0" w:color="auto"/>
              <w:bottom w:val="single" w:sz="4" w:space="0" w:color="auto"/>
              <w:right w:val="single" w:sz="4" w:space="0" w:color="auto"/>
            </w:tcBorders>
          </w:tcPr>
          <w:p w:rsidR="00BE1343" w:rsidRPr="00BE1343" w:rsidRDefault="00BE1343" w:rsidP="007E3268">
            <w:pPr>
              <w:rPr>
                <w:rFonts w:ascii="Times New Roman" w:eastAsia="Times New Roman" w:hAnsi="Times New Roman" w:cs="Times New Roman"/>
                <w:sz w:val="24"/>
                <w:szCs w:val="24"/>
              </w:rPr>
            </w:pPr>
            <w:r w:rsidRPr="00BE1343">
              <w:rPr>
                <w:rFonts w:ascii="Times New Roman" w:eastAsia="Times New Roman" w:hAnsi="Times New Roman" w:cs="Times New Roman"/>
                <w:sz w:val="24"/>
                <w:szCs w:val="24"/>
              </w:rPr>
              <w:t>2010-2011</w:t>
            </w:r>
          </w:p>
        </w:tc>
        <w:tc>
          <w:tcPr>
            <w:tcW w:w="3014" w:type="dxa"/>
            <w:tcBorders>
              <w:top w:val="single" w:sz="4" w:space="0" w:color="auto"/>
              <w:left w:val="single" w:sz="4" w:space="0" w:color="auto"/>
              <w:bottom w:val="single" w:sz="4" w:space="0" w:color="auto"/>
              <w:right w:val="single" w:sz="4" w:space="0" w:color="auto"/>
            </w:tcBorders>
          </w:tcPr>
          <w:p w:rsidR="00BE1343" w:rsidRPr="00BE1343" w:rsidRDefault="00BE1343" w:rsidP="007E3268">
            <w:pPr>
              <w:rPr>
                <w:rFonts w:ascii="Times New Roman" w:hAnsi="Times New Roman" w:cs="Times New Roman"/>
                <w:sz w:val="24"/>
                <w:szCs w:val="24"/>
              </w:rPr>
            </w:pPr>
            <w:r w:rsidRPr="00BE1343">
              <w:rPr>
                <w:rFonts w:ascii="Times New Roman" w:hAnsi="Times New Roman" w:cs="Times New Roman"/>
                <w:sz w:val="24"/>
                <w:szCs w:val="24"/>
              </w:rPr>
              <w:t>92%</w:t>
            </w:r>
          </w:p>
        </w:tc>
        <w:tc>
          <w:tcPr>
            <w:tcW w:w="3104" w:type="dxa"/>
            <w:tcBorders>
              <w:top w:val="single" w:sz="4" w:space="0" w:color="auto"/>
              <w:left w:val="single" w:sz="4" w:space="0" w:color="auto"/>
              <w:bottom w:val="single" w:sz="4" w:space="0" w:color="auto"/>
              <w:right w:val="single" w:sz="4" w:space="0" w:color="auto"/>
            </w:tcBorders>
          </w:tcPr>
          <w:p w:rsidR="00BE1343" w:rsidRPr="00BE1343" w:rsidRDefault="00BE1343" w:rsidP="007E3268">
            <w:pPr>
              <w:rPr>
                <w:rFonts w:ascii="Times New Roman" w:hAnsi="Times New Roman" w:cs="Times New Roman"/>
                <w:sz w:val="24"/>
                <w:szCs w:val="24"/>
              </w:rPr>
            </w:pPr>
            <w:r w:rsidRPr="00BE1343">
              <w:rPr>
                <w:rFonts w:ascii="Times New Roman" w:hAnsi="Times New Roman" w:cs="Times New Roman"/>
                <w:sz w:val="24"/>
                <w:szCs w:val="24"/>
              </w:rPr>
              <w:t>62%</w:t>
            </w:r>
          </w:p>
        </w:tc>
      </w:tr>
      <w:tr w:rsidR="00BE1343" w:rsidRPr="00BE1343" w:rsidTr="00B35665">
        <w:tc>
          <w:tcPr>
            <w:tcW w:w="2567" w:type="dxa"/>
            <w:tcBorders>
              <w:top w:val="single" w:sz="4" w:space="0" w:color="auto"/>
              <w:left w:val="single" w:sz="4" w:space="0" w:color="auto"/>
              <w:bottom w:val="single" w:sz="4" w:space="0" w:color="auto"/>
              <w:right w:val="single" w:sz="4" w:space="0" w:color="auto"/>
            </w:tcBorders>
          </w:tcPr>
          <w:p w:rsidR="00BE1343" w:rsidRPr="00BE1343" w:rsidRDefault="00BE1343" w:rsidP="007E3268">
            <w:pPr>
              <w:rPr>
                <w:rFonts w:ascii="Times New Roman" w:eastAsia="Times New Roman" w:hAnsi="Times New Roman" w:cs="Times New Roman"/>
                <w:sz w:val="24"/>
                <w:szCs w:val="24"/>
              </w:rPr>
            </w:pPr>
            <w:r w:rsidRPr="00BE1343">
              <w:rPr>
                <w:rFonts w:ascii="Times New Roman" w:eastAsia="Times New Roman" w:hAnsi="Times New Roman" w:cs="Times New Roman"/>
                <w:sz w:val="24"/>
                <w:szCs w:val="24"/>
              </w:rPr>
              <w:t>2011-2012</w:t>
            </w:r>
          </w:p>
        </w:tc>
        <w:tc>
          <w:tcPr>
            <w:tcW w:w="3014" w:type="dxa"/>
            <w:tcBorders>
              <w:top w:val="single" w:sz="4" w:space="0" w:color="auto"/>
              <w:left w:val="single" w:sz="4" w:space="0" w:color="auto"/>
              <w:bottom w:val="single" w:sz="4" w:space="0" w:color="auto"/>
              <w:right w:val="single" w:sz="4" w:space="0" w:color="auto"/>
            </w:tcBorders>
          </w:tcPr>
          <w:p w:rsidR="00BE1343" w:rsidRPr="00BE1343" w:rsidRDefault="00BE1343" w:rsidP="007E3268">
            <w:pPr>
              <w:rPr>
                <w:rFonts w:ascii="Times New Roman" w:hAnsi="Times New Roman" w:cs="Times New Roman"/>
                <w:sz w:val="24"/>
                <w:szCs w:val="24"/>
              </w:rPr>
            </w:pPr>
            <w:r w:rsidRPr="00BE1343">
              <w:rPr>
                <w:rFonts w:ascii="Times New Roman" w:hAnsi="Times New Roman" w:cs="Times New Roman"/>
                <w:sz w:val="24"/>
                <w:szCs w:val="24"/>
              </w:rPr>
              <w:t>94%</w:t>
            </w:r>
          </w:p>
        </w:tc>
        <w:tc>
          <w:tcPr>
            <w:tcW w:w="3104" w:type="dxa"/>
            <w:tcBorders>
              <w:top w:val="single" w:sz="4" w:space="0" w:color="auto"/>
              <w:left w:val="single" w:sz="4" w:space="0" w:color="auto"/>
              <w:bottom w:val="single" w:sz="4" w:space="0" w:color="auto"/>
              <w:right w:val="single" w:sz="4" w:space="0" w:color="auto"/>
            </w:tcBorders>
          </w:tcPr>
          <w:p w:rsidR="00BE1343" w:rsidRPr="00BE1343" w:rsidRDefault="00BE1343" w:rsidP="007E3268">
            <w:pPr>
              <w:rPr>
                <w:rFonts w:ascii="Times New Roman" w:hAnsi="Times New Roman" w:cs="Times New Roman"/>
                <w:sz w:val="24"/>
                <w:szCs w:val="24"/>
              </w:rPr>
            </w:pPr>
            <w:r w:rsidRPr="00BE1343">
              <w:rPr>
                <w:rFonts w:ascii="Times New Roman" w:hAnsi="Times New Roman" w:cs="Times New Roman"/>
                <w:sz w:val="24"/>
                <w:szCs w:val="24"/>
              </w:rPr>
              <w:t>67%</w:t>
            </w:r>
          </w:p>
        </w:tc>
      </w:tr>
      <w:tr w:rsidR="00BE1343" w:rsidRPr="00BE1343" w:rsidTr="00B35665">
        <w:tc>
          <w:tcPr>
            <w:tcW w:w="2567" w:type="dxa"/>
            <w:tcBorders>
              <w:top w:val="single" w:sz="4" w:space="0" w:color="auto"/>
              <w:left w:val="single" w:sz="4" w:space="0" w:color="auto"/>
              <w:bottom w:val="single" w:sz="4" w:space="0" w:color="auto"/>
              <w:right w:val="single" w:sz="4" w:space="0" w:color="auto"/>
            </w:tcBorders>
          </w:tcPr>
          <w:p w:rsidR="00BE1343" w:rsidRPr="00BE1343" w:rsidRDefault="00BE1343" w:rsidP="007E3268">
            <w:pPr>
              <w:rPr>
                <w:rFonts w:ascii="Times New Roman" w:eastAsia="Times New Roman" w:hAnsi="Times New Roman" w:cs="Times New Roman"/>
                <w:sz w:val="24"/>
                <w:szCs w:val="24"/>
              </w:rPr>
            </w:pPr>
            <w:r w:rsidRPr="00BE1343">
              <w:rPr>
                <w:rFonts w:ascii="Times New Roman" w:eastAsia="Times New Roman" w:hAnsi="Times New Roman" w:cs="Times New Roman"/>
                <w:sz w:val="24"/>
                <w:szCs w:val="24"/>
              </w:rPr>
              <w:t>2012-2013</w:t>
            </w:r>
          </w:p>
        </w:tc>
        <w:tc>
          <w:tcPr>
            <w:tcW w:w="3014" w:type="dxa"/>
            <w:tcBorders>
              <w:top w:val="single" w:sz="4" w:space="0" w:color="auto"/>
              <w:left w:val="single" w:sz="4" w:space="0" w:color="auto"/>
              <w:bottom w:val="single" w:sz="4" w:space="0" w:color="auto"/>
              <w:right w:val="single" w:sz="4" w:space="0" w:color="auto"/>
            </w:tcBorders>
          </w:tcPr>
          <w:p w:rsidR="00BE1343" w:rsidRPr="00BE1343" w:rsidRDefault="00BE1343" w:rsidP="007E3268">
            <w:pPr>
              <w:rPr>
                <w:rFonts w:ascii="Times New Roman" w:hAnsi="Times New Roman" w:cs="Times New Roman"/>
                <w:sz w:val="24"/>
                <w:szCs w:val="24"/>
              </w:rPr>
            </w:pPr>
            <w:r w:rsidRPr="00BE1343">
              <w:rPr>
                <w:rFonts w:ascii="Times New Roman" w:hAnsi="Times New Roman" w:cs="Times New Roman"/>
                <w:sz w:val="24"/>
                <w:szCs w:val="24"/>
              </w:rPr>
              <w:t>96%</w:t>
            </w:r>
          </w:p>
        </w:tc>
        <w:tc>
          <w:tcPr>
            <w:tcW w:w="3104" w:type="dxa"/>
            <w:tcBorders>
              <w:top w:val="single" w:sz="4" w:space="0" w:color="auto"/>
              <w:left w:val="single" w:sz="4" w:space="0" w:color="auto"/>
              <w:bottom w:val="single" w:sz="4" w:space="0" w:color="auto"/>
              <w:right w:val="single" w:sz="4" w:space="0" w:color="auto"/>
            </w:tcBorders>
          </w:tcPr>
          <w:p w:rsidR="00BE1343" w:rsidRPr="00BE1343" w:rsidRDefault="00BE1343" w:rsidP="007E3268">
            <w:pPr>
              <w:rPr>
                <w:rFonts w:ascii="Times New Roman" w:hAnsi="Times New Roman" w:cs="Times New Roman"/>
                <w:sz w:val="24"/>
                <w:szCs w:val="24"/>
              </w:rPr>
            </w:pPr>
            <w:r w:rsidRPr="00BE1343">
              <w:rPr>
                <w:rFonts w:ascii="Times New Roman" w:hAnsi="Times New Roman" w:cs="Times New Roman"/>
                <w:sz w:val="24"/>
                <w:szCs w:val="24"/>
              </w:rPr>
              <w:t>71%</w:t>
            </w:r>
          </w:p>
        </w:tc>
      </w:tr>
    </w:tbl>
    <w:p w:rsidR="000321CE" w:rsidRPr="00BE1343" w:rsidRDefault="000321CE" w:rsidP="000321CE">
      <w:pPr>
        <w:ind w:left="360"/>
        <w:rPr>
          <w:rFonts w:ascii="Times New Roman" w:eastAsia="Times New Roman" w:hAnsi="Times New Roman" w:cs="Times New Roman"/>
          <w:sz w:val="24"/>
          <w:szCs w:val="24"/>
        </w:rPr>
      </w:pPr>
    </w:p>
    <w:p w:rsidR="00BE1343" w:rsidRPr="00BE1343" w:rsidRDefault="00E554E4" w:rsidP="00F974F0">
      <w:pPr>
        <w:numPr>
          <w:ilvl w:val="0"/>
          <w:numId w:val="5"/>
        </w:numPr>
        <w:jc w:val="center"/>
        <w:rPr>
          <w:rFonts w:ascii="Times New Roman" w:hAnsi="Times New Roman" w:cs="Times New Roman"/>
          <w:b/>
          <w:sz w:val="24"/>
          <w:szCs w:val="24"/>
        </w:rPr>
      </w:pPr>
      <w:r>
        <w:rPr>
          <w:rFonts w:ascii="Times New Roman" w:hAnsi="Times New Roman" w:cs="Times New Roman"/>
          <w:b/>
          <w:sz w:val="24"/>
          <w:szCs w:val="24"/>
        </w:rPr>
        <w:t>Личностными д</w:t>
      </w:r>
      <w:r w:rsidR="00BE1343" w:rsidRPr="00BE1343">
        <w:rPr>
          <w:rFonts w:ascii="Times New Roman" w:hAnsi="Times New Roman" w:cs="Times New Roman"/>
          <w:b/>
          <w:sz w:val="24"/>
          <w:szCs w:val="24"/>
        </w:rPr>
        <w:t>остижениями  учащихся на разных уровнях за последние три года:</w:t>
      </w:r>
    </w:p>
    <w:tbl>
      <w:tblPr>
        <w:tblW w:w="496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02"/>
        <w:gridCol w:w="2551"/>
        <w:gridCol w:w="3544"/>
      </w:tblGrid>
      <w:tr w:rsidR="00BE1343" w:rsidRPr="00BE1343" w:rsidTr="00BE1343">
        <w:trPr>
          <w:trHeight w:val="263"/>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jc w:val="center"/>
              <w:rPr>
                <w:rFonts w:ascii="Times New Roman" w:hAnsi="Times New Roman" w:cs="Times New Roman"/>
                <w:b/>
                <w:i/>
                <w:sz w:val="24"/>
                <w:szCs w:val="24"/>
              </w:rPr>
            </w:pPr>
            <w:r w:rsidRPr="00BE1343">
              <w:rPr>
                <w:rFonts w:ascii="Times New Roman" w:hAnsi="Times New Roman" w:cs="Times New Roman"/>
                <w:b/>
                <w:i/>
                <w:sz w:val="24"/>
                <w:szCs w:val="24"/>
              </w:rPr>
              <w:t>Всероссийский уровень</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jc w:val="center"/>
              <w:rPr>
                <w:rFonts w:ascii="Times New Roman" w:hAnsi="Times New Roman" w:cs="Times New Roman"/>
                <w:b/>
                <w:i/>
                <w:sz w:val="24"/>
                <w:szCs w:val="24"/>
              </w:rPr>
            </w:pPr>
            <w:r w:rsidRPr="00BE1343">
              <w:rPr>
                <w:rFonts w:ascii="Times New Roman" w:hAnsi="Times New Roman" w:cs="Times New Roman"/>
                <w:b/>
                <w:i/>
                <w:sz w:val="24"/>
                <w:szCs w:val="24"/>
              </w:rPr>
              <w:t>Региональный уровень</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jc w:val="center"/>
              <w:rPr>
                <w:rFonts w:ascii="Times New Roman" w:hAnsi="Times New Roman" w:cs="Times New Roman"/>
                <w:b/>
                <w:i/>
                <w:sz w:val="24"/>
                <w:szCs w:val="24"/>
              </w:rPr>
            </w:pPr>
            <w:r w:rsidRPr="00BE1343">
              <w:rPr>
                <w:rFonts w:ascii="Times New Roman" w:hAnsi="Times New Roman" w:cs="Times New Roman"/>
                <w:b/>
                <w:i/>
                <w:sz w:val="24"/>
                <w:szCs w:val="24"/>
              </w:rPr>
              <w:t>Городской уровень</w:t>
            </w:r>
          </w:p>
        </w:tc>
      </w:tr>
      <w:tr w:rsidR="00BE1343" w:rsidRPr="00BE1343" w:rsidTr="00BE1343">
        <w:trPr>
          <w:trHeight w:val="880"/>
        </w:trPr>
        <w:tc>
          <w:tcPr>
            <w:tcW w:w="1791"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призёра</w:t>
            </w:r>
            <w:r w:rsidRPr="00BE1343">
              <w:rPr>
                <w:rFonts w:ascii="Times New Roman" w:hAnsi="Times New Roman" w:cs="Times New Roman"/>
                <w:sz w:val="24"/>
                <w:szCs w:val="24"/>
              </w:rPr>
              <w:t xml:space="preserve"> сетевой межрегиональной викторины «Женщины в истории России» </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Региональный конкурс сочинений на английском языке «Люблю тебя, мой край родной» (победитель)</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призёра</w:t>
            </w:r>
            <w:r w:rsidRPr="00BE1343">
              <w:rPr>
                <w:rFonts w:ascii="Times New Roman" w:hAnsi="Times New Roman" w:cs="Times New Roman"/>
                <w:sz w:val="24"/>
                <w:szCs w:val="24"/>
              </w:rPr>
              <w:t xml:space="preserve"> Городская краеведческая конференция «Отечество</w:t>
            </w:r>
            <w:proofErr w:type="gramStart"/>
            <w:r w:rsidRPr="00BE1343">
              <w:rPr>
                <w:rFonts w:ascii="Times New Roman" w:hAnsi="Times New Roman" w:cs="Times New Roman"/>
                <w:sz w:val="24"/>
                <w:szCs w:val="24"/>
              </w:rPr>
              <w:t>»(</w:t>
            </w:r>
            <w:proofErr w:type="gramEnd"/>
            <w:r w:rsidRPr="00BE1343">
              <w:rPr>
                <w:rFonts w:ascii="Times New Roman" w:hAnsi="Times New Roman" w:cs="Times New Roman"/>
                <w:sz w:val="24"/>
                <w:szCs w:val="24"/>
              </w:rPr>
              <w:t>победитель)</w:t>
            </w:r>
          </w:p>
          <w:p w:rsidR="00BE1343" w:rsidRPr="00BE1343" w:rsidRDefault="00BE1343" w:rsidP="00BE1343">
            <w:pPr>
              <w:rPr>
                <w:rFonts w:ascii="Times New Roman" w:hAnsi="Times New Roman" w:cs="Times New Roman"/>
                <w:sz w:val="24"/>
                <w:szCs w:val="24"/>
              </w:rPr>
            </w:pPr>
          </w:p>
        </w:tc>
      </w:tr>
      <w:tr w:rsidR="00BE1343" w:rsidRPr="00BE1343" w:rsidTr="00BE1343">
        <w:trPr>
          <w:trHeight w:val="880"/>
        </w:trPr>
        <w:tc>
          <w:tcPr>
            <w:tcW w:w="1791"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призёра </w:t>
            </w:r>
            <w:r w:rsidRPr="00BE1343">
              <w:rPr>
                <w:rFonts w:ascii="Times New Roman" w:hAnsi="Times New Roman" w:cs="Times New Roman"/>
                <w:sz w:val="24"/>
                <w:szCs w:val="24"/>
              </w:rPr>
              <w:t>краеведческая конференция «Отечество 2010»</w:t>
            </w:r>
          </w:p>
          <w:p w:rsidR="00BE1343" w:rsidRPr="00BE1343" w:rsidRDefault="00BE1343" w:rsidP="00BE1343">
            <w:pPr>
              <w:rPr>
                <w:rFonts w:ascii="Times New Roman" w:hAnsi="Times New Roman" w:cs="Times New Roman"/>
                <w:b/>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победителя </w:t>
            </w:r>
            <w:r w:rsidRPr="00BE1343">
              <w:rPr>
                <w:rFonts w:ascii="Times New Roman" w:hAnsi="Times New Roman" w:cs="Times New Roman"/>
                <w:sz w:val="24"/>
                <w:szCs w:val="24"/>
              </w:rPr>
              <w:t>краеведческая конференция «Отечество 2010»</w:t>
            </w:r>
          </w:p>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победителя </w:t>
            </w:r>
            <w:r w:rsidRPr="00BE1343">
              <w:rPr>
                <w:rFonts w:ascii="Times New Roman" w:hAnsi="Times New Roman" w:cs="Times New Roman"/>
                <w:sz w:val="24"/>
                <w:szCs w:val="24"/>
              </w:rPr>
              <w:t>краеведческая конференция «Отечество 2010»</w:t>
            </w:r>
          </w:p>
          <w:p w:rsidR="00BE1343" w:rsidRPr="00BE1343" w:rsidRDefault="00BE1343" w:rsidP="00BE1343">
            <w:pPr>
              <w:rPr>
                <w:rFonts w:ascii="Times New Roman" w:hAnsi="Times New Roman" w:cs="Times New Roman"/>
                <w:b/>
                <w:sz w:val="24"/>
                <w:szCs w:val="24"/>
              </w:rPr>
            </w:pPr>
          </w:p>
        </w:tc>
      </w:tr>
      <w:tr w:rsidR="00BE1343" w:rsidRPr="00BE1343" w:rsidTr="00BE1343">
        <w:trPr>
          <w:trHeight w:val="880"/>
        </w:trPr>
        <w:tc>
          <w:tcPr>
            <w:tcW w:w="1791"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победителя </w:t>
            </w:r>
            <w:r w:rsidRPr="00BE1343">
              <w:rPr>
                <w:rFonts w:ascii="Times New Roman" w:hAnsi="Times New Roman" w:cs="Times New Roman"/>
                <w:sz w:val="24"/>
                <w:szCs w:val="24"/>
              </w:rPr>
              <w:t>краеведческая конференция «Отечество 2011»</w:t>
            </w:r>
          </w:p>
          <w:p w:rsidR="00BE1343" w:rsidRPr="00BE1343" w:rsidRDefault="00BE1343" w:rsidP="00BE1343">
            <w:pPr>
              <w:rPr>
                <w:rFonts w:ascii="Times New Roman" w:hAnsi="Times New Roman" w:cs="Times New Roman"/>
                <w:b/>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победителя </w:t>
            </w:r>
            <w:r w:rsidRPr="00BE1343">
              <w:rPr>
                <w:rFonts w:ascii="Times New Roman" w:hAnsi="Times New Roman" w:cs="Times New Roman"/>
                <w:sz w:val="24"/>
                <w:szCs w:val="24"/>
              </w:rPr>
              <w:t>краеведческая конференция «Отечество 2011»</w:t>
            </w:r>
          </w:p>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победителя </w:t>
            </w:r>
            <w:r w:rsidRPr="00BE1343">
              <w:rPr>
                <w:rFonts w:ascii="Times New Roman" w:hAnsi="Times New Roman" w:cs="Times New Roman"/>
                <w:sz w:val="24"/>
                <w:szCs w:val="24"/>
              </w:rPr>
              <w:t>краеведческая конференция «Отечество 2011»</w:t>
            </w:r>
          </w:p>
          <w:p w:rsidR="00BE1343" w:rsidRPr="00BE1343" w:rsidRDefault="00BE1343" w:rsidP="00BE1343">
            <w:pPr>
              <w:rPr>
                <w:rFonts w:ascii="Times New Roman" w:hAnsi="Times New Roman" w:cs="Times New Roman"/>
                <w:b/>
                <w:sz w:val="24"/>
                <w:szCs w:val="24"/>
              </w:rPr>
            </w:pPr>
          </w:p>
        </w:tc>
      </w:tr>
      <w:tr w:rsidR="00BE1343" w:rsidRPr="00BE1343" w:rsidTr="00BE1343">
        <w:trPr>
          <w:trHeight w:val="880"/>
        </w:trPr>
        <w:tc>
          <w:tcPr>
            <w:tcW w:w="1791"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лауреата </w:t>
            </w:r>
            <w:r w:rsidRPr="00BE1343">
              <w:rPr>
                <w:rFonts w:ascii="Times New Roman" w:hAnsi="Times New Roman" w:cs="Times New Roman"/>
                <w:sz w:val="24"/>
                <w:szCs w:val="24"/>
              </w:rPr>
              <w:t>краеведческая конференция «Отечество 2012»</w:t>
            </w:r>
          </w:p>
          <w:p w:rsidR="00BE1343" w:rsidRPr="00BE1343" w:rsidRDefault="00BE1343" w:rsidP="00BE1343">
            <w:pPr>
              <w:rPr>
                <w:rFonts w:ascii="Times New Roman" w:hAnsi="Times New Roman" w:cs="Times New Roman"/>
                <w:b/>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призера </w:t>
            </w:r>
            <w:r w:rsidRPr="00BE1343">
              <w:rPr>
                <w:rFonts w:ascii="Times New Roman" w:hAnsi="Times New Roman" w:cs="Times New Roman"/>
                <w:sz w:val="24"/>
                <w:szCs w:val="24"/>
              </w:rPr>
              <w:t>краеведческая конференция «Отечество 2012»</w:t>
            </w:r>
          </w:p>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победителя </w:t>
            </w:r>
            <w:r w:rsidRPr="00BE1343">
              <w:rPr>
                <w:rFonts w:ascii="Times New Roman" w:hAnsi="Times New Roman" w:cs="Times New Roman"/>
                <w:sz w:val="24"/>
                <w:szCs w:val="24"/>
              </w:rPr>
              <w:t>краеведческая конференция «Отечество 2012»</w:t>
            </w:r>
          </w:p>
          <w:p w:rsidR="00BE1343" w:rsidRPr="00BE1343" w:rsidRDefault="00BE1343" w:rsidP="00BE1343">
            <w:pPr>
              <w:rPr>
                <w:rFonts w:ascii="Times New Roman" w:hAnsi="Times New Roman" w:cs="Times New Roman"/>
                <w:b/>
                <w:sz w:val="24"/>
                <w:szCs w:val="24"/>
              </w:rPr>
            </w:pPr>
          </w:p>
        </w:tc>
      </w:tr>
      <w:tr w:rsidR="00BE1343" w:rsidRPr="00BE1343" w:rsidTr="00BE1343">
        <w:trPr>
          <w:trHeight w:val="880"/>
        </w:trPr>
        <w:tc>
          <w:tcPr>
            <w:tcW w:w="1791"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Диплом лауреата</w:t>
            </w:r>
            <w:r w:rsidRPr="00BE1343">
              <w:rPr>
                <w:rFonts w:ascii="Times New Roman" w:hAnsi="Times New Roman" w:cs="Times New Roman"/>
                <w:sz w:val="24"/>
                <w:szCs w:val="24"/>
              </w:rPr>
              <w:t xml:space="preserve"> Всероссийской олимпиады "Атомные станции" (РОСАТОМ г</w:t>
            </w:r>
            <w:proofErr w:type="gramStart"/>
            <w:r w:rsidRPr="00BE1343">
              <w:rPr>
                <w:rFonts w:ascii="Times New Roman" w:hAnsi="Times New Roman" w:cs="Times New Roman"/>
                <w:sz w:val="24"/>
                <w:szCs w:val="24"/>
              </w:rPr>
              <w:t>.М</w:t>
            </w:r>
            <w:proofErr w:type="gramEnd"/>
            <w:r w:rsidRPr="00BE1343">
              <w:rPr>
                <w:rFonts w:ascii="Times New Roman" w:hAnsi="Times New Roman" w:cs="Times New Roman"/>
                <w:sz w:val="24"/>
                <w:szCs w:val="24"/>
              </w:rPr>
              <w:t>осква)</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победителя </w:t>
            </w:r>
            <w:r w:rsidRPr="00BE1343">
              <w:rPr>
                <w:rFonts w:ascii="Times New Roman" w:hAnsi="Times New Roman" w:cs="Times New Roman"/>
                <w:sz w:val="24"/>
                <w:szCs w:val="24"/>
              </w:rPr>
              <w:t>краеведческая конференция «Отечество 2013»</w:t>
            </w:r>
          </w:p>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Диплом победителя </w:t>
            </w:r>
            <w:r w:rsidRPr="00BE1343">
              <w:rPr>
                <w:rFonts w:ascii="Times New Roman" w:hAnsi="Times New Roman" w:cs="Times New Roman"/>
                <w:sz w:val="24"/>
                <w:szCs w:val="24"/>
              </w:rPr>
              <w:t>краеведческая конференция «Отечество 2013»</w:t>
            </w:r>
          </w:p>
          <w:p w:rsidR="00BE1343" w:rsidRPr="00BE1343" w:rsidRDefault="00BE1343" w:rsidP="00BE1343">
            <w:pPr>
              <w:rPr>
                <w:rFonts w:ascii="Times New Roman" w:hAnsi="Times New Roman" w:cs="Times New Roman"/>
                <w:b/>
                <w:sz w:val="24"/>
                <w:szCs w:val="24"/>
              </w:rPr>
            </w:pPr>
          </w:p>
        </w:tc>
      </w:tr>
      <w:tr w:rsidR="00BE1343" w:rsidRPr="00BE1343" w:rsidTr="00BE1343">
        <w:trPr>
          <w:trHeight w:val="1097"/>
        </w:trPr>
        <w:tc>
          <w:tcPr>
            <w:tcW w:w="1791"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призёра</w:t>
            </w:r>
            <w:r w:rsidRPr="00BE1343">
              <w:rPr>
                <w:rFonts w:ascii="Times New Roman" w:hAnsi="Times New Roman" w:cs="Times New Roman"/>
                <w:sz w:val="24"/>
                <w:szCs w:val="24"/>
              </w:rPr>
              <w:t xml:space="preserve"> Всероссийской конференции «Первые шаги в науку» секция краеведение </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Военно-спортивная игра «Зарница (общекомандное 4 место) 2011</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победителя</w:t>
            </w:r>
          </w:p>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Муниципальной военно-спортивной игры «Зарница» 2011</w:t>
            </w:r>
          </w:p>
        </w:tc>
      </w:tr>
      <w:tr w:rsidR="00BE1343" w:rsidRPr="00BE1343" w:rsidTr="00BE1343">
        <w:trPr>
          <w:trHeight w:val="1097"/>
        </w:trPr>
        <w:tc>
          <w:tcPr>
            <w:tcW w:w="1791"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b/>
                <w:sz w:val="24"/>
                <w:szCs w:val="24"/>
              </w:rPr>
            </w:pPr>
            <w:r w:rsidRPr="00BE1343">
              <w:rPr>
                <w:rFonts w:ascii="Times New Roman" w:hAnsi="Times New Roman" w:cs="Times New Roman"/>
                <w:b/>
                <w:sz w:val="24"/>
                <w:szCs w:val="24"/>
              </w:rPr>
              <w:t xml:space="preserve">Грамота победителя </w:t>
            </w:r>
            <w:r w:rsidRPr="00BE1343">
              <w:rPr>
                <w:rFonts w:ascii="Times New Roman" w:hAnsi="Times New Roman" w:cs="Times New Roman"/>
                <w:sz w:val="24"/>
                <w:szCs w:val="24"/>
              </w:rPr>
              <w:t>Игрового конкурса «Золотое руно»</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призёра</w:t>
            </w:r>
            <w:r w:rsidRPr="00BE1343">
              <w:rPr>
                <w:rFonts w:ascii="Times New Roman" w:hAnsi="Times New Roman" w:cs="Times New Roman"/>
                <w:sz w:val="24"/>
                <w:szCs w:val="24"/>
              </w:rPr>
              <w:t xml:space="preserve"> военно-спортивной игры «Зарница» 2012</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победителя</w:t>
            </w:r>
            <w:r w:rsidRPr="00BE1343">
              <w:rPr>
                <w:rFonts w:ascii="Times New Roman" w:hAnsi="Times New Roman" w:cs="Times New Roman"/>
                <w:sz w:val="24"/>
                <w:szCs w:val="24"/>
              </w:rPr>
              <w:t xml:space="preserve"> военно-спортивной игры «Зарница» 2012</w:t>
            </w:r>
          </w:p>
        </w:tc>
      </w:tr>
      <w:tr w:rsidR="00BE1343" w:rsidRPr="00BE1343" w:rsidTr="00BE1343">
        <w:trPr>
          <w:trHeight w:val="1097"/>
        </w:trPr>
        <w:tc>
          <w:tcPr>
            <w:tcW w:w="1791"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Дипломы победителей</w:t>
            </w:r>
            <w:r w:rsidRPr="00BE1343">
              <w:rPr>
                <w:rFonts w:ascii="Times New Roman" w:hAnsi="Times New Roman" w:cs="Times New Roman"/>
                <w:sz w:val="24"/>
                <w:szCs w:val="24"/>
              </w:rPr>
              <w:t xml:space="preserve"> молодежного исторического чемпионата</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победителя</w:t>
            </w:r>
            <w:r w:rsidRPr="00BE1343">
              <w:rPr>
                <w:rFonts w:ascii="Times New Roman" w:hAnsi="Times New Roman" w:cs="Times New Roman"/>
                <w:sz w:val="24"/>
                <w:szCs w:val="24"/>
              </w:rPr>
              <w:t xml:space="preserve"> военно-спортивной игры «Зарница» 2013</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победителя</w:t>
            </w:r>
            <w:r w:rsidRPr="00BE1343">
              <w:rPr>
                <w:rFonts w:ascii="Times New Roman" w:hAnsi="Times New Roman" w:cs="Times New Roman"/>
                <w:sz w:val="24"/>
                <w:szCs w:val="24"/>
              </w:rPr>
              <w:t xml:space="preserve"> военно-спортивной игры «Зарница» 2013</w:t>
            </w:r>
          </w:p>
        </w:tc>
      </w:tr>
      <w:tr w:rsidR="00BE1343" w:rsidRPr="00BE1343" w:rsidTr="00BE1343">
        <w:trPr>
          <w:trHeight w:val="835"/>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Всероссийская конференция «Первые шаги в науку» секция биология (диплом лауреата)</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 xml:space="preserve">Областной фестиваль-конкурс «Песня в солдатской шинели» </w:t>
            </w:r>
            <w:r w:rsidRPr="00BE1343">
              <w:rPr>
                <w:rFonts w:ascii="Times New Roman" w:hAnsi="Times New Roman" w:cs="Times New Roman"/>
                <w:sz w:val="24"/>
                <w:szCs w:val="24"/>
              </w:rPr>
              <w:lastRenderedPageBreak/>
              <w:t>(диплом лауреата 3-ей степени)</w:t>
            </w:r>
          </w:p>
        </w:tc>
        <w:tc>
          <w:tcPr>
            <w:tcW w:w="1866"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lastRenderedPageBreak/>
              <w:t>«Никитинские чтения» в номинации «сочинение</w:t>
            </w:r>
            <w:proofErr w:type="gramStart"/>
            <w:r w:rsidRPr="00BE1343">
              <w:rPr>
                <w:rFonts w:ascii="Times New Roman" w:hAnsi="Times New Roman" w:cs="Times New Roman"/>
                <w:b/>
                <w:sz w:val="24"/>
                <w:szCs w:val="24"/>
              </w:rPr>
              <w:t>»(</w:t>
            </w:r>
            <w:proofErr w:type="gramEnd"/>
            <w:r w:rsidRPr="00BE1343">
              <w:rPr>
                <w:rFonts w:ascii="Times New Roman" w:hAnsi="Times New Roman" w:cs="Times New Roman"/>
                <w:b/>
                <w:sz w:val="24"/>
                <w:szCs w:val="24"/>
              </w:rPr>
              <w:t xml:space="preserve">диплом </w:t>
            </w:r>
            <w:r w:rsidRPr="00BE1343">
              <w:rPr>
                <w:rFonts w:ascii="Times New Roman" w:hAnsi="Times New Roman" w:cs="Times New Roman"/>
                <w:b/>
                <w:sz w:val="24"/>
                <w:szCs w:val="24"/>
              </w:rPr>
              <w:lastRenderedPageBreak/>
              <w:t>победителя)</w:t>
            </w:r>
          </w:p>
        </w:tc>
      </w:tr>
      <w:tr w:rsidR="00BE1343" w:rsidRPr="00BE1343" w:rsidTr="00BE1343">
        <w:trPr>
          <w:trHeight w:val="556"/>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lastRenderedPageBreak/>
              <w:t>Диплом призёра</w:t>
            </w:r>
            <w:r w:rsidRPr="00BE1343">
              <w:rPr>
                <w:rFonts w:ascii="Times New Roman" w:hAnsi="Times New Roman" w:cs="Times New Roman"/>
                <w:sz w:val="24"/>
                <w:szCs w:val="24"/>
              </w:rPr>
              <w:t xml:space="preserve"> Всероссийского конкурса «Товарищ, верь</w:t>
            </w:r>
            <w:proofErr w:type="gramStart"/>
            <w:r w:rsidRPr="00BE1343">
              <w:rPr>
                <w:rFonts w:ascii="Times New Roman" w:hAnsi="Times New Roman" w:cs="Times New Roman"/>
                <w:sz w:val="24"/>
                <w:szCs w:val="24"/>
              </w:rPr>
              <w:t>!...» (</w:t>
            </w:r>
            <w:proofErr w:type="gramEnd"/>
            <w:r w:rsidRPr="00BE1343">
              <w:rPr>
                <w:rFonts w:ascii="Times New Roman" w:hAnsi="Times New Roman" w:cs="Times New Roman"/>
                <w:sz w:val="24"/>
                <w:szCs w:val="24"/>
              </w:rPr>
              <w:t>диплом победителя)</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bCs/>
                <w:i/>
                <w:iCs/>
                <w:sz w:val="24"/>
                <w:szCs w:val="24"/>
              </w:rPr>
              <w:t>Диплом лауреата</w:t>
            </w:r>
            <w:r w:rsidRPr="00BE1343">
              <w:rPr>
                <w:rFonts w:ascii="Times New Roman" w:hAnsi="Times New Roman" w:cs="Times New Roman"/>
                <w:sz w:val="24"/>
                <w:szCs w:val="24"/>
              </w:rPr>
              <w:t xml:space="preserve"> областного конкурса молодежных клубов и объединений на лучшую организацию работы по патриотическому воспитанию молодежи.</w:t>
            </w:r>
          </w:p>
        </w:tc>
        <w:tc>
          <w:tcPr>
            <w:tcW w:w="1866" w:type="pct"/>
            <w:tcBorders>
              <w:top w:val="single" w:sz="4" w:space="0" w:color="auto"/>
              <w:left w:val="single" w:sz="4" w:space="0" w:color="auto"/>
              <w:bottom w:val="single" w:sz="4" w:space="0" w:color="auto"/>
              <w:right w:val="single" w:sz="4" w:space="0" w:color="auto"/>
            </w:tcBorders>
            <w:vAlign w:val="center"/>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Городской конкурс творческих работ «Героям павшим посвящается» сочинение (диплом победителя)</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color w:val="000000"/>
                <w:sz w:val="24"/>
                <w:szCs w:val="24"/>
              </w:rPr>
              <w:t>Дипломы победителя и лауреата</w:t>
            </w:r>
            <w:r w:rsidRPr="00BE1343">
              <w:rPr>
                <w:rFonts w:ascii="Times New Roman" w:hAnsi="Times New Roman" w:cs="Times New Roman"/>
                <w:color w:val="000000"/>
                <w:sz w:val="24"/>
                <w:szCs w:val="24"/>
              </w:rPr>
              <w:t xml:space="preserve"> межрегиональной сетевой викторины на </w:t>
            </w:r>
            <w:proofErr w:type="spellStart"/>
            <w:r w:rsidRPr="00BE1343">
              <w:rPr>
                <w:rFonts w:ascii="Times New Roman" w:hAnsi="Times New Roman" w:cs="Times New Roman"/>
                <w:color w:val="000000"/>
                <w:sz w:val="24"/>
                <w:szCs w:val="24"/>
              </w:rPr>
              <w:t>вики-владимир</w:t>
            </w:r>
            <w:proofErr w:type="spellEnd"/>
            <w:r w:rsidRPr="00BE1343">
              <w:rPr>
                <w:rFonts w:ascii="Times New Roman" w:hAnsi="Times New Roman" w:cs="Times New Roman"/>
                <w:color w:val="000000"/>
                <w:sz w:val="24"/>
                <w:szCs w:val="24"/>
              </w:rPr>
              <w:t xml:space="preserve"> «</w:t>
            </w:r>
            <w:r w:rsidRPr="00BE1343">
              <w:rPr>
                <w:rFonts w:ascii="Times New Roman" w:hAnsi="Times New Roman" w:cs="Times New Roman"/>
                <w:sz w:val="24"/>
                <w:szCs w:val="24"/>
              </w:rPr>
              <w:t>Когда Россия молодая мужала с гением Петра»</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призёра</w:t>
            </w:r>
            <w:r w:rsidRPr="00BE1343">
              <w:rPr>
                <w:rFonts w:ascii="Times New Roman" w:hAnsi="Times New Roman" w:cs="Times New Roman"/>
                <w:sz w:val="24"/>
                <w:szCs w:val="24"/>
              </w:rPr>
              <w:t xml:space="preserve"> Всероссийского конкурса исследовательских работ и проектов дошкольников и младших школьников «Я - исследователь»-2010</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муниципальная математическая конференция «Шаг в науку», посвященная Лобачевскому Н.И. (дипломы победителей)</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bCs/>
                <w:i/>
                <w:iCs/>
                <w:sz w:val="24"/>
                <w:szCs w:val="24"/>
              </w:rPr>
            </w:pPr>
            <w:r w:rsidRPr="00BE1343">
              <w:rPr>
                <w:rFonts w:ascii="Times New Roman" w:hAnsi="Times New Roman" w:cs="Times New Roman"/>
                <w:b/>
                <w:bCs/>
                <w:i/>
                <w:iCs/>
                <w:sz w:val="24"/>
                <w:szCs w:val="24"/>
              </w:rPr>
              <w:t>Кубок победителей финала</w:t>
            </w:r>
          </w:p>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 xml:space="preserve"> Всероссийской Спартакиады по военно-спортивному многоборью «Призывники России 2012».</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w:t>
            </w:r>
            <w:r w:rsidRPr="00BE1343">
              <w:rPr>
                <w:rFonts w:ascii="Times New Roman" w:hAnsi="Times New Roman" w:cs="Times New Roman"/>
                <w:sz w:val="24"/>
                <w:szCs w:val="24"/>
              </w:rPr>
              <w:t xml:space="preserve"> победителя </w:t>
            </w:r>
            <w:r w:rsidRPr="00BE1343">
              <w:rPr>
                <w:rFonts w:ascii="Times New Roman" w:hAnsi="Times New Roman" w:cs="Times New Roman"/>
                <w:color w:val="000000"/>
                <w:sz w:val="24"/>
                <w:szCs w:val="24"/>
              </w:rPr>
              <w:t>фестиваля «Песня в солдатской шинели»</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Призёр</w:t>
            </w:r>
            <w:r w:rsidRPr="00BE1343">
              <w:rPr>
                <w:rFonts w:ascii="Times New Roman" w:hAnsi="Times New Roman" w:cs="Times New Roman"/>
                <w:sz w:val="24"/>
                <w:szCs w:val="24"/>
              </w:rPr>
              <w:t xml:space="preserve"> </w:t>
            </w:r>
            <w:r w:rsidRPr="00BE1343">
              <w:rPr>
                <w:rFonts w:ascii="Times New Roman" w:hAnsi="Times New Roman" w:cs="Times New Roman"/>
                <w:sz w:val="24"/>
                <w:szCs w:val="24"/>
                <w:lang w:val="en-US"/>
              </w:rPr>
              <w:t>IV</w:t>
            </w:r>
            <w:r w:rsidRPr="00BE1343">
              <w:rPr>
                <w:rFonts w:ascii="Times New Roman" w:hAnsi="Times New Roman" w:cs="Times New Roman"/>
                <w:sz w:val="24"/>
                <w:szCs w:val="24"/>
              </w:rPr>
              <w:t xml:space="preserve"> муниципальной литературной конференции</w:t>
            </w:r>
          </w:p>
        </w:tc>
      </w:tr>
      <w:tr w:rsidR="00BE1343" w:rsidRPr="00BE1343" w:rsidTr="00BE1343">
        <w:trPr>
          <w:trHeight w:val="1354"/>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bCs/>
                <w:i/>
                <w:iCs/>
                <w:sz w:val="24"/>
                <w:szCs w:val="24"/>
              </w:rPr>
            </w:pPr>
            <w:r w:rsidRPr="00BE1343">
              <w:rPr>
                <w:rFonts w:ascii="Times New Roman" w:hAnsi="Times New Roman" w:cs="Times New Roman"/>
                <w:b/>
                <w:bCs/>
                <w:i/>
                <w:iCs/>
                <w:sz w:val="24"/>
                <w:szCs w:val="24"/>
              </w:rPr>
              <w:t>Кубок победителей финала</w:t>
            </w:r>
          </w:p>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Cs/>
                <w:iCs/>
                <w:sz w:val="24"/>
                <w:szCs w:val="24"/>
              </w:rPr>
              <w:t xml:space="preserve"> Всероссийской Спартакиады по военно-спортивному многоборью «Призывники России 2011».</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eastAsia="Calibri" w:hAnsi="Times New Roman" w:cs="Times New Roman"/>
                <w:b/>
                <w:sz w:val="24"/>
                <w:szCs w:val="24"/>
                <w:lang w:eastAsia="en-US"/>
              </w:rPr>
              <w:t>Диплом победителя</w:t>
            </w:r>
            <w:r w:rsidRPr="00BE1343">
              <w:rPr>
                <w:rFonts w:ascii="Times New Roman" w:eastAsia="Calibri" w:hAnsi="Times New Roman" w:cs="Times New Roman"/>
                <w:sz w:val="24"/>
                <w:szCs w:val="24"/>
                <w:lang w:eastAsia="en-US"/>
              </w:rPr>
              <w:t xml:space="preserve"> конкурса детского творчества по противопожарной тематике</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Дипломы призёров и лауреатов</w:t>
            </w:r>
            <w:r w:rsidRPr="00BE1343">
              <w:rPr>
                <w:rFonts w:ascii="Times New Roman" w:hAnsi="Times New Roman" w:cs="Times New Roman"/>
                <w:sz w:val="24"/>
                <w:szCs w:val="24"/>
              </w:rPr>
              <w:t xml:space="preserve"> конкурса юных литераторов в рамках «Никитинских дней»</w:t>
            </w:r>
          </w:p>
        </w:tc>
      </w:tr>
      <w:tr w:rsidR="00BE1343" w:rsidRPr="00BE1343" w:rsidTr="00BE1343">
        <w:trPr>
          <w:trHeight w:val="1354"/>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b/>
                <w:bCs/>
                <w:i/>
                <w:iCs/>
                <w:sz w:val="24"/>
                <w:szCs w:val="24"/>
              </w:rPr>
            </w:pPr>
            <w:r w:rsidRPr="00BE1343">
              <w:rPr>
                <w:rFonts w:ascii="Times New Roman" w:hAnsi="Times New Roman" w:cs="Times New Roman"/>
                <w:b/>
                <w:bCs/>
                <w:i/>
                <w:iCs/>
                <w:sz w:val="24"/>
                <w:szCs w:val="24"/>
              </w:rPr>
              <w:t>Диплом полуфиналиста</w:t>
            </w:r>
          </w:p>
          <w:p w:rsidR="00BE1343" w:rsidRPr="00BE1343" w:rsidRDefault="00BE1343" w:rsidP="00BE1343">
            <w:pPr>
              <w:rPr>
                <w:rFonts w:ascii="Times New Roman" w:hAnsi="Times New Roman" w:cs="Times New Roman"/>
                <w:bCs/>
                <w:iCs/>
                <w:sz w:val="24"/>
                <w:szCs w:val="24"/>
              </w:rPr>
            </w:pPr>
            <w:r w:rsidRPr="00BE1343">
              <w:rPr>
                <w:rFonts w:ascii="Times New Roman" w:hAnsi="Times New Roman" w:cs="Times New Roman"/>
                <w:b/>
                <w:bCs/>
                <w:i/>
                <w:iCs/>
                <w:sz w:val="24"/>
                <w:szCs w:val="24"/>
              </w:rPr>
              <w:t xml:space="preserve"> </w:t>
            </w:r>
            <w:r w:rsidRPr="00BE1343">
              <w:rPr>
                <w:rFonts w:ascii="Times New Roman" w:hAnsi="Times New Roman" w:cs="Times New Roman"/>
                <w:bCs/>
                <w:iCs/>
                <w:sz w:val="24"/>
                <w:szCs w:val="24"/>
              </w:rPr>
              <w:t>V Всероссийской Спартакиады по военно-спортивному многоборью «Призывники России 2013».</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Дипломы призеров</w:t>
            </w:r>
            <w:r w:rsidRPr="00BE1343">
              <w:rPr>
                <w:rFonts w:ascii="Times New Roman" w:hAnsi="Times New Roman" w:cs="Times New Roman"/>
                <w:sz w:val="24"/>
                <w:szCs w:val="24"/>
              </w:rPr>
              <w:t xml:space="preserve"> Всероссийского конкурса социальной рекламы «Новое пространство России»</w:t>
            </w:r>
          </w:p>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2 видеоролика</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Конкурс сочинений «Молодежь выбирает будущее»</w:t>
            </w:r>
            <w:r w:rsidRPr="00BE1343">
              <w:rPr>
                <w:rFonts w:ascii="Times New Roman" w:hAnsi="Times New Roman" w:cs="Times New Roman"/>
                <w:b/>
                <w:sz w:val="24"/>
                <w:szCs w:val="24"/>
              </w:rPr>
              <w:t xml:space="preserve"> Диплом призёра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победителя</w:t>
            </w:r>
            <w:r w:rsidRPr="00BE1343">
              <w:rPr>
                <w:rFonts w:ascii="Times New Roman" w:hAnsi="Times New Roman" w:cs="Times New Roman"/>
                <w:sz w:val="24"/>
                <w:szCs w:val="24"/>
              </w:rPr>
              <w:t xml:space="preserve"> экологического конкурса «Зеленая планета»-2010</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Победитель</w:t>
            </w:r>
            <w:r w:rsidRPr="00BE1343">
              <w:rPr>
                <w:rFonts w:ascii="Times New Roman" w:hAnsi="Times New Roman" w:cs="Times New Roman"/>
                <w:sz w:val="24"/>
                <w:szCs w:val="24"/>
              </w:rPr>
              <w:t xml:space="preserve"> регионального этапа конкурса, посвященный юбилеям братьев Столетовых «Польза, честь, слава»</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Конкурс творческих работ «Солдаты Отчизны»</w:t>
            </w:r>
            <w:r w:rsidRPr="00BE1343">
              <w:rPr>
                <w:rFonts w:ascii="Times New Roman" w:hAnsi="Times New Roman" w:cs="Times New Roman"/>
                <w:b/>
                <w:sz w:val="24"/>
                <w:szCs w:val="24"/>
              </w:rPr>
              <w:t xml:space="preserve"> Диплом призёра</w:t>
            </w:r>
          </w:p>
          <w:p w:rsidR="00BE1343" w:rsidRPr="00BE1343" w:rsidRDefault="00BE1343" w:rsidP="00BE1343">
            <w:pPr>
              <w:rPr>
                <w:rFonts w:ascii="Times New Roman" w:hAnsi="Times New Roman" w:cs="Times New Roman"/>
                <w:color w:val="000000"/>
                <w:sz w:val="24"/>
                <w:szCs w:val="24"/>
              </w:rPr>
            </w:pP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Призёр</w:t>
            </w:r>
            <w:r w:rsidRPr="00BE1343">
              <w:rPr>
                <w:rFonts w:ascii="Times New Roman" w:hAnsi="Times New Roman" w:cs="Times New Roman"/>
                <w:sz w:val="24"/>
                <w:szCs w:val="24"/>
              </w:rPr>
              <w:t xml:space="preserve"> Всероссийской олимпиады по литературе</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Призёры</w:t>
            </w:r>
            <w:r w:rsidRPr="00BE1343">
              <w:rPr>
                <w:rFonts w:ascii="Times New Roman" w:hAnsi="Times New Roman" w:cs="Times New Roman"/>
                <w:sz w:val="24"/>
                <w:szCs w:val="24"/>
              </w:rPr>
              <w:t xml:space="preserve"> Всероссийской олимпиады по литературе, обществознанию, праву</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Соревнования «Школа ГО и ЧС»</w:t>
            </w:r>
            <w:r w:rsidRPr="00BE1343">
              <w:rPr>
                <w:rFonts w:ascii="Times New Roman" w:hAnsi="Times New Roman" w:cs="Times New Roman"/>
                <w:b/>
                <w:sz w:val="24"/>
                <w:szCs w:val="24"/>
              </w:rPr>
              <w:t xml:space="preserve"> Диплом победителя</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eastAsia="Calibri" w:hAnsi="Times New Roman" w:cs="Times New Roman"/>
                <w:b/>
                <w:sz w:val="24"/>
                <w:szCs w:val="24"/>
                <w:lang w:eastAsia="en-US"/>
              </w:rPr>
              <w:t>Грамота федеральной</w:t>
            </w:r>
            <w:r w:rsidRPr="00BE1343">
              <w:rPr>
                <w:rFonts w:ascii="Times New Roman" w:eastAsia="Calibri" w:hAnsi="Times New Roman" w:cs="Times New Roman"/>
                <w:sz w:val="24"/>
                <w:szCs w:val="24"/>
                <w:lang w:eastAsia="en-US"/>
              </w:rPr>
              <w:t xml:space="preserve"> </w:t>
            </w:r>
            <w:r w:rsidRPr="00BE1343">
              <w:rPr>
                <w:rFonts w:ascii="Times New Roman" w:eastAsia="Calibri" w:hAnsi="Times New Roman" w:cs="Times New Roman"/>
                <w:b/>
                <w:sz w:val="24"/>
                <w:szCs w:val="24"/>
                <w:lang w:eastAsia="en-US"/>
              </w:rPr>
              <w:t xml:space="preserve">СДЮСШОР </w:t>
            </w:r>
            <w:r w:rsidRPr="00BE1343">
              <w:rPr>
                <w:rFonts w:ascii="Times New Roman" w:eastAsia="Calibri" w:hAnsi="Times New Roman" w:cs="Times New Roman"/>
                <w:b/>
                <w:sz w:val="24"/>
                <w:szCs w:val="24"/>
                <w:lang w:val="en-US" w:eastAsia="en-US"/>
              </w:rPr>
              <w:t>VI</w:t>
            </w:r>
            <w:r w:rsidRPr="00BE1343">
              <w:rPr>
                <w:rFonts w:ascii="Times New Roman" w:eastAsia="Calibri" w:hAnsi="Times New Roman" w:cs="Times New Roman"/>
                <w:sz w:val="24"/>
                <w:szCs w:val="24"/>
                <w:lang w:eastAsia="en-US"/>
              </w:rPr>
              <w:t xml:space="preserve"> Всероссийской акции «Я </w:t>
            </w:r>
            <w:r w:rsidRPr="00BE1343">
              <w:rPr>
                <w:rFonts w:ascii="Times New Roman" w:eastAsia="Calibri" w:hAnsi="Times New Roman" w:cs="Times New Roman"/>
                <w:sz w:val="24"/>
                <w:szCs w:val="24"/>
                <w:lang w:eastAsia="en-US"/>
              </w:rPr>
              <w:lastRenderedPageBreak/>
              <w:t>выбираю спорт как альтернативу пагубным привычкам»-2010</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lastRenderedPageBreak/>
              <w:t>Диплом призёра</w:t>
            </w:r>
            <w:r w:rsidRPr="00BE1343">
              <w:rPr>
                <w:rFonts w:ascii="Times New Roman" w:hAnsi="Times New Roman" w:cs="Times New Roman"/>
                <w:sz w:val="24"/>
                <w:szCs w:val="24"/>
              </w:rPr>
              <w:t xml:space="preserve"> областного конкурса знатоков истории</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Спортивная игра «</w:t>
            </w:r>
            <w:proofErr w:type="spellStart"/>
            <w:r w:rsidRPr="00BE1343">
              <w:rPr>
                <w:rFonts w:ascii="Times New Roman" w:hAnsi="Times New Roman" w:cs="Times New Roman"/>
                <w:sz w:val="24"/>
                <w:szCs w:val="24"/>
              </w:rPr>
              <w:t>Зарничка</w:t>
            </w:r>
            <w:proofErr w:type="spellEnd"/>
            <w:r w:rsidRPr="00BE1343">
              <w:rPr>
                <w:rFonts w:ascii="Times New Roman" w:hAnsi="Times New Roman" w:cs="Times New Roman"/>
                <w:sz w:val="24"/>
                <w:szCs w:val="24"/>
              </w:rPr>
              <w:t>»</w:t>
            </w:r>
            <w:r w:rsidRPr="00BE1343">
              <w:rPr>
                <w:rFonts w:ascii="Times New Roman" w:hAnsi="Times New Roman" w:cs="Times New Roman"/>
                <w:b/>
                <w:sz w:val="24"/>
                <w:szCs w:val="24"/>
              </w:rPr>
              <w:t xml:space="preserve"> Диплом победителя</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eastAsia="Calibri" w:hAnsi="Times New Roman" w:cs="Times New Roman"/>
                <w:b/>
                <w:sz w:val="24"/>
                <w:szCs w:val="24"/>
                <w:lang w:eastAsia="en-US"/>
              </w:rPr>
              <w:lastRenderedPageBreak/>
              <w:t>Диплом призёра</w:t>
            </w:r>
            <w:r w:rsidRPr="00BE1343">
              <w:rPr>
                <w:rFonts w:ascii="Times New Roman" w:eastAsia="Calibri" w:hAnsi="Times New Roman" w:cs="Times New Roman"/>
                <w:sz w:val="24"/>
                <w:szCs w:val="24"/>
                <w:lang w:eastAsia="en-US"/>
              </w:rPr>
              <w:t xml:space="preserve"> конкурса «</w:t>
            </w:r>
            <w:proofErr w:type="gramStart"/>
            <w:r w:rsidRPr="00BE1343">
              <w:rPr>
                <w:rFonts w:ascii="Times New Roman" w:eastAsia="Calibri" w:hAnsi="Times New Roman" w:cs="Times New Roman"/>
                <w:sz w:val="24"/>
                <w:szCs w:val="24"/>
                <w:lang w:eastAsia="en-US"/>
              </w:rPr>
              <w:t>Бегущая</w:t>
            </w:r>
            <w:proofErr w:type="gramEnd"/>
            <w:r w:rsidRPr="00BE1343">
              <w:rPr>
                <w:rFonts w:ascii="Times New Roman" w:eastAsia="Calibri" w:hAnsi="Times New Roman" w:cs="Times New Roman"/>
                <w:sz w:val="24"/>
                <w:szCs w:val="24"/>
                <w:lang w:eastAsia="en-US"/>
              </w:rPr>
              <w:t xml:space="preserve"> по волнам»-2010</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Грамота призёра</w:t>
            </w:r>
            <w:r w:rsidRPr="00BE1343">
              <w:rPr>
                <w:rFonts w:ascii="Times New Roman" w:hAnsi="Times New Roman" w:cs="Times New Roman"/>
                <w:color w:val="000000"/>
                <w:sz w:val="24"/>
                <w:szCs w:val="24"/>
              </w:rPr>
              <w:t xml:space="preserve"> научно-практической конференции по биологии</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Легкоатлетическая олимпиада</w:t>
            </w:r>
            <w:r w:rsidRPr="00BE1343">
              <w:rPr>
                <w:rFonts w:ascii="Times New Roman" w:hAnsi="Times New Roman" w:cs="Times New Roman"/>
                <w:b/>
                <w:sz w:val="24"/>
                <w:szCs w:val="24"/>
              </w:rPr>
              <w:t xml:space="preserve"> Диплом призёра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Благодарность за участие</w:t>
            </w:r>
            <w:r w:rsidRPr="00BE1343">
              <w:rPr>
                <w:rFonts w:ascii="Times New Roman" w:hAnsi="Times New Roman" w:cs="Times New Roman"/>
                <w:sz w:val="24"/>
                <w:szCs w:val="24"/>
              </w:rPr>
              <w:t xml:space="preserve"> в  Международном совещании юных и молодых литературных дарований       13 Международное совещание юных и молодых литературных дарований</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Грамота призёров</w:t>
            </w:r>
            <w:r w:rsidRPr="00BE1343">
              <w:rPr>
                <w:rFonts w:ascii="Times New Roman" w:hAnsi="Times New Roman" w:cs="Times New Roman"/>
                <w:color w:val="000000"/>
                <w:sz w:val="24"/>
                <w:szCs w:val="24"/>
              </w:rPr>
              <w:t xml:space="preserve"> математических чтений учащихся, посвященных 190-летию со дня рождения П.Л. Чебышева</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Конкурс творческих работ по противопожарной тематике</w:t>
            </w:r>
            <w:r w:rsidRPr="00BE1343">
              <w:rPr>
                <w:rFonts w:ascii="Times New Roman" w:hAnsi="Times New Roman" w:cs="Times New Roman"/>
                <w:b/>
                <w:sz w:val="24"/>
                <w:szCs w:val="24"/>
              </w:rPr>
              <w:t xml:space="preserve"> Диплом победителя</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w:t>
            </w:r>
            <w:proofErr w:type="spellStart"/>
            <w:r w:rsidRPr="00BE1343">
              <w:rPr>
                <w:rFonts w:ascii="Times New Roman" w:hAnsi="Times New Roman" w:cs="Times New Roman"/>
                <w:sz w:val="24"/>
                <w:szCs w:val="24"/>
              </w:rPr>
              <w:t>Домик-семигномик</w:t>
            </w:r>
            <w:proofErr w:type="spellEnd"/>
            <w:r w:rsidRPr="00BE1343">
              <w:rPr>
                <w:rFonts w:ascii="Times New Roman" w:hAnsi="Times New Roman" w:cs="Times New Roman"/>
                <w:sz w:val="24"/>
                <w:szCs w:val="24"/>
              </w:rPr>
              <w:t>" дистанционная олимпиада</w:t>
            </w:r>
            <w:r w:rsidRPr="00BE1343">
              <w:rPr>
                <w:rFonts w:ascii="Times New Roman" w:eastAsia="Calibri" w:hAnsi="Times New Roman" w:cs="Times New Roman"/>
                <w:color w:val="000000"/>
                <w:sz w:val="24"/>
                <w:szCs w:val="24"/>
                <w:lang w:eastAsia="en-US"/>
              </w:rPr>
              <w:t xml:space="preserve"> </w:t>
            </w:r>
            <w:r w:rsidRPr="00BE1343">
              <w:rPr>
                <w:rFonts w:ascii="Times New Roman" w:hAnsi="Times New Roman" w:cs="Times New Roman"/>
                <w:b/>
                <w:sz w:val="24"/>
                <w:szCs w:val="24"/>
              </w:rPr>
              <w:t>Дипломы призёров</w:t>
            </w:r>
          </w:p>
          <w:p w:rsidR="00BE1343" w:rsidRPr="00BE1343" w:rsidRDefault="00BE1343" w:rsidP="00BE1343">
            <w:pPr>
              <w:rPr>
                <w:rFonts w:ascii="Times New Roman" w:hAnsi="Times New Roman" w:cs="Times New Roman"/>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eastAsia="Calibri" w:hAnsi="Times New Roman" w:cs="Times New Roman"/>
                <w:b/>
                <w:color w:val="000000"/>
                <w:sz w:val="24"/>
                <w:szCs w:val="24"/>
                <w:lang w:eastAsia="en-US"/>
              </w:rPr>
              <w:t>Диплом победителя</w:t>
            </w:r>
            <w:r w:rsidRPr="00BE1343">
              <w:rPr>
                <w:rFonts w:ascii="Times New Roman" w:eastAsia="Calibri" w:hAnsi="Times New Roman" w:cs="Times New Roman"/>
                <w:color w:val="000000"/>
                <w:sz w:val="24"/>
                <w:szCs w:val="24"/>
                <w:lang w:eastAsia="en-US"/>
              </w:rPr>
              <w:t xml:space="preserve"> конкурса юных переводчиков</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Конкурс на лучший технологический проект</w:t>
            </w:r>
            <w:r w:rsidRPr="00BE1343">
              <w:rPr>
                <w:rFonts w:ascii="Times New Roman" w:hAnsi="Times New Roman" w:cs="Times New Roman"/>
                <w:b/>
                <w:sz w:val="24"/>
                <w:szCs w:val="24"/>
              </w:rPr>
              <w:t xml:space="preserve"> Диплом призёра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 призёра</w:t>
            </w:r>
            <w:r w:rsidRPr="00BE1343">
              <w:rPr>
                <w:rFonts w:ascii="Times New Roman" w:hAnsi="Times New Roman" w:cs="Times New Roman"/>
                <w:sz w:val="24"/>
                <w:szCs w:val="24"/>
              </w:rPr>
              <w:t xml:space="preserve"> открытого историко-краеведческого конкурса "Морской венок славы: моряки на службе Отечеству", посвященного Отечественной войне 1812 года</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Конкурс сочинений на английском языке «Люблю тебя, мой край родной»</w:t>
            </w:r>
            <w:r w:rsidRPr="00BE1343">
              <w:rPr>
                <w:rFonts w:ascii="Times New Roman" w:hAnsi="Times New Roman" w:cs="Times New Roman"/>
                <w:b/>
                <w:sz w:val="24"/>
                <w:szCs w:val="24"/>
              </w:rPr>
              <w:t xml:space="preserve"> </w:t>
            </w:r>
            <w:r w:rsidRPr="00BE1343">
              <w:rPr>
                <w:rFonts w:ascii="Times New Roman" w:hAnsi="Times New Roman" w:cs="Times New Roman"/>
                <w:b/>
                <w:color w:val="000000"/>
                <w:sz w:val="24"/>
                <w:szCs w:val="24"/>
              </w:rPr>
              <w:t>Диплом победителя</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Конкурс творческих работ «Солдаты Отчизны»</w:t>
            </w:r>
          </w:p>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(живопись)</w:t>
            </w:r>
            <w:r w:rsidRPr="00BE1343">
              <w:rPr>
                <w:rFonts w:ascii="Times New Roman" w:hAnsi="Times New Roman" w:cs="Times New Roman"/>
                <w:b/>
                <w:sz w:val="24"/>
                <w:szCs w:val="24"/>
              </w:rPr>
              <w:t xml:space="preserve"> Диплом победителя</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Диплом победителей</w:t>
            </w:r>
            <w:r w:rsidRPr="00BE1343">
              <w:rPr>
                <w:rFonts w:ascii="Times New Roman" w:hAnsi="Times New Roman" w:cs="Times New Roman"/>
                <w:color w:val="000000"/>
                <w:sz w:val="24"/>
                <w:szCs w:val="24"/>
              </w:rPr>
              <w:t xml:space="preserve"> игры - конкурса  по информатике "</w:t>
            </w:r>
            <w:proofErr w:type="spellStart"/>
            <w:r w:rsidRPr="00BE1343">
              <w:rPr>
                <w:rFonts w:ascii="Times New Roman" w:hAnsi="Times New Roman" w:cs="Times New Roman"/>
                <w:color w:val="000000"/>
                <w:sz w:val="24"/>
                <w:szCs w:val="24"/>
              </w:rPr>
              <w:t>Инфознайка</w:t>
            </w:r>
            <w:proofErr w:type="spellEnd"/>
            <w:r w:rsidRPr="00BE1343">
              <w:rPr>
                <w:rFonts w:ascii="Times New Roman" w:hAnsi="Times New Roman" w:cs="Times New Roman"/>
                <w:color w:val="000000"/>
                <w:sz w:val="24"/>
                <w:szCs w:val="24"/>
              </w:rPr>
              <w:t>"</w:t>
            </w:r>
          </w:p>
          <w:p w:rsidR="00BE1343" w:rsidRPr="00BE1343" w:rsidRDefault="00BE1343" w:rsidP="00BE1343">
            <w:pPr>
              <w:rPr>
                <w:rFonts w:ascii="Times New Roman" w:hAnsi="Times New Roman" w:cs="Times New Roman"/>
                <w:color w:val="000000"/>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Всероссийский конкурс-игра по информатике «КИТ»</w:t>
            </w:r>
            <w:r w:rsidRPr="00BE1343">
              <w:rPr>
                <w:rFonts w:ascii="Times New Roman" w:hAnsi="Times New Roman" w:cs="Times New Roman"/>
                <w:b/>
                <w:sz w:val="24"/>
                <w:szCs w:val="24"/>
              </w:rPr>
              <w:t xml:space="preserve"> </w:t>
            </w:r>
            <w:r w:rsidRPr="00BE1343">
              <w:rPr>
                <w:rFonts w:ascii="Times New Roman" w:hAnsi="Times New Roman" w:cs="Times New Roman"/>
                <w:b/>
                <w:color w:val="000000"/>
                <w:sz w:val="24"/>
                <w:szCs w:val="24"/>
              </w:rPr>
              <w:t>Диплом победителя</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Конкурс «Краски Победы»</w:t>
            </w:r>
            <w:r w:rsidRPr="00BE1343">
              <w:rPr>
                <w:rFonts w:ascii="Times New Roman" w:hAnsi="Times New Roman" w:cs="Times New Roman"/>
                <w:b/>
                <w:sz w:val="24"/>
                <w:szCs w:val="24"/>
              </w:rPr>
              <w:t xml:space="preserve"> Диплом победителя</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Диплом победителей</w:t>
            </w:r>
            <w:r w:rsidRPr="00BE1343">
              <w:rPr>
                <w:rFonts w:ascii="Times New Roman" w:eastAsia="Calibri" w:hAnsi="Times New Roman" w:cs="Times New Roman"/>
                <w:color w:val="000000"/>
                <w:sz w:val="24"/>
                <w:szCs w:val="24"/>
                <w:lang w:eastAsia="en-US"/>
              </w:rPr>
              <w:t xml:space="preserve"> </w:t>
            </w:r>
            <w:r w:rsidRPr="00BE1343">
              <w:rPr>
                <w:rFonts w:ascii="Times New Roman" w:hAnsi="Times New Roman" w:cs="Times New Roman"/>
                <w:color w:val="000000"/>
                <w:sz w:val="24"/>
                <w:szCs w:val="24"/>
              </w:rPr>
              <w:t xml:space="preserve">конкурса  электронных </w:t>
            </w:r>
            <w:proofErr w:type="spellStart"/>
            <w:r w:rsidRPr="00BE1343">
              <w:rPr>
                <w:rFonts w:ascii="Times New Roman" w:hAnsi="Times New Roman" w:cs="Times New Roman"/>
                <w:color w:val="000000"/>
                <w:sz w:val="24"/>
                <w:szCs w:val="24"/>
              </w:rPr>
              <w:t>портфолио</w:t>
            </w:r>
            <w:proofErr w:type="spellEnd"/>
            <w:r w:rsidRPr="00BE1343">
              <w:rPr>
                <w:rFonts w:ascii="Times New Roman" w:hAnsi="Times New Roman" w:cs="Times New Roman"/>
                <w:color w:val="000000"/>
                <w:sz w:val="24"/>
                <w:szCs w:val="24"/>
              </w:rPr>
              <w:t xml:space="preserve">  "Достояние России</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Всероссийский конкурс-игра по информатике «</w:t>
            </w:r>
            <w:proofErr w:type="spellStart"/>
            <w:r w:rsidRPr="00BE1343">
              <w:rPr>
                <w:rFonts w:ascii="Times New Roman" w:hAnsi="Times New Roman" w:cs="Times New Roman"/>
                <w:color w:val="000000"/>
                <w:sz w:val="24"/>
                <w:szCs w:val="24"/>
              </w:rPr>
              <w:t>Инфознайка</w:t>
            </w:r>
            <w:proofErr w:type="spellEnd"/>
            <w:r w:rsidRPr="00BE1343">
              <w:rPr>
                <w:rFonts w:ascii="Times New Roman" w:hAnsi="Times New Roman" w:cs="Times New Roman"/>
                <w:color w:val="000000"/>
                <w:sz w:val="24"/>
                <w:szCs w:val="24"/>
              </w:rPr>
              <w:t>»</w:t>
            </w:r>
            <w:r w:rsidRPr="00BE1343">
              <w:rPr>
                <w:rFonts w:ascii="Times New Roman" w:hAnsi="Times New Roman" w:cs="Times New Roman"/>
                <w:b/>
                <w:sz w:val="24"/>
                <w:szCs w:val="24"/>
              </w:rPr>
              <w:t xml:space="preserve"> </w:t>
            </w:r>
            <w:r w:rsidRPr="00BE1343">
              <w:rPr>
                <w:rFonts w:ascii="Times New Roman" w:hAnsi="Times New Roman" w:cs="Times New Roman"/>
                <w:b/>
                <w:color w:val="000000"/>
                <w:sz w:val="24"/>
                <w:szCs w:val="24"/>
              </w:rPr>
              <w:t>Диплом победителя</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Городская выставка «Изобретателей и рационализаторов»</w:t>
            </w:r>
            <w:r w:rsidRPr="00BE1343">
              <w:rPr>
                <w:rFonts w:ascii="Times New Roman" w:hAnsi="Times New Roman" w:cs="Times New Roman"/>
                <w:b/>
                <w:sz w:val="24"/>
                <w:szCs w:val="24"/>
              </w:rPr>
              <w:t xml:space="preserve"> Диплом победителя</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vAlign w:val="bottom"/>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Диплом победителей</w:t>
            </w:r>
            <w:r w:rsidRPr="00BE1343">
              <w:rPr>
                <w:rFonts w:ascii="Times New Roman" w:hAnsi="Times New Roman" w:cs="Times New Roman"/>
                <w:color w:val="000000"/>
                <w:sz w:val="24"/>
                <w:szCs w:val="24"/>
              </w:rPr>
              <w:t xml:space="preserve"> конкурса достижений талантливой молодёжи "Национальное достояние России"</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Молодежный филологический чемпионат</w:t>
            </w:r>
            <w:r w:rsidRPr="00BE1343">
              <w:rPr>
                <w:rFonts w:ascii="Times New Roman" w:hAnsi="Times New Roman" w:cs="Times New Roman"/>
                <w:b/>
                <w:sz w:val="24"/>
                <w:szCs w:val="24"/>
              </w:rPr>
              <w:t xml:space="preserve"> </w:t>
            </w:r>
            <w:r w:rsidRPr="00BE1343">
              <w:rPr>
                <w:rFonts w:ascii="Times New Roman" w:hAnsi="Times New Roman" w:cs="Times New Roman"/>
                <w:b/>
                <w:color w:val="000000"/>
                <w:sz w:val="24"/>
                <w:szCs w:val="24"/>
              </w:rPr>
              <w:t>Диплом победителя</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Российский азимут -2010</w:t>
            </w:r>
            <w:r w:rsidRPr="00BE1343">
              <w:rPr>
                <w:rFonts w:ascii="Times New Roman" w:hAnsi="Times New Roman" w:cs="Times New Roman"/>
                <w:b/>
                <w:sz w:val="24"/>
                <w:szCs w:val="24"/>
              </w:rPr>
              <w:t xml:space="preserve"> Диплом призёра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color w:val="000000"/>
                <w:sz w:val="24"/>
                <w:szCs w:val="24"/>
              </w:rPr>
              <w:t>Диплом победителей</w:t>
            </w:r>
            <w:r w:rsidRPr="00BE1343">
              <w:rPr>
                <w:rFonts w:ascii="Times New Roman" w:hAnsi="Times New Roman" w:cs="Times New Roman"/>
                <w:color w:val="000000"/>
                <w:sz w:val="24"/>
                <w:szCs w:val="24"/>
              </w:rPr>
              <w:t xml:space="preserve"> 1,2,3 степеней </w:t>
            </w:r>
            <w:r w:rsidRPr="00BE1343">
              <w:rPr>
                <w:rFonts w:ascii="Times New Roman" w:hAnsi="Times New Roman" w:cs="Times New Roman"/>
                <w:sz w:val="24"/>
                <w:szCs w:val="24"/>
              </w:rPr>
              <w:t>дистанционной олимпиады "Юный патриот России</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Дипломы призёров</w:t>
            </w:r>
            <w:r w:rsidRPr="00BE1343">
              <w:rPr>
                <w:rFonts w:ascii="Times New Roman" w:hAnsi="Times New Roman" w:cs="Times New Roman"/>
                <w:color w:val="000000"/>
                <w:sz w:val="24"/>
                <w:szCs w:val="24"/>
              </w:rPr>
              <w:t xml:space="preserve"> Математического конкурса-игры «Кенгуру»</w:t>
            </w:r>
            <w:r w:rsidRPr="00BE1343">
              <w:rPr>
                <w:rFonts w:ascii="Times New Roman" w:hAnsi="Times New Roman" w:cs="Times New Roman"/>
                <w:b/>
                <w:sz w:val="24"/>
                <w:szCs w:val="24"/>
              </w:rPr>
              <w:t xml:space="preserve"> </w:t>
            </w:r>
            <w:r w:rsidRPr="00BE1343">
              <w:rPr>
                <w:rFonts w:ascii="Times New Roman" w:hAnsi="Times New Roman" w:cs="Times New Roman"/>
                <w:b/>
                <w:color w:val="000000"/>
                <w:sz w:val="24"/>
                <w:szCs w:val="24"/>
              </w:rPr>
              <w:t>Диплом победителя</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Соревнования по спортивному ориентированию «Звездочки»</w:t>
            </w:r>
            <w:r w:rsidRPr="00BE1343">
              <w:rPr>
                <w:rFonts w:ascii="Times New Roman" w:hAnsi="Times New Roman" w:cs="Times New Roman"/>
                <w:b/>
                <w:sz w:val="24"/>
                <w:szCs w:val="24"/>
              </w:rPr>
              <w:t xml:space="preserve"> Диплом призёра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Диплом победителей</w:t>
            </w:r>
            <w:r w:rsidRPr="00BE1343">
              <w:rPr>
                <w:rFonts w:ascii="Times New Roman" w:hAnsi="Times New Roman" w:cs="Times New Roman"/>
                <w:color w:val="000000"/>
                <w:sz w:val="24"/>
                <w:szCs w:val="24"/>
              </w:rPr>
              <w:t xml:space="preserve"> </w:t>
            </w:r>
            <w:proofErr w:type="spellStart"/>
            <w:proofErr w:type="gramStart"/>
            <w:r w:rsidRPr="00BE1343">
              <w:rPr>
                <w:rFonts w:ascii="Times New Roman" w:hAnsi="Times New Roman" w:cs="Times New Roman"/>
                <w:color w:val="000000"/>
                <w:sz w:val="24"/>
                <w:szCs w:val="24"/>
              </w:rPr>
              <w:t>интернет-карусели</w:t>
            </w:r>
            <w:proofErr w:type="spellEnd"/>
            <w:proofErr w:type="gramEnd"/>
            <w:r w:rsidRPr="00BE1343">
              <w:rPr>
                <w:rFonts w:ascii="Times New Roman" w:hAnsi="Times New Roman" w:cs="Times New Roman"/>
                <w:color w:val="000000"/>
                <w:sz w:val="24"/>
                <w:szCs w:val="24"/>
              </w:rPr>
              <w:t xml:space="preserve"> по информатике</w:t>
            </w:r>
          </w:p>
          <w:p w:rsidR="00BE1343" w:rsidRPr="00BE1343" w:rsidRDefault="00BE1343" w:rsidP="00BE1343">
            <w:pPr>
              <w:rPr>
                <w:rFonts w:ascii="Times New Roman" w:hAnsi="Times New Roman" w:cs="Times New Roman"/>
                <w:color w:val="000000"/>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Игровой конкурс «Русский медвежонок»</w:t>
            </w:r>
            <w:r w:rsidRPr="00BE1343">
              <w:rPr>
                <w:rFonts w:ascii="Times New Roman" w:hAnsi="Times New Roman" w:cs="Times New Roman"/>
                <w:b/>
                <w:color w:val="000000"/>
                <w:sz w:val="24"/>
                <w:szCs w:val="24"/>
              </w:rPr>
              <w:t xml:space="preserve"> Дипломы призёров</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sz w:val="24"/>
                <w:szCs w:val="24"/>
              </w:rPr>
              <w:t xml:space="preserve">Городской фестиваль «Театральная юность </w:t>
            </w:r>
            <w:proofErr w:type="spellStart"/>
            <w:r w:rsidRPr="00BE1343">
              <w:rPr>
                <w:rFonts w:ascii="Times New Roman" w:hAnsi="Times New Roman" w:cs="Times New Roman"/>
                <w:sz w:val="24"/>
                <w:szCs w:val="24"/>
              </w:rPr>
              <w:t>Коврова</w:t>
            </w:r>
            <w:proofErr w:type="spellEnd"/>
            <w:r w:rsidRPr="00BE1343">
              <w:rPr>
                <w:rFonts w:ascii="Times New Roman" w:hAnsi="Times New Roman" w:cs="Times New Roman"/>
                <w:sz w:val="24"/>
                <w:szCs w:val="24"/>
              </w:rPr>
              <w:t>»</w:t>
            </w:r>
            <w:r w:rsidRPr="00BE1343">
              <w:rPr>
                <w:rFonts w:ascii="Times New Roman" w:hAnsi="Times New Roman" w:cs="Times New Roman"/>
                <w:b/>
                <w:sz w:val="24"/>
                <w:szCs w:val="24"/>
              </w:rPr>
              <w:t xml:space="preserve"> Диплом призёра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Диплом победителя</w:t>
            </w:r>
            <w:r w:rsidRPr="00BE1343">
              <w:rPr>
                <w:rFonts w:ascii="Times New Roman" w:hAnsi="Times New Roman" w:cs="Times New Roman"/>
                <w:color w:val="000000"/>
                <w:sz w:val="24"/>
                <w:szCs w:val="24"/>
              </w:rPr>
              <w:t xml:space="preserve"> Молодёжного чемпионата по английскому языку</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Игровой конкурс по английскому языку «Британский бульдог»</w:t>
            </w:r>
            <w:r w:rsidRPr="00BE1343">
              <w:rPr>
                <w:rFonts w:ascii="Times New Roman" w:hAnsi="Times New Roman" w:cs="Times New Roman"/>
                <w:b/>
                <w:color w:val="000000"/>
                <w:sz w:val="24"/>
                <w:szCs w:val="24"/>
              </w:rPr>
              <w:t xml:space="preserve"> Дипломы призёров</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Грамота призёров и победителей</w:t>
            </w:r>
            <w:r w:rsidRPr="00BE1343">
              <w:rPr>
                <w:rFonts w:ascii="Times New Roman" w:hAnsi="Times New Roman" w:cs="Times New Roman"/>
                <w:sz w:val="24"/>
                <w:szCs w:val="24"/>
              </w:rPr>
              <w:t xml:space="preserve">  муниципального этапа Всероссийской  олимпиады по обществознанию, математике, </w:t>
            </w:r>
            <w:r w:rsidRPr="00BE1343">
              <w:rPr>
                <w:rFonts w:ascii="Times New Roman" w:hAnsi="Times New Roman" w:cs="Times New Roman"/>
                <w:sz w:val="24"/>
                <w:szCs w:val="24"/>
              </w:rPr>
              <w:lastRenderedPageBreak/>
              <w:t>географии, физической культуре, литературе, праву, физике, информатике.</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lastRenderedPageBreak/>
              <w:t>Диплом победителя</w:t>
            </w:r>
            <w:r w:rsidRPr="00BE1343">
              <w:rPr>
                <w:rFonts w:ascii="Times New Roman" w:hAnsi="Times New Roman" w:cs="Times New Roman"/>
                <w:color w:val="000000"/>
                <w:sz w:val="24"/>
                <w:szCs w:val="24"/>
              </w:rPr>
              <w:t xml:space="preserve"> Дистанционной олимпиады  по биологии «</w:t>
            </w:r>
            <w:proofErr w:type="spellStart"/>
            <w:r w:rsidRPr="00BE1343">
              <w:rPr>
                <w:rFonts w:ascii="Times New Roman" w:hAnsi="Times New Roman" w:cs="Times New Roman"/>
                <w:color w:val="000000"/>
                <w:sz w:val="24"/>
                <w:szCs w:val="24"/>
              </w:rPr>
              <w:t>Олимпус</w:t>
            </w:r>
            <w:proofErr w:type="spellEnd"/>
            <w:r w:rsidRPr="00BE1343">
              <w:rPr>
                <w:rFonts w:ascii="Times New Roman" w:hAnsi="Times New Roman" w:cs="Times New Roman"/>
                <w:color w:val="000000"/>
                <w:sz w:val="24"/>
                <w:szCs w:val="24"/>
              </w:rPr>
              <w:t>»</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 xml:space="preserve">Игровой конкурс – игра по информатике КИТ </w:t>
            </w:r>
            <w:r w:rsidRPr="00BE1343">
              <w:rPr>
                <w:rFonts w:ascii="Times New Roman" w:hAnsi="Times New Roman" w:cs="Times New Roman"/>
                <w:b/>
                <w:color w:val="000000"/>
                <w:sz w:val="24"/>
                <w:szCs w:val="24"/>
              </w:rPr>
              <w:t>Дипломы призёров</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proofErr w:type="spellStart"/>
            <w:r w:rsidRPr="00BE1343">
              <w:rPr>
                <w:rFonts w:ascii="Times New Roman" w:eastAsia="Calibri" w:hAnsi="Times New Roman" w:cs="Times New Roman"/>
                <w:sz w:val="24"/>
                <w:szCs w:val="24"/>
              </w:rPr>
              <w:t>Брейн-ринг</w:t>
            </w:r>
            <w:proofErr w:type="spellEnd"/>
            <w:r w:rsidRPr="00BE1343">
              <w:rPr>
                <w:rFonts w:ascii="Times New Roman" w:eastAsia="Calibri" w:hAnsi="Times New Roman" w:cs="Times New Roman"/>
                <w:sz w:val="24"/>
                <w:szCs w:val="24"/>
              </w:rPr>
              <w:t xml:space="preserve"> по страноведению </w:t>
            </w:r>
            <w:r w:rsidRPr="00BE1343">
              <w:rPr>
                <w:rFonts w:ascii="Times New Roman" w:eastAsia="Calibri" w:hAnsi="Times New Roman" w:cs="Times New Roman"/>
                <w:b/>
                <w:sz w:val="24"/>
                <w:szCs w:val="24"/>
              </w:rPr>
              <w:t>Диплом призёров</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Диплом победителя</w:t>
            </w:r>
            <w:r w:rsidRPr="00BE1343">
              <w:rPr>
                <w:rFonts w:ascii="Times New Roman" w:hAnsi="Times New Roman" w:cs="Times New Roman"/>
                <w:color w:val="000000"/>
                <w:sz w:val="24"/>
                <w:szCs w:val="24"/>
              </w:rPr>
              <w:t xml:space="preserve"> Дистанционной олимпиады  по физике «</w:t>
            </w:r>
            <w:proofErr w:type="spellStart"/>
            <w:r w:rsidRPr="00BE1343">
              <w:rPr>
                <w:rFonts w:ascii="Times New Roman" w:hAnsi="Times New Roman" w:cs="Times New Roman"/>
                <w:color w:val="000000"/>
                <w:sz w:val="24"/>
                <w:szCs w:val="24"/>
              </w:rPr>
              <w:t>Олимпус</w:t>
            </w:r>
            <w:proofErr w:type="spellEnd"/>
            <w:r w:rsidRPr="00BE1343">
              <w:rPr>
                <w:rFonts w:ascii="Times New Roman" w:hAnsi="Times New Roman" w:cs="Times New Roman"/>
                <w:color w:val="000000"/>
                <w:sz w:val="24"/>
                <w:szCs w:val="24"/>
              </w:rPr>
              <w:t>»</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Молодежный чемпионат по географии</w:t>
            </w:r>
            <w:r w:rsidRPr="00BE1343">
              <w:rPr>
                <w:rFonts w:ascii="Times New Roman" w:hAnsi="Times New Roman" w:cs="Times New Roman"/>
                <w:b/>
                <w:color w:val="000000"/>
                <w:sz w:val="24"/>
                <w:szCs w:val="24"/>
              </w:rPr>
              <w:t xml:space="preserve"> Диплом победителя</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r w:rsidRPr="00BE1343">
              <w:rPr>
                <w:rFonts w:ascii="Times New Roman" w:eastAsia="Calibri" w:hAnsi="Times New Roman" w:cs="Times New Roman"/>
                <w:sz w:val="24"/>
                <w:szCs w:val="24"/>
              </w:rPr>
              <w:t>Олимпиада по обществознанию при КГТА</w:t>
            </w:r>
            <w:r w:rsidRPr="00BE1343">
              <w:rPr>
                <w:rFonts w:ascii="Times New Roman" w:eastAsia="Calibri" w:hAnsi="Times New Roman" w:cs="Times New Roman"/>
                <w:b/>
                <w:sz w:val="24"/>
                <w:szCs w:val="24"/>
              </w:rPr>
              <w:t xml:space="preserve"> Дипломы призёров</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b/>
                <w:color w:val="000000"/>
                <w:sz w:val="24"/>
                <w:szCs w:val="24"/>
              </w:rPr>
              <w:t>Дипломы призёров, победителей</w:t>
            </w:r>
            <w:r w:rsidRPr="00BE1343">
              <w:rPr>
                <w:rFonts w:ascii="Times New Roman" w:hAnsi="Times New Roman" w:cs="Times New Roman"/>
                <w:color w:val="000000"/>
                <w:sz w:val="24"/>
                <w:szCs w:val="24"/>
              </w:rPr>
              <w:t xml:space="preserve"> сетевых межрегиональных викторин по страноведению на английском языке</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Молодёжный чемпионат по математике г</w:t>
            </w:r>
            <w:proofErr w:type="gramStart"/>
            <w:r w:rsidRPr="00BE1343">
              <w:rPr>
                <w:rFonts w:ascii="Times New Roman" w:hAnsi="Times New Roman" w:cs="Times New Roman"/>
                <w:color w:val="000000"/>
                <w:sz w:val="24"/>
                <w:szCs w:val="24"/>
              </w:rPr>
              <w:t>.П</w:t>
            </w:r>
            <w:proofErr w:type="gramEnd"/>
            <w:r w:rsidRPr="00BE1343">
              <w:rPr>
                <w:rFonts w:ascii="Times New Roman" w:hAnsi="Times New Roman" w:cs="Times New Roman"/>
                <w:color w:val="000000"/>
                <w:sz w:val="24"/>
                <w:szCs w:val="24"/>
              </w:rPr>
              <w:t>ермь</w:t>
            </w:r>
            <w:r w:rsidRPr="00BE1343">
              <w:rPr>
                <w:rFonts w:ascii="Times New Roman" w:hAnsi="Times New Roman" w:cs="Times New Roman"/>
                <w:b/>
                <w:color w:val="000000"/>
                <w:sz w:val="24"/>
                <w:szCs w:val="24"/>
              </w:rPr>
              <w:t xml:space="preserve"> Дипломы призёров, победителей</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r w:rsidRPr="00BE1343">
              <w:rPr>
                <w:rFonts w:ascii="Times New Roman" w:eastAsia="Calibri" w:hAnsi="Times New Roman" w:cs="Times New Roman"/>
                <w:sz w:val="24"/>
                <w:szCs w:val="24"/>
              </w:rPr>
              <w:t xml:space="preserve">Первый литературный конкурс "Доброе сердце" </w:t>
            </w:r>
            <w:r w:rsidRPr="00BE1343">
              <w:rPr>
                <w:rFonts w:ascii="Times New Roman" w:eastAsia="Calibri" w:hAnsi="Times New Roman" w:cs="Times New Roman"/>
                <w:b/>
                <w:sz w:val="24"/>
                <w:szCs w:val="24"/>
              </w:rPr>
              <w:t>Диплом лауреата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Дипломы победителей и призёров</w:t>
            </w:r>
            <w:r w:rsidRPr="00BE1343">
              <w:rPr>
                <w:rFonts w:ascii="Times New Roman" w:hAnsi="Times New Roman" w:cs="Times New Roman"/>
                <w:sz w:val="24"/>
                <w:szCs w:val="24"/>
              </w:rPr>
              <w:t xml:space="preserve"> сетевого межрегионального проекта «Дети в Интернете»</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Молодёжный чемпионат по английскому языку</w:t>
            </w:r>
            <w:r w:rsidRPr="00BE1343">
              <w:rPr>
                <w:rFonts w:ascii="Times New Roman" w:hAnsi="Times New Roman" w:cs="Times New Roman"/>
                <w:b/>
                <w:color w:val="000000"/>
                <w:sz w:val="24"/>
                <w:szCs w:val="24"/>
              </w:rPr>
              <w:t xml:space="preserve"> Дипломы призёров, </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r w:rsidRPr="00BE1343">
              <w:rPr>
                <w:rFonts w:ascii="Times New Roman" w:eastAsia="Calibri" w:hAnsi="Times New Roman" w:cs="Times New Roman"/>
                <w:sz w:val="24"/>
                <w:szCs w:val="24"/>
              </w:rPr>
              <w:t>Конкурс достижений талантливой молодёжи "Национальное достояние России"</w:t>
            </w:r>
            <w:r w:rsidRPr="00BE1343">
              <w:rPr>
                <w:rFonts w:ascii="Times New Roman" w:eastAsia="Calibri" w:hAnsi="Times New Roman" w:cs="Times New Roman"/>
                <w:b/>
                <w:sz w:val="24"/>
                <w:szCs w:val="24"/>
              </w:rPr>
              <w:t xml:space="preserve"> Диплом призёра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b/>
                <w:sz w:val="24"/>
                <w:szCs w:val="24"/>
              </w:rPr>
              <w:t>Дипломы победителей</w:t>
            </w:r>
            <w:r w:rsidRPr="00BE1343">
              <w:rPr>
                <w:rFonts w:ascii="Times New Roman" w:hAnsi="Times New Roman" w:cs="Times New Roman"/>
                <w:sz w:val="24"/>
                <w:szCs w:val="24"/>
              </w:rPr>
              <w:t xml:space="preserve"> Всероссийского дистанционного конкурса «Химия и физика в центре естествознания»  </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Молодёжный чемпионат по немецкому языку</w:t>
            </w:r>
            <w:r w:rsidRPr="00BE1343">
              <w:rPr>
                <w:rFonts w:ascii="Times New Roman" w:hAnsi="Times New Roman" w:cs="Times New Roman"/>
                <w:b/>
                <w:color w:val="000000"/>
                <w:sz w:val="24"/>
                <w:szCs w:val="24"/>
              </w:rPr>
              <w:t xml:space="preserve"> Дипломы призёров, победителей</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eastAsia="Calibri" w:hAnsi="Times New Roman" w:cs="Times New Roman"/>
                <w:sz w:val="24"/>
                <w:szCs w:val="24"/>
                <w:lang w:eastAsia="en-US"/>
              </w:rPr>
              <w:t>Интеллектуальная игра "Первый шаг в атомный проект-2013"</w:t>
            </w:r>
            <w:r w:rsidRPr="00BE1343">
              <w:rPr>
                <w:rFonts w:ascii="Times New Roman" w:eastAsia="Calibri" w:hAnsi="Times New Roman" w:cs="Times New Roman"/>
                <w:b/>
                <w:sz w:val="24"/>
                <w:szCs w:val="24"/>
              </w:rPr>
              <w:t xml:space="preserve"> </w:t>
            </w:r>
            <w:r w:rsidRPr="00BE1343">
              <w:rPr>
                <w:rFonts w:ascii="Times New Roman" w:eastAsia="Calibri" w:hAnsi="Times New Roman" w:cs="Times New Roman"/>
                <w:b/>
                <w:sz w:val="24"/>
                <w:szCs w:val="24"/>
                <w:lang w:eastAsia="en-US"/>
              </w:rPr>
              <w:t>Диплом призёра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 xml:space="preserve"> </w:t>
            </w:r>
            <w:r w:rsidRPr="00BE1343">
              <w:rPr>
                <w:rFonts w:ascii="Times New Roman" w:hAnsi="Times New Roman" w:cs="Times New Roman"/>
                <w:b/>
                <w:sz w:val="24"/>
                <w:szCs w:val="24"/>
              </w:rPr>
              <w:t xml:space="preserve">Сертификаты участников </w:t>
            </w:r>
            <w:r w:rsidRPr="00BE1343">
              <w:rPr>
                <w:rFonts w:ascii="Times New Roman" w:hAnsi="Times New Roman" w:cs="Times New Roman"/>
                <w:sz w:val="24"/>
                <w:szCs w:val="24"/>
              </w:rPr>
              <w:t xml:space="preserve"> конкурса проектов на английском языке и публикации на сайте «Просвещения» «Наша страна - наше наследие»</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Молодёжный чемпионат по истории</w:t>
            </w:r>
            <w:r w:rsidRPr="00BE1343">
              <w:rPr>
                <w:rFonts w:ascii="Times New Roman" w:hAnsi="Times New Roman" w:cs="Times New Roman"/>
                <w:b/>
                <w:color w:val="000000"/>
                <w:sz w:val="24"/>
                <w:szCs w:val="24"/>
              </w:rPr>
              <w:t xml:space="preserve"> Дипломы призёров, победителей</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proofErr w:type="gramStart"/>
            <w:r w:rsidRPr="00BE1343">
              <w:rPr>
                <w:rFonts w:ascii="Times New Roman" w:eastAsia="Calibri" w:hAnsi="Times New Roman" w:cs="Times New Roman"/>
                <w:sz w:val="24"/>
                <w:szCs w:val="24"/>
              </w:rPr>
              <w:t>Х</w:t>
            </w:r>
            <w:proofErr w:type="gramEnd"/>
            <w:r w:rsidRPr="00BE1343">
              <w:rPr>
                <w:rFonts w:ascii="Times New Roman" w:eastAsia="Calibri" w:hAnsi="Times New Roman" w:cs="Times New Roman"/>
                <w:sz w:val="24"/>
                <w:szCs w:val="24"/>
              </w:rPr>
              <w:t>IV открытый городской конкурс экологического плаката «Живое золото - вода».</w:t>
            </w:r>
            <w:r w:rsidRPr="00BE1343">
              <w:rPr>
                <w:rFonts w:ascii="Times New Roman" w:hAnsi="Times New Roman" w:cs="Times New Roman"/>
                <w:b/>
                <w:color w:val="000000"/>
                <w:sz w:val="24"/>
                <w:szCs w:val="24"/>
              </w:rPr>
              <w:t xml:space="preserve"> </w:t>
            </w:r>
            <w:r w:rsidRPr="00BE1343">
              <w:rPr>
                <w:rFonts w:ascii="Times New Roman" w:eastAsia="Calibri" w:hAnsi="Times New Roman" w:cs="Times New Roman"/>
                <w:b/>
                <w:sz w:val="24"/>
                <w:szCs w:val="24"/>
              </w:rPr>
              <w:t>Дипломы призёров, победителей</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Международный природоведческий интерактивный конкурс «Колосок осенний»</w:t>
            </w:r>
            <w:r w:rsidRPr="00BE1343">
              <w:rPr>
                <w:rFonts w:ascii="Times New Roman" w:hAnsi="Times New Roman" w:cs="Times New Roman"/>
                <w:b/>
                <w:sz w:val="24"/>
                <w:szCs w:val="24"/>
              </w:rPr>
              <w:t xml:space="preserve"> Дипломы победителей</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Молодёжный чемпионат по химии</w:t>
            </w:r>
            <w:r w:rsidRPr="00BE1343">
              <w:rPr>
                <w:rFonts w:ascii="Times New Roman" w:hAnsi="Times New Roman" w:cs="Times New Roman"/>
                <w:b/>
                <w:color w:val="000000"/>
                <w:sz w:val="24"/>
                <w:szCs w:val="24"/>
              </w:rPr>
              <w:t xml:space="preserve"> Дипломы призёров, </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proofErr w:type="gramStart"/>
            <w:r w:rsidRPr="00BE1343">
              <w:rPr>
                <w:rFonts w:ascii="Times New Roman" w:eastAsia="Calibri" w:hAnsi="Times New Roman" w:cs="Times New Roman"/>
                <w:sz w:val="24"/>
                <w:szCs w:val="24"/>
              </w:rPr>
              <w:t>Х</w:t>
            </w:r>
            <w:proofErr w:type="gramEnd"/>
            <w:r w:rsidRPr="00BE1343">
              <w:rPr>
                <w:rFonts w:ascii="Times New Roman" w:eastAsia="Calibri" w:hAnsi="Times New Roman" w:cs="Times New Roman"/>
                <w:sz w:val="24"/>
                <w:szCs w:val="24"/>
              </w:rPr>
              <w:t xml:space="preserve">IV открытая городская выставка - конкурс </w:t>
            </w:r>
            <w:proofErr w:type="spellStart"/>
            <w:r w:rsidRPr="00BE1343">
              <w:rPr>
                <w:rFonts w:ascii="Times New Roman" w:eastAsia="Calibri" w:hAnsi="Times New Roman" w:cs="Times New Roman"/>
                <w:sz w:val="24"/>
                <w:szCs w:val="24"/>
              </w:rPr>
              <w:t>фитодизайна</w:t>
            </w:r>
            <w:proofErr w:type="spellEnd"/>
            <w:r w:rsidRPr="00BE1343">
              <w:rPr>
                <w:rFonts w:ascii="Times New Roman" w:eastAsia="Calibri" w:hAnsi="Times New Roman" w:cs="Times New Roman"/>
                <w:sz w:val="24"/>
                <w:szCs w:val="24"/>
              </w:rPr>
              <w:t xml:space="preserve"> «Садово-ягодные фантазии».</w:t>
            </w:r>
            <w:r w:rsidRPr="00BE1343">
              <w:rPr>
                <w:rFonts w:ascii="Times New Roman" w:hAnsi="Times New Roman" w:cs="Times New Roman"/>
                <w:b/>
                <w:sz w:val="24"/>
                <w:szCs w:val="24"/>
              </w:rPr>
              <w:t xml:space="preserve"> </w:t>
            </w:r>
            <w:r w:rsidRPr="00BE1343">
              <w:rPr>
                <w:rFonts w:ascii="Times New Roman" w:eastAsia="Calibri" w:hAnsi="Times New Roman" w:cs="Times New Roman"/>
                <w:b/>
                <w:sz w:val="24"/>
                <w:szCs w:val="24"/>
              </w:rPr>
              <w:t>Дипломы победителей</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 xml:space="preserve">Международный </w:t>
            </w:r>
            <w:proofErr w:type="spellStart"/>
            <w:r w:rsidRPr="00BE1343">
              <w:rPr>
                <w:rFonts w:ascii="Times New Roman" w:hAnsi="Times New Roman" w:cs="Times New Roman"/>
                <w:sz w:val="24"/>
                <w:szCs w:val="24"/>
              </w:rPr>
              <w:t>Онлайн</w:t>
            </w:r>
            <w:proofErr w:type="spellEnd"/>
            <w:r w:rsidRPr="00BE1343">
              <w:rPr>
                <w:rFonts w:ascii="Times New Roman" w:hAnsi="Times New Roman" w:cs="Times New Roman"/>
                <w:sz w:val="24"/>
                <w:szCs w:val="24"/>
              </w:rPr>
              <w:t xml:space="preserve"> конкурс для школьников по английскому языку “</w:t>
            </w:r>
            <w:r w:rsidRPr="00BE1343">
              <w:rPr>
                <w:rFonts w:ascii="Times New Roman" w:hAnsi="Times New Roman" w:cs="Times New Roman"/>
                <w:sz w:val="24"/>
                <w:szCs w:val="24"/>
                <w:lang w:val="en-US"/>
              </w:rPr>
              <w:t>Cambridge</w:t>
            </w:r>
            <w:r w:rsidRPr="00BE1343">
              <w:rPr>
                <w:rFonts w:ascii="Times New Roman" w:hAnsi="Times New Roman" w:cs="Times New Roman"/>
                <w:sz w:val="24"/>
                <w:szCs w:val="24"/>
              </w:rPr>
              <w:t xml:space="preserve"> </w:t>
            </w:r>
            <w:r w:rsidRPr="00BE1343">
              <w:rPr>
                <w:rFonts w:ascii="Times New Roman" w:hAnsi="Times New Roman" w:cs="Times New Roman"/>
                <w:sz w:val="24"/>
                <w:szCs w:val="24"/>
                <w:lang w:val="en-US"/>
              </w:rPr>
              <w:t>English</w:t>
            </w:r>
            <w:r w:rsidRPr="00BE1343">
              <w:rPr>
                <w:rFonts w:ascii="Times New Roman" w:hAnsi="Times New Roman" w:cs="Times New Roman"/>
                <w:sz w:val="24"/>
                <w:szCs w:val="24"/>
              </w:rPr>
              <w:t xml:space="preserve">” </w:t>
            </w:r>
            <w:r w:rsidRPr="00BE1343">
              <w:rPr>
                <w:rFonts w:ascii="Times New Roman" w:hAnsi="Times New Roman" w:cs="Times New Roman"/>
                <w:b/>
                <w:sz w:val="24"/>
                <w:szCs w:val="24"/>
              </w:rPr>
              <w:t>Сертификаты высоких достижений</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Молодёжный физический чемпионат</w:t>
            </w:r>
            <w:r w:rsidRPr="00BE1343">
              <w:rPr>
                <w:rFonts w:ascii="Times New Roman" w:hAnsi="Times New Roman" w:cs="Times New Roman"/>
                <w:b/>
                <w:color w:val="000000"/>
                <w:sz w:val="24"/>
                <w:szCs w:val="24"/>
              </w:rPr>
              <w:t xml:space="preserve"> Дипломы призёров</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r w:rsidRPr="00BE1343">
              <w:rPr>
                <w:rFonts w:ascii="Times New Roman" w:eastAsia="Calibri" w:hAnsi="Times New Roman" w:cs="Times New Roman"/>
                <w:sz w:val="24"/>
                <w:szCs w:val="24"/>
              </w:rPr>
              <w:t>Блиц - турнир «Занимательная биология», посвященный Международному десятилетию биологического разнообразия.</w:t>
            </w:r>
            <w:r w:rsidRPr="00BE1343">
              <w:rPr>
                <w:rFonts w:ascii="Times New Roman" w:hAnsi="Times New Roman" w:cs="Times New Roman"/>
                <w:b/>
                <w:sz w:val="24"/>
                <w:szCs w:val="24"/>
              </w:rPr>
              <w:t xml:space="preserve"> </w:t>
            </w:r>
            <w:r w:rsidRPr="00BE1343">
              <w:rPr>
                <w:rFonts w:ascii="Times New Roman" w:eastAsia="Calibri" w:hAnsi="Times New Roman" w:cs="Times New Roman"/>
                <w:b/>
                <w:sz w:val="24"/>
                <w:szCs w:val="24"/>
              </w:rPr>
              <w:t>Дипломы победителей</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Всероссийский дистанционный конкурс «Химия и физика в центре естествознания»</w:t>
            </w:r>
            <w:r w:rsidRPr="00BE1343">
              <w:rPr>
                <w:rFonts w:ascii="Times New Roman" w:eastAsia="Calibri" w:hAnsi="Times New Roman" w:cs="Times New Roman"/>
                <w:b/>
                <w:sz w:val="24"/>
                <w:szCs w:val="24"/>
              </w:rPr>
              <w:t xml:space="preserve"> </w:t>
            </w:r>
            <w:r w:rsidRPr="00BE1343">
              <w:rPr>
                <w:rFonts w:ascii="Times New Roman" w:hAnsi="Times New Roman" w:cs="Times New Roman"/>
                <w:b/>
                <w:sz w:val="24"/>
                <w:szCs w:val="24"/>
              </w:rPr>
              <w:t>Дипломы победителей</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Международная игра-конкурс «Русский медвежонок – языкознание для всех»</w:t>
            </w:r>
            <w:r w:rsidRPr="00BE1343">
              <w:rPr>
                <w:rFonts w:ascii="Times New Roman" w:hAnsi="Times New Roman" w:cs="Times New Roman"/>
                <w:b/>
                <w:color w:val="000000"/>
                <w:sz w:val="24"/>
                <w:szCs w:val="24"/>
              </w:rPr>
              <w:t xml:space="preserve"> Дипломы призёров</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r w:rsidRPr="00BE1343">
              <w:rPr>
                <w:rFonts w:ascii="Times New Roman" w:eastAsia="Calibri" w:hAnsi="Times New Roman" w:cs="Times New Roman"/>
                <w:sz w:val="24"/>
                <w:szCs w:val="24"/>
              </w:rPr>
              <w:t>Соревнования по стрельбе</w:t>
            </w:r>
            <w:r w:rsidRPr="00BE1343">
              <w:rPr>
                <w:rFonts w:ascii="Times New Roman" w:hAnsi="Times New Roman" w:cs="Times New Roman"/>
                <w:b/>
                <w:sz w:val="24"/>
                <w:szCs w:val="24"/>
              </w:rPr>
              <w:t xml:space="preserve"> </w:t>
            </w:r>
            <w:r w:rsidRPr="00BE1343">
              <w:rPr>
                <w:rFonts w:ascii="Times New Roman" w:eastAsia="Calibri" w:hAnsi="Times New Roman" w:cs="Times New Roman"/>
                <w:b/>
                <w:sz w:val="24"/>
                <w:szCs w:val="24"/>
              </w:rPr>
              <w:t>Дипломы победителей</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Всероссийский конкурс по немецкому языку «</w:t>
            </w:r>
            <w:proofErr w:type="spellStart"/>
            <w:r w:rsidRPr="00BE1343">
              <w:rPr>
                <w:rFonts w:ascii="Times New Roman" w:hAnsi="Times New Roman" w:cs="Times New Roman"/>
                <w:sz w:val="24"/>
                <w:szCs w:val="24"/>
              </w:rPr>
              <w:t>Альбус</w:t>
            </w:r>
            <w:proofErr w:type="spellEnd"/>
            <w:r w:rsidRPr="00BE1343">
              <w:rPr>
                <w:rFonts w:ascii="Times New Roman" w:hAnsi="Times New Roman" w:cs="Times New Roman"/>
                <w:sz w:val="24"/>
                <w:szCs w:val="24"/>
              </w:rPr>
              <w:t>»</w:t>
            </w:r>
            <w:r w:rsidRPr="00BE1343">
              <w:rPr>
                <w:rFonts w:ascii="Times New Roman" w:hAnsi="Times New Roman" w:cs="Times New Roman"/>
                <w:b/>
                <w:sz w:val="24"/>
                <w:szCs w:val="24"/>
              </w:rPr>
              <w:t xml:space="preserve"> Дипломы лауреатов</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Международный игровой конкурс «Британский бульдог»</w:t>
            </w:r>
            <w:r w:rsidRPr="00BE1343">
              <w:rPr>
                <w:rFonts w:ascii="Times New Roman" w:hAnsi="Times New Roman" w:cs="Times New Roman"/>
                <w:b/>
                <w:color w:val="000000"/>
                <w:sz w:val="24"/>
                <w:szCs w:val="24"/>
              </w:rPr>
              <w:t xml:space="preserve"> Дипломы призёров</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r w:rsidRPr="00BE1343">
              <w:rPr>
                <w:rFonts w:ascii="Times New Roman" w:eastAsia="Calibri" w:hAnsi="Times New Roman" w:cs="Times New Roman"/>
                <w:b/>
                <w:sz w:val="24"/>
                <w:szCs w:val="24"/>
              </w:rPr>
              <w:t xml:space="preserve">Дипломы победителей </w:t>
            </w:r>
            <w:r w:rsidRPr="00BE1343">
              <w:rPr>
                <w:rFonts w:ascii="Times New Roman" w:eastAsia="Calibri" w:hAnsi="Times New Roman" w:cs="Times New Roman"/>
                <w:sz w:val="24"/>
                <w:szCs w:val="24"/>
              </w:rPr>
              <w:t>Турнира «А ну-ка, парни»</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lang w:val="en-US"/>
              </w:rPr>
              <w:t>VII</w:t>
            </w:r>
            <w:r w:rsidRPr="00BE1343">
              <w:rPr>
                <w:rFonts w:ascii="Times New Roman" w:hAnsi="Times New Roman" w:cs="Times New Roman"/>
                <w:sz w:val="24"/>
                <w:szCs w:val="24"/>
              </w:rPr>
              <w:t xml:space="preserve"> Математическая конференция «Шаг в </w:t>
            </w:r>
            <w:r w:rsidRPr="00BE1343">
              <w:rPr>
                <w:rFonts w:ascii="Times New Roman" w:hAnsi="Times New Roman" w:cs="Times New Roman"/>
                <w:sz w:val="24"/>
                <w:szCs w:val="24"/>
              </w:rPr>
              <w:lastRenderedPageBreak/>
              <w:t>науку», посвященная Лобачевскому Н.И</w:t>
            </w:r>
            <w:r w:rsidRPr="00BE1343">
              <w:rPr>
                <w:rFonts w:ascii="Times New Roman" w:hAnsi="Times New Roman" w:cs="Times New Roman"/>
                <w:b/>
                <w:color w:val="000000"/>
                <w:sz w:val="24"/>
                <w:szCs w:val="24"/>
              </w:rPr>
              <w:t xml:space="preserve"> </w:t>
            </w:r>
            <w:r w:rsidRPr="00BE1343">
              <w:rPr>
                <w:rFonts w:ascii="Times New Roman" w:hAnsi="Times New Roman" w:cs="Times New Roman"/>
                <w:b/>
                <w:sz w:val="24"/>
                <w:szCs w:val="24"/>
              </w:rPr>
              <w:t>Дипломы призёров</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eastAsia="Calibri" w:hAnsi="Times New Roman" w:cs="Times New Roman"/>
                <w:sz w:val="24"/>
                <w:szCs w:val="24"/>
              </w:rPr>
            </w:pPr>
            <w:r w:rsidRPr="00BE1343">
              <w:rPr>
                <w:rFonts w:ascii="Times New Roman" w:eastAsia="Calibri" w:hAnsi="Times New Roman" w:cs="Times New Roman"/>
                <w:sz w:val="24"/>
                <w:szCs w:val="24"/>
              </w:rPr>
              <w:lastRenderedPageBreak/>
              <w:t xml:space="preserve">65-я легкоатлетическая эстафета, посвященная 68 </w:t>
            </w:r>
            <w:r w:rsidRPr="00BE1343">
              <w:rPr>
                <w:rFonts w:ascii="Times New Roman" w:eastAsia="Calibri" w:hAnsi="Times New Roman" w:cs="Times New Roman"/>
                <w:sz w:val="24"/>
                <w:szCs w:val="24"/>
              </w:rPr>
              <w:lastRenderedPageBreak/>
              <w:t>годовщине победы в ВОВ</w:t>
            </w:r>
            <w:r w:rsidRPr="00BE1343">
              <w:rPr>
                <w:rFonts w:ascii="Times New Roman" w:eastAsia="Calibri" w:hAnsi="Times New Roman" w:cs="Times New Roman"/>
                <w:b/>
                <w:sz w:val="24"/>
                <w:szCs w:val="24"/>
              </w:rPr>
              <w:t xml:space="preserve"> Дипломы призёров, победителей</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lastRenderedPageBreak/>
              <w:t xml:space="preserve">Межрегиональный турнир по географии «Осенний марафон» </w:t>
            </w:r>
            <w:r w:rsidRPr="00BE1343">
              <w:rPr>
                <w:rFonts w:ascii="Times New Roman" w:hAnsi="Times New Roman" w:cs="Times New Roman"/>
                <w:b/>
                <w:color w:val="000000"/>
                <w:sz w:val="24"/>
                <w:szCs w:val="24"/>
              </w:rPr>
              <w:t>Дипломы победителей</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Сетевой региональный интегрированный проект (математика, английский)</w:t>
            </w:r>
          </w:p>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«Числительные и меры: математическое многоборье»</w:t>
            </w:r>
            <w:r w:rsidRPr="00BE1343">
              <w:rPr>
                <w:rFonts w:ascii="Times New Roman" w:hAnsi="Times New Roman" w:cs="Times New Roman"/>
                <w:b/>
                <w:sz w:val="24"/>
                <w:szCs w:val="24"/>
              </w:rPr>
              <w:t xml:space="preserve"> Диплом призёров</w:t>
            </w: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 xml:space="preserve">Муниципальный конкурс видеороликов «Учимся видеть </w:t>
            </w:r>
            <w:proofErr w:type="gramStart"/>
            <w:r w:rsidRPr="00BE1343">
              <w:rPr>
                <w:rFonts w:ascii="Times New Roman" w:hAnsi="Times New Roman" w:cs="Times New Roman"/>
                <w:color w:val="000000"/>
                <w:sz w:val="24"/>
                <w:szCs w:val="24"/>
              </w:rPr>
              <w:t>прекрасное</w:t>
            </w:r>
            <w:proofErr w:type="gramEnd"/>
            <w:r w:rsidRPr="00BE1343">
              <w:rPr>
                <w:rFonts w:ascii="Times New Roman" w:hAnsi="Times New Roman" w:cs="Times New Roman"/>
                <w:color w:val="000000"/>
                <w:sz w:val="24"/>
                <w:szCs w:val="24"/>
              </w:rPr>
              <w:t>»</w:t>
            </w:r>
            <w:r w:rsidRPr="00BE1343">
              <w:rPr>
                <w:rFonts w:ascii="Times New Roman" w:eastAsia="Calibri" w:hAnsi="Times New Roman" w:cs="Times New Roman"/>
                <w:b/>
                <w:sz w:val="24"/>
                <w:szCs w:val="24"/>
              </w:rPr>
              <w:t xml:space="preserve"> </w:t>
            </w:r>
            <w:r w:rsidRPr="00BE1343">
              <w:rPr>
                <w:rFonts w:ascii="Times New Roman" w:hAnsi="Times New Roman" w:cs="Times New Roman"/>
                <w:b/>
                <w:color w:val="000000"/>
                <w:sz w:val="24"/>
                <w:szCs w:val="24"/>
              </w:rPr>
              <w:t>Дипломы призёров</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 xml:space="preserve">Межрегиональный турнир по истории «Осенний марафон» </w:t>
            </w:r>
            <w:r w:rsidRPr="00BE1343">
              <w:rPr>
                <w:rFonts w:ascii="Times New Roman" w:hAnsi="Times New Roman" w:cs="Times New Roman"/>
                <w:b/>
                <w:color w:val="000000"/>
                <w:sz w:val="24"/>
                <w:szCs w:val="24"/>
              </w:rPr>
              <w:t>Дипломы призёров</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Муниципальный конкурс «</w:t>
            </w:r>
            <w:proofErr w:type="gramStart"/>
            <w:r w:rsidRPr="00BE1343">
              <w:rPr>
                <w:rFonts w:ascii="Times New Roman" w:hAnsi="Times New Roman" w:cs="Times New Roman"/>
                <w:color w:val="000000"/>
                <w:sz w:val="24"/>
                <w:szCs w:val="24"/>
              </w:rPr>
              <w:t>Грамотей</w:t>
            </w:r>
            <w:proofErr w:type="gramEnd"/>
            <w:r w:rsidRPr="00BE1343">
              <w:rPr>
                <w:rFonts w:ascii="Times New Roman" w:hAnsi="Times New Roman" w:cs="Times New Roman"/>
                <w:color w:val="000000"/>
                <w:sz w:val="24"/>
                <w:szCs w:val="24"/>
              </w:rPr>
              <w:t>»</w:t>
            </w:r>
            <w:r w:rsidRPr="00BE1343">
              <w:rPr>
                <w:rFonts w:ascii="Times New Roman" w:eastAsia="Calibri" w:hAnsi="Times New Roman" w:cs="Times New Roman"/>
                <w:b/>
                <w:sz w:val="24"/>
                <w:szCs w:val="24"/>
              </w:rPr>
              <w:t xml:space="preserve"> </w:t>
            </w:r>
            <w:r w:rsidRPr="00BE1343">
              <w:rPr>
                <w:rFonts w:ascii="Times New Roman" w:hAnsi="Times New Roman" w:cs="Times New Roman"/>
                <w:b/>
                <w:color w:val="000000"/>
                <w:sz w:val="24"/>
                <w:szCs w:val="24"/>
              </w:rPr>
              <w:t>Дипломы призёров</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 xml:space="preserve">Межрегиональный турнир по языкознанию «Осенний марафон» </w:t>
            </w:r>
            <w:r w:rsidRPr="00BE1343">
              <w:rPr>
                <w:rFonts w:ascii="Times New Roman" w:hAnsi="Times New Roman" w:cs="Times New Roman"/>
                <w:b/>
                <w:color w:val="000000"/>
                <w:sz w:val="24"/>
                <w:szCs w:val="24"/>
              </w:rPr>
              <w:t>Диплом призёра</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Муниципальный конкурс по французскому и немецкому языкам «Своя игра»</w:t>
            </w:r>
            <w:r w:rsidRPr="00BE1343">
              <w:rPr>
                <w:rFonts w:ascii="Times New Roman" w:eastAsia="Calibri" w:hAnsi="Times New Roman" w:cs="Times New Roman"/>
                <w:b/>
                <w:sz w:val="24"/>
                <w:szCs w:val="24"/>
              </w:rPr>
              <w:t xml:space="preserve"> Дипломы призёров</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Всероссийский конкурс исследовательских работ по истории «Товарищ, верь»</w:t>
            </w: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Математическая игра «Совенок»</w:t>
            </w:r>
            <w:r w:rsidRPr="00BE1343">
              <w:rPr>
                <w:rFonts w:ascii="Times New Roman" w:hAnsi="Times New Roman" w:cs="Times New Roman"/>
                <w:b/>
                <w:color w:val="000000"/>
                <w:sz w:val="24"/>
                <w:szCs w:val="24"/>
              </w:rPr>
              <w:t xml:space="preserve"> </w:t>
            </w:r>
            <w:r w:rsidRPr="00BE1343">
              <w:rPr>
                <w:rFonts w:ascii="Times New Roman" w:hAnsi="Times New Roman" w:cs="Times New Roman"/>
                <w:b/>
                <w:sz w:val="24"/>
                <w:szCs w:val="24"/>
              </w:rPr>
              <w:t>Дипломы призёров</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Муниципальный конкурс проектов «Березовая аллея»</w:t>
            </w:r>
            <w:r w:rsidRPr="00BE1343">
              <w:rPr>
                <w:rFonts w:ascii="Times New Roman" w:eastAsia="Calibri" w:hAnsi="Times New Roman" w:cs="Times New Roman"/>
                <w:b/>
                <w:sz w:val="24"/>
                <w:szCs w:val="24"/>
              </w:rPr>
              <w:t xml:space="preserve"> </w:t>
            </w:r>
            <w:r w:rsidRPr="00BE1343">
              <w:rPr>
                <w:rFonts w:ascii="Times New Roman" w:hAnsi="Times New Roman" w:cs="Times New Roman"/>
                <w:b/>
                <w:sz w:val="24"/>
                <w:szCs w:val="24"/>
              </w:rPr>
              <w:t>Дипломы призёров, победителей</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 xml:space="preserve">Первый открытый Городской пасхальный фестиваль-конкурс православной культуры «Свет Христова Воскресенья» </w:t>
            </w:r>
            <w:r w:rsidRPr="00BE1343">
              <w:rPr>
                <w:rFonts w:ascii="Times New Roman" w:hAnsi="Times New Roman" w:cs="Times New Roman"/>
                <w:b/>
                <w:color w:val="000000"/>
                <w:sz w:val="24"/>
                <w:szCs w:val="24"/>
              </w:rPr>
              <w:t>Диплом лауреата</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color w:val="000000"/>
                <w:sz w:val="24"/>
                <w:szCs w:val="24"/>
              </w:rPr>
            </w:pPr>
            <w:r w:rsidRPr="00BE1343">
              <w:rPr>
                <w:rFonts w:ascii="Times New Roman" w:hAnsi="Times New Roman" w:cs="Times New Roman"/>
                <w:color w:val="000000"/>
                <w:sz w:val="24"/>
                <w:szCs w:val="24"/>
              </w:rPr>
              <w:t>Кросс нации</w:t>
            </w:r>
            <w:r w:rsidRPr="00BE1343">
              <w:rPr>
                <w:rFonts w:ascii="Times New Roman" w:hAnsi="Times New Roman" w:cs="Times New Roman"/>
                <w:b/>
                <w:sz w:val="24"/>
                <w:szCs w:val="24"/>
              </w:rPr>
              <w:t xml:space="preserve"> </w:t>
            </w:r>
            <w:r w:rsidRPr="00BE1343">
              <w:rPr>
                <w:rFonts w:ascii="Times New Roman" w:hAnsi="Times New Roman" w:cs="Times New Roman"/>
                <w:b/>
                <w:color w:val="000000"/>
                <w:sz w:val="24"/>
                <w:szCs w:val="24"/>
              </w:rPr>
              <w:t>Дипломы призёров</w:t>
            </w:r>
          </w:p>
        </w:tc>
      </w:tr>
      <w:tr w:rsidR="00BE1343" w:rsidRPr="00BE1343" w:rsidTr="00BE1343">
        <w:trPr>
          <w:trHeight w:val="148"/>
        </w:trPr>
        <w:tc>
          <w:tcPr>
            <w:tcW w:w="1791"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343"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p>
        </w:tc>
        <w:tc>
          <w:tcPr>
            <w:tcW w:w="1866" w:type="pct"/>
            <w:tcBorders>
              <w:top w:val="single" w:sz="4" w:space="0" w:color="auto"/>
              <w:left w:val="single" w:sz="4" w:space="0" w:color="auto"/>
              <w:bottom w:val="single" w:sz="4" w:space="0" w:color="auto"/>
              <w:right w:val="single" w:sz="4" w:space="0" w:color="auto"/>
            </w:tcBorders>
          </w:tcPr>
          <w:p w:rsidR="00BE1343" w:rsidRPr="00BE1343" w:rsidRDefault="00BE1343" w:rsidP="00BE1343">
            <w:pPr>
              <w:rPr>
                <w:rFonts w:ascii="Times New Roman" w:hAnsi="Times New Roman" w:cs="Times New Roman"/>
                <w:sz w:val="24"/>
                <w:szCs w:val="24"/>
              </w:rPr>
            </w:pPr>
            <w:r w:rsidRPr="00BE1343">
              <w:rPr>
                <w:rFonts w:ascii="Times New Roman" w:hAnsi="Times New Roman" w:cs="Times New Roman"/>
                <w:sz w:val="24"/>
                <w:szCs w:val="24"/>
              </w:rPr>
              <w:t>Городской конкурс «Мы в ответе за тех, кого приручаем» в номинации «Экологический плакат»</w:t>
            </w:r>
            <w:r w:rsidRPr="00BE1343">
              <w:rPr>
                <w:rFonts w:ascii="Times New Roman" w:hAnsi="Times New Roman" w:cs="Times New Roman"/>
                <w:b/>
                <w:color w:val="000000"/>
                <w:sz w:val="24"/>
                <w:szCs w:val="24"/>
              </w:rPr>
              <w:t xml:space="preserve"> </w:t>
            </w:r>
            <w:r w:rsidRPr="00BE1343">
              <w:rPr>
                <w:rFonts w:ascii="Times New Roman" w:hAnsi="Times New Roman" w:cs="Times New Roman"/>
                <w:b/>
                <w:sz w:val="24"/>
                <w:szCs w:val="24"/>
              </w:rPr>
              <w:t>Диплом лауреата</w:t>
            </w:r>
          </w:p>
        </w:tc>
      </w:tr>
    </w:tbl>
    <w:p w:rsidR="00BE1343" w:rsidRPr="00BE1343" w:rsidRDefault="00BE1343" w:rsidP="00BE1343">
      <w:pPr>
        <w:rPr>
          <w:rFonts w:ascii="Times New Roman" w:hAnsi="Times New Roman" w:cs="Times New Roman"/>
          <w:sz w:val="24"/>
          <w:szCs w:val="24"/>
        </w:rPr>
      </w:pPr>
    </w:p>
    <w:p w:rsidR="00B91D11" w:rsidRPr="00152E27" w:rsidRDefault="00135B73" w:rsidP="00B91D11">
      <w:pPr>
        <w:spacing w:before="100" w:beforeAutospacing="1" w:after="202"/>
        <w:ind w:right="-58"/>
        <w:jc w:val="center"/>
        <w:rPr>
          <w:rFonts w:ascii="Times New Roman" w:eastAsia="Times New Roman" w:hAnsi="Times New Roman" w:cs="Times New Roman"/>
          <w:sz w:val="28"/>
          <w:szCs w:val="28"/>
        </w:rPr>
      </w:pPr>
      <w:r w:rsidRPr="00152E27">
        <w:rPr>
          <w:rFonts w:ascii="Times New Roman" w:eastAsia="Times New Roman" w:hAnsi="Times New Roman" w:cs="Times New Roman"/>
          <w:b/>
          <w:bCs/>
          <w:sz w:val="28"/>
          <w:szCs w:val="28"/>
        </w:rPr>
        <w:t>8</w:t>
      </w:r>
      <w:r w:rsidR="000857F0" w:rsidRPr="00152E27">
        <w:rPr>
          <w:rFonts w:ascii="Times New Roman" w:eastAsia="Times New Roman" w:hAnsi="Times New Roman" w:cs="Times New Roman"/>
          <w:b/>
          <w:bCs/>
          <w:sz w:val="28"/>
          <w:szCs w:val="28"/>
        </w:rPr>
        <w:t>.</w:t>
      </w:r>
      <w:r w:rsidR="00B91D11" w:rsidRPr="00152E27">
        <w:rPr>
          <w:rFonts w:ascii="Times New Roman" w:eastAsia="Times New Roman" w:hAnsi="Times New Roman" w:cs="Times New Roman"/>
          <w:b/>
          <w:bCs/>
          <w:sz w:val="28"/>
          <w:szCs w:val="28"/>
        </w:rPr>
        <w:t>Адресная направленность опыта</w:t>
      </w:r>
    </w:p>
    <w:p w:rsidR="00B91D11" w:rsidRPr="00152E27" w:rsidRDefault="00B91D11" w:rsidP="00EE71D0">
      <w:pPr>
        <w:spacing w:before="100" w:beforeAutospacing="1" w:after="202"/>
        <w:ind w:right="-58"/>
        <w:jc w:val="both"/>
        <w:rPr>
          <w:rFonts w:ascii="Times New Roman" w:eastAsia="Times New Roman" w:hAnsi="Times New Roman" w:cs="Times New Roman"/>
          <w:sz w:val="28"/>
          <w:szCs w:val="28"/>
        </w:rPr>
      </w:pPr>
      <w:r w:rsidRPr="00152E27">
        <w:rPr>
          <w:rFonts w:ascii="Times New Roman" w:eastAsia="Times New Roman" w:hAnsi="Times New Roman" w:cs="Times New Roman"/>
          <w:sz w:val="28"/>
          <w:szCs w:val="28"/>
        </w:rPr>
        <w:t>Предлагаемый ма</w:t>
      </w:r>
      <w:r w:rsidR="00EE71D0" w:rsidRPr="00152E27">
        <w:rPr>
          <w:rFonts w:ascii="Times New Roman" w:eastAsia="Times New Roman" w:hAnsi="Times New Roman" w:cs="Times New Roman"/>
          <w:sz w:val="28"/>
          <w:szCs w:val="28"/>
        </w:rPr>
        <w:t xml:space="preserve">териал </w:t>
      </w:r>
      <w:r w:rsidRPr="00152E27">
        <w:rPr>
          <w:rFonts w:ascii="Times New Roman" w:eastAsia="Times New Roman" w:hAnsi="Times New Roman" w:cs="Times New Roman"/>
          <w:sz w:val="28"/>
          <w:szCs w:val="28"/>
        </w:rPr>
        <w:t xml:space="preserve"> может быть </w:t>
      </w:r>
      <w:r w:rsidR="00EE71D0" w:rsidRPr="00152E27">
        <w:rPr>
          <w:rFonts w:ascii="Times New Roman" w:eastAsia="Times New Roman" w:hAnsi="Times New Roman" w:cs="Times New Roman"/>
          <w:sz w:val="28"/>
          <w:szCs w:val="28"/>
        </w:rPr>
        <w:t xml:space="preserve">использован </w:t>
      </w:r>
      <w:r w:rsidR="00CB0B88" w:rsidRPr="00152E27">
        <w:rPr>
          <w:rFonts w:ascii="Times New Roman" w:eastAsia="Times New Roman" w:hAnsi="Times New Roman" w:cs="Times New Roman"/>
          <w:sz w:val="28"/>
          <w:szCs w:val="28"/>
        </w:rPr>
        <w:t xml:space="preserve"> в управленческой деятельности администрации </w:t>
      </w:r>
      <w:r w:rsidR="00231E36" w:rsidRPr="00152E27">
        <w:rPr>
          <w:rFonts w:ascii="Times New Roman" w:eastAsia="Times New Roman" w:hAnsi="Times New Roman" w:cs="Times New Roman"/>
          <w:sz w:val="28"/>
          <w:szCs w:val="28"/>
        </w:rPr>
        <w:t xml:space="preserve"> </w:t>
      </w:r>
      <w:r w:rsidR="00F33280" w:rsidRPr="00152E27">
        <w:rPr>
          <w:rFonts w:ascii="Times New Roman" w:eastAsia="Times New Roman" w:hAnsi="Times New Roman" w:cs="Times New Roman"/>
          <w:sz w:val="28"/>
          <w:szCs w:val="28"/>
        </w:rPr>
        <w:t xml:space="preserve"> школ.</w:t>
      </w:r>
      <w:r w:rsidRPr="00152E27">
        <w:rPr>
          <w:rFonts w:ascii="Times New Roman" w:eastAsia="Times New Roman" w:hAnsi="Times New Roman" w:cs="Times New Roman"/>
          <w:sz w:val="28"/>
          <w:szCs w:val="28"/>
        </w:rPr>
        <w:t xml:space="preserve"> </w:t>
      </w:r>
    </w:p>
    <w:p w:rsidR="00B91D11" w:rsidRPr="00152E27" w:rsidRDefault="000857F0" w:rsidP="00EE71D0">
      <w:pPr>
        <w:spacing w:before="100" w:beforeAutospacing="1" w:line="360" w:lineRule="auto"/>
        <w:ind w:firstLine="706"/>
        <w:jc w:val="center"/>
        <w:rPr>
          <w:rFonts w:ascii="Times New Roman" w:eastAsia="Times New Roman" w:hAnsi="Times New Roman" w:cs="Times New Roman"/>
          <w:b/>
          <w:sz w:val="28"/>
          <w:szCs w:val="28"/>
        </w:rPr>
      </w:pPr>
      <w:r w:rsidRPr="00152E27">
        <w:rPr>
          <w:rFonts w:ascii="Times New Roman" w:eastAsia="Times New Roman" w:hAnsi="Times New Roman" w:cs="Times New Roman"/>
          <w:b/>
          <w:sz w:val="28"/>
          <w:szCs w:val="28"/>
        </w:rPr>
        <w:t>9.</w:t>
      </w:r>
      <w:r w:rsidR="00EE71D0" w:rsidRPr="00152E27">
        <w:rPr>
          <w:rFonts w:ascii="Times New Roman" w:eastAsia="Times New Roman" w:hAnsi="Times New Roman" w:cs="Times New Roman"/>
          <w:b/>
          <w:sz w:val="28"/>
          <w:szCs w:val="28"/>
        </w:rPr>
        <w:t>Список литературы</w:t>
      </w:r>
    </w:p>
    <w:p w:rsidR="006405EB" w:rsidRPr="006405EB" w:rsidRDefault="006405EB" w:rsidP="00F974F0">
      <w:pPr>
        <w:numPr>
          <w:ilvl w:val="0"/>
          <w:numId w:val="6"/>
        </w:numPr>
        <w:jc w:val="both"/>
        <w:rPr>
          <w:rFonts w:ascii="Times New Roman" w:hAnsi="Times New Roman" w:cs="Times New Roman"/>
          <w:sz w:val="28"/>
          <w:szCs w:val="28"/>
        </w:rPr>
      </w:pPr>
      <w:r>
        <w:rPr>
          <w:rFonts w:ascii="Times New Roman" w:hAnsi="Times New Roman" w:cs="Times New Roman"/>
          <w:sz w:val="28"/>
          <w:szCs w:val="28"/>
        </w:rPr>
        <w:t>Алиева</w:t>
      </w:r>
      <w:r w:rsidRPr="006405EB">
        <w:rPr>
          <w:rFonts w:ascii="Times New Roman" w:hAnsi="Times New Roman" w:cs="Times New Roman"/>
          <w:sz w:val="28"/>
          <w:szCs w:val="28"/>
        </w:rPr>
        <w:t xml:space="preserve"> С. А. Психолого-педагогические предпосылки воспитания патриотизма у детей младшего школьного возраста / С. А. Алиева // Начальная школа. - 2007. - № 9. - С. 17 - 20.</w:t>
      </w:r>
    </w:p>
    <w:p w:rsidR="006405EB" w:rsidRPr="006405EB" w:rsidRDefault="006405EB" w:rsidP="00F974F0">
      <w:pPr>
        <w:numPr>
          <w:ilvl w:val="0"/>
          <w:numId w:val="6"/>
        </w:numPr>
        <w:jc w:val="both"/>
        <w:rPr>
          <w:rFonts w:ascii="Times New Roman" w:hAnsi="Times New Roman" w:cs="Times New Roman"/>
          <w:sz w:val="28"/>
          <w:szCs w:val="28"/>
        </w:rPr>
      </w:pPr>
      <w:r w:rsidRPr="006405EB">
        <w:rPr>
          <w:rFonts w:ascii="Times New Roman" w:hAnsi="Times New Roman" w:cs="Times New Roman"/>
          <w:sz w:val="28"/>
          <w:szCs w:val="28"/>
        </w:rPr>
        <w:t xml:space="preserve">Богомаз, М. В. Педагогические условия формирования гражданской позиции учащихся / М. В. Богомаз // Методический портал </w:t>
      </w:r>
      <w:r w:rsidRPr="006405EB">
        <w:rPr>
          <w:rFonts w:ascii="Times New Roman" w:hAnsi="Times New Roman" w:cs="Times New Roman"/>
          <w:sz w:val="28"/>
          <w:szCs w:val="28"/>
        </w:rPr>
        <w:lastRenderedPageBreak/>
        <w:t xml:space="preserve">«Гражданином быть обязан» [Электронный ресурс] - Режим доступа: </w:t>
      </w:r>
      <w:hyperlink r:id="rId12" w:history="1">
        <w:r w:rsidRPr="006405EB">
          <w:rPr>
            <w:rStyle w:val="a3"/>
            <w:rFonts w:ascii="Times New Roman" w:hAnsi="Times New Roman" w:cs="Times New Roman"/>
            <w:color w:val="auto"/>
            <w:sz w:val="28"/>
            <w:szCs w:val="28"/>
          </w:rPr>
          <w:t>http://www.smolpedagog.ru</w:t>
        </w:r>
      </w:hyperlink>
    </w:p>
    <w:p w:rsidR="007E09A5" w:rsidRPr="006405EB" w:rsidRDefault="006405EB" w:rsidP="00F974F0">
      <w:pPr>
        <w:numPr>
          <w:ilvl w:val="0"/>
          <w:numId w:val="6"/>
        </w:numPr>
        <w:jc w:val="both"/>
        <w:rPr>
          <w:rFonts w:ascii="Times New Roman" w:hAnsi="Times New Roman" w:cs="Times New Roman"/>
          <w:sz w:val="28"/>
          <w:szCs w:val="28"/>
        </w:rPr>
      </w:pPr>
      <w:r w:rsidRPr="006405EB">
        <w:rPr>
          <w:rFonts w:ascii="Times New Roman" w:hAnsi="Times New Roman" w:cs="Times New Roman"/>
          <w:sz w:val="28"/>
          <w:szCs w:val="28"/>
        </w:rPr>
        <w:t xml:space="preserve"> </w:t>
      </w:r>
      <w:proofErr w:type="spellStart"/>
      <w:r w:rsidRPr="006405EB">
        <w:rPr>
          <w:rFonts w:ascii="Times New Roman" w:hAnsi="Times New Roman" w:cs="Times New Roman"/>
          <w:sz w:val="28"/>
          <w:szCs w:val="28"/>
        </w:rPr>
        <w:t>Бондаревская</w:t>
      </w:r>
      <w:proofErr w:type="spellEnd"/>
      <w:r w:rsidRPr="006405EB">
        <w:rPr>
          <w:rFonts w:ascii="Times New Roman" w:hAnsi="Times New Roman" w:cs="Times New Roman"/>
          <w:sz w:val="28"/>
          <w:szCs w:val="28"/>
        </w:rPr>
        <w:t xml:space="preserve"> Е. В. Отечественная культурно-педагогическая традиция: опыт разработки концепций воспитания / Е. В. </w:t>
      </w:r>
      <w:proofErr w:type="spellStart"/>
      <w:r w:rsidRPr="006405EB">
        <w:rPr>
          <w:rFonts w:ascii="Times New Roman" w:hAnsi="Times New Roman" w:cs="Times New Roman"/>
          <w:sz w:val="28"/>
          <w:szCs w:val="28"/>
        </w:rPr>
        <w:t>Бондаревская</w:t>
      </w:r>
      <w:proofErr w:type="spellEnd"/>
      <w:r w:rsidRPr="006405EB">
        <w:rPr>
          <w:rFonts w:ascii="Times New Roman" w:hAnsi="Times New Roman" w:cs="Times New Roman"/>
          <w:sz w:val="28"/>
          <w:szCs w:val="28"/>
        </w:rPr>
        <w:t xml:space="preserve">. - Ростов </w:t>
      </w:r>
      <w:proofErr w:type="spellStart"/>
      <w:r w:rsidRPr="006405EB">
        <w:rPr>
          <w:rFonts w:ascii="Times New Roman" w:hAnsi="Times New Roman" w:cs="Times New Roman"/>
          <w:sz w:val="28"/>
          <w:szCs w:val="28"/>
        </w:rPr>
        <w:t>н</w:t>
      </w:r>
      <w:proofErr w:type="spellEnd"/>
      <w:proofErr w:type="gramStart"/>
      <w:r w:rsidRPr="006405EB">
        <w:rPr>
          <w:rFonts w:ascii="Times New Roman" w:hAnsi="Times New Roman" w:cs="Times New Roman"/>
          <w:sz w:val="28"/>
          <w:szCs w:val="28"/>
        </w:rPr>
        <w:t>/Д</w:t>
      </w:r>
      <w:proofErr w:type="gramEnd"/>
      <w:r w:rsidRPr="006405EB">
        <w:rPr>
          <w:rFonts w:ascii="Times New Roman" w:hAnsi="Times New Roman" w:cs="Times New Roman"/>
          <w:sz w:val="28"/>
          <w:szCs w:val="28"/>
        </w:rPr>
        <w:t>: РИПКРО, 2003. - 234 с.</w:t>
      </w:r>
      <w:r w:rsidRPr="006405EB">
        <w:rPr>
          <w:rFonts w:ascii="Times New Roman" w:hAnsi="Times New Roman" w:cs="Times New Roman"/>
          <w:sz w:val="28"/>
          <w:szCs w:val="28"/>
        </w:rPr>
        <w:br/>
      </w:r>
      <w:proofErr w:type="spellStart"/>
      <w:r w:rsidR="007E09A5" w:rsidRPr="006405EB">
        <w:rPr>
          <w:rFonts w:ascii="Times New Roman" w:hAnsi="Times New Roman" w:cs="Times New Roman"/>
          <w:sz w:val="28"/>
          <w:szCs w:val="28"/>
        </w:rPr>
        <w:t>Кадяева</w:t>
      </w:r>
      <w:proofErr w:type="spellEnd"/>
      <w:r w:rsidR="00561C05" w:rsidRPr="006405EB">
        <w:rPr>
          <w:rFonts w:ascii="Times New Roman" w:hAnsi="Times New Roman" w:cs="Times New Roman"/>
          <w:sz w:val="28"/>
          <w:szCs w:val="28"/>
        </w:rPr>
        <w:t xml:space="preserve"> С.В.</w:t>
      </w:r>
      <w:r w:rsidR="007E09A5" w:rsidRPr="006405EB">
        <w:rPr>
          <w:rFonts w:ascii="Times New Roman" w:hAnsi="Times New Roman" w:cs="Times New Roman"/>
          <w:sz w:val="28"/>
          <w:szCs w:val="28"/>
        </w:rPr>
        <w:t xml:space="preserve"> «</w:t>
      </w:r>
      <w:proofErr w:type="spellStart"/>
      <w:r w:rsidR="007E09A5" w:rsidRPr="006405EB">
        <w:rPr>
          <w:rFonts w:ascii="Times New Roman" w:hAnsi="Times New Roman" w:cs="Times New Roman"/>
          <w:sz w:val="28"/>
          <w:szCs w:val="28"/>
        </w:rPr>
        <w:t>Мы-сограждане</w:t>
      </w:r>
      <w:proofErr w:type="spellEnd"/>
      <w:r w:rsidR="007E09A5" w:rsidRPr="006405EB">
        <w:rPr>
          <w:rFonts w:ascii="Times New Roman" w:hAnsi="Times New Roman" w:cs="Times New Roman"/>
          <w:sz w:val="28"/>
          <w:szCs w:val="28"/>
        </w:rPr>
        <w:t>»/ под общей редакцией Л.И.Семиной, М., изд-во «</w:t>
      </w:r>
      <w:proofErr w:type="spellStart"/>
      <w:r w:rsidR="007E09A5" w:rsidRPr="006405EB">
        <w:rPr>
          <w:rFonts w:ascii="Times New Roman" w:hAnsi="Times New Roman" w:cs="Times New Roman"/>
          <w:sz w:val="28"/>
          <w:szCs w:val="28"/>
        </w:rPr>
        <w:t>Бонфи</w:t>
      </w:r>
      <w:proofErr w:type="spellEnd"/>
      <w:r w:rsidR="007E09A5" w:rsidRPr="006405EB">
        <w:rPr>
          <w:rFonts w:ascii="Times New Roman" w:hAnsi="Times New Roman" w:cs="Times New Roman"/>
          <w:sz w:val="28"/>
          <w:szCs w:val="28"/>
        </w:rPr>
        <w:t>», 2002;</w:t>
      </w:r>
    </w:p>
    <w:p w:rsidR="006405EB" w:rsidRPr="006405EB" w:rsidRDefault="006405EB" w:rsidP="00F974F0">
      <w:pPr>
        <w:numPr>
          <w:ilvl w:val="0"/>
          <w:numId w:val="6"/>
        </w:numPr>
        <w:jc w:val="both"/>
        <w:rPr>
          <w:rFonts w:ascii="Times New Roman" w:hAnsi="Times New Roman" w:cs="Times New Roman"/>
          <w:sz w:val="28"/>
          <w:szCs w:val="28"/>
        </w:rPr>
      </w:pPr>
      <w:proofErr w:type="spellStart"/>
      <w:r w:rsidRPr="006405EB">
        <w:rPr>
          <w:rFonts w:ascii="Times New Roman" w:hAnsi="Times New Roman" w:cs="Times New Roman"/>
          <w:sz w:val="28"/>
          <w:szCs w:val="28"/>
        </w:rPr>
        <w:t>Лутовинова</w:t>
      </w:r>
      <w:proofErr w:type="spellEnd"/>
      <w:r w:rsidRPr="006405EB">
        <w:rPr>
          <w:rFonts w:ascii="Times New Roman" w:hAnsi="Times New Roman" w:cs="Times New Roman"/>
          <w:sz w:val="28"/>
          <w:szCs w:val="28"/>
        </w:rPr>
        <w:t xml:space="preserve"> В.И. и  Мельниченко И.И. Развитие патриотизма в России 21 века: концепция, программа и практика патриотического воспитания молодых граждан России. М., 2004.</w:t>
      </w:r>
    </w:p>
    <w:p w:rsidR="007E09A5" w:rsidRPr="006405EB" w:rsidRDefault="007E09A5" w:rsidP="00F974F0">
      <w:pPr>
        <w:numPr>
          <w:ilvl w:val="0"/>
          <w:numId w:val="6"/>
        </w:numPr>
        <w:jc w:val="both"/>
        <w:rPr>
          <w:rFonts w:ascii="Times New Roman" w:hAnsi="Times New Roman" w:cs="Times New Roman"/>
          <w:sz w:val="28"/>
          <w:szCs w:val="28"/>
        </w:rPr>
      </w:pPr>
      <w:proofErr w:type="spellStart"/>
      <w:r w:rsidRPr="006405EB">
        <w:rPr>
          <w:rFonts w:ascii="Times New Roman" w:hAnsi="Times New Roman" w:cs="Times New Roman"/>
          <w:sz w:val="28"/>
          <w:szCs w:val="28"/>
        </w:rPr>
        <w:t>Микрюкова</w:t>
      </w:r>
      <w:proofErr w:type="spellEnd"/>
      <w:r w:rsidR="00561C05" w:rsidRPr="006405EB">
        <w:rPr>
          <w:rFonts w:ascii="Times New Roman" w:hAnsi="Times New Roman" w:cs="Times New Roman"/>
          <w:sz w:val="28"/>
          <w:szCs w:val="28"/>
        </w:rPr>
        <w:t xml:space="preserve"> В.И.</w:t>
      </w:r>
      <w:r w:rsidRPr="006405EB">
        <w:rPr>
          <w:rFonts w:ascii="Times New Roman" w:hAnsi="Times New Roman" w:cs="Times New Roman"/>
          <w:sz w:val="28"/>
          <w:szCs w:val="28"/>
        </w:rPr>
        <w:t xml:space="preserve"> Теоретико-методологические и практические основы военно-патриотического образования Российских у</w:t>
      </w:r>
      <w:r w:rsidR="006405EB">
        <w:rPr>
          <w:rFonts w:ascii="Times New Roman" w:hAnsi="Times New Roman" w:cs="Times New Roman"/>
          <w:sz w:val="28"/>
          <w:szCs w:val="28"/>
        </w:rPr>
        <w:t>чащихся в современных условиях</w:t>
      </w:r>
      <w:r w:rsidRPr="006405EB">
        <w:rPr>
          <w:rFonts w:ascii="Times New Roman" w:hAnsi="Times New Roman" w:cs="Times New Roman"/>
          <w:sz w:val="28"/>
          <w:szCs w:val="28"/>
        </w:rPr>
        <w:t>//  «Инновации в образовании», М.,№6, 2004;</w:t>
      </w:r>
    </w:p>
    <w:p w:rsidR="0016135E" w:rsidRPr="006405EB" w:rsidRDefault="0016135E" w:rsidP="00EC6214">
      <w:pPr>
        <w:jc w:val="center"/>
        <w:rPr>
          <w:rFonts w:ascii="Times New Roman" w:eastAsia="Times New Roman" w:hAnsi="Times New Roman" w:cs="Times New Roman"/>
          <w:b/>
          <w:sz w:val="28"/>
          <w:szCs w:val="28"/>
        </w:rPr>
      </w:pPr>
    </w:p>
    <w:p w:rsidR="00E72552" w:rsidRDefault="00EC6214" w:rsidP="00EC6214">
      <w:pPr>
        <w:jc w:val="center"/>
        <w:rPr>
          <w:rFonts w:ascii="Times New Roman" w:eastAsia="Times New Roman" w:hAnsi="Times New Roman" w:cs="Times New Roman"/>
          <w:b/>
          <w:sz w:val="24"/>
          <w:szCs w:val="24"/>
        </w:rPr>
      </w:pPr>
      <w:r w:rsidRPr="00EC6214">
        <w:rPr>
          <w:rFonts w:ascii="Times New Roman" w:eastAsia="Times New Roman" w:hAnsi="Times New Roman" w:cs="Times New Roman"/>
          <w:b/>
          <w:sz w:val="24"/>
          <w:szCs w:val="24"/>
        </w:rPr>
        <w:t>10.</w:t>
      </w:r>
      <w:r>
        <w:rPr>
          <w:rFonts w:ascii="Times New Roman" w:eastAsia="Times New Roman" w:hAnsi="Times New Roman" w:cs="Times New Roman"/>
          <w:b/>
          <w:sz w:val="24"/>
          <w:szCs w:val="24"/>
        </w:rPr>
        <w:t xml:space="preserve"> </w:t>
      </w:r>
      <w:r w:rsidR="00F839B8" w:rsidRPr="00EC6214">
        <w:rPr>
          <w:rFonts w:ascii="Times New Roman" w:eastAsia="Times New Roman" w:hAnsi="Times New Roman" w:cs="Times New Roman"/>
          <w:b/>
          <w:sz w:val="24"/>
          <w:szCs w:val="24"/>
        </w:rPr>
        <w:t>П</w:t>
      </w:r>
      <w:r w:rsidRPr="00EC6214">
        <w:rPr>
          <w:rFonts w:ascii="Times New Roman" w:eastAsia="Times New Roman" w:hAnsi="Times New Roman" w:cs="Times New Roman"/>
          <w:b/>
          <w:sz w:val="24"/>
          <w:szCs w:val="24"/>
        </w:rPr>
        <w:t>риложения</w:t>
      </w:r>
    </w:p>
    <w:p w:rsidR="002E5208" w:rsidRPr="0032286A" w:rsidRDefault="002E5208" w:rsidP="0032286A">
      <w:pPr>
        <w:jc w:val="center"/>
        <w:rPr>
          <w:rFonts w:ascii="Times New Roman" w:eastAsia="Times New Roman" w:hAnsi="Times New Roman" w:cs="Times New Roman"/>
          <w:b/>
          <w:sz w:val="28"/>
          <w:szCs w:val="28"/>
        </w:rPr>
      </w:pPr>
    </w:p>
    <w:p w:rsidR="00E316E3" w:rsidRPr="00444BFF" w:rsidRDefault="002E5208" w:rsidP="00444BFF">
      <w:pPr>
        <w:pStyle w:val="a8"/>
        <w:numPr>
          <w:ilvl w:val="0"/>
          <w:numId w:val="25"/>
        </w:numPr>
        <w:ind w:left="0"/>
        <w:jc w:val="both"/>
        <w:rPr>
          <w:rFonts w:ascii="Times New Roman" w:eastAsia="Times New Roman" w:hAnsi="Times New Roman" w:cs="Times New Roman"/>
          <w:sz w:val="28"/>
          <w:szCs w:val="28"/>
        </w:rPr>
      </w:pPr>
      <w:r w:rsidRPr="0032286A">
        <w:rPr>
          <w:rFonts w:ascii="Times New Roman" w:eastAsia="Times New Roman" w:hAnsi="Times New Roman" w:cs="Times New Roman"/>
          <w:sz w:val="28"/>
          <w:szCs w:val="28"/>
        </w:rPr>
        <w:t xml:space="preserve">Положение об  общешкольной конференции и совете школы МБОУ СОШ №4 г. </w:t>
      </w:r>
      <w:proofErr w:type="spellStart"/>
      <w:r w:rsidRPr="0032286A">
        <w:rPr>
          <w:rFonts w:ascii="Times New Roman" w:eastAsia="Times New Roman" w:hAnsi="Times New Roman" w:cs="Times New Roman"/>
          <w:sz w:val="28"/>
          <w:szCs w:val="28"/>
        </w:rPr>
        <w:t>Коврова</w:t>
      </w:r>
      <w:proofErr w:type="spellEnd"/>
    </w:p>
    <w:p w:rsidR="0032286A" w:rsidRPr="00223F38" w:rsidRDefault="002E5208" w:rsidP="0032286A">
      <w:pPr>
        <w:pStyle w:val="a8"/>
        <w:numPr>
          <w:ilvl w:val="0"/>
          <w:numId w:val="25"/>
        </w:numPr>
        <w:shd w:val="clear" w:color="auto" w:fill="FFFFFF"/>
        <w:ind w:left="0"/>
        <w:rPr>
          <w:rFonts w:ascii="Times New Roman" w:hAnsi="Times New Roman" w:cs="Times New Roman"/>
          <w:bCs/>
          <w:sz w:val="28"/>
          <w:szCs w:val="28"/>
          <w:lang w:eastAsia="en-US"/>
        </w:rPr>
      </w:pPr>
      <w:r w:rsidRPr="0032286A">
        <w:rPr>
          <w:rFonts w:ascii="Times New Roman" w:hAnsi="Times New Roman" w:cs="Times New Roman"/>
          <w:sz w:val="28"/>
          <w:szCs w:val="28"/>
        </w:rPr>
        <w:t xml:space="preserve">Положение о совете старшеклассников МБОУ СОШ №4 г. </w:t>
      </w:r>
      <w:proofErr w:type="spellStart"/>
      <w:r w:rsidRPr="0032286A">
        <w:rPr>
          <w:rFonts w:ascii="Times New Roman" w:hAnsi="Times New Roman" w:cs="Times New Roman"/>
          <w:sz w:val="28"/>
          <w:szCs w:val="28"/>
        </w:rPr>
        <w:t>Коврова</w:t>
      </w:r>
      <w:proofErr w:type="spellEnd"/>
    </w:p>
    <w:p w:rsidR="00223F38" w:rsidRPr="0032286A" w:rsidRDefault="00223F38" w:rsidP="00223F38">
      <w:pPr>
        <w:pStyle w:val="a8"/>
        <w:numPr>
          <w:ilvl w:val="0"/>
          <w:numId w:val="25"/>
        </w:numPr>
        <w:ind w:left="0"/>
        <w:jc w:val="both"/>
        <w:rPr>
          <w:rFonts w:ascii="Times New Roman" w:hAnsi="Times New Roman" w:cs="Times New Roman"/>
          <w:sz w:val="28"/>
          <w:szCs w:val="28"/>
        </w:rPr>
      </w:pPr>
      <w:r w:rsidRPr="0032286A">
        <w:rPr>
          <w:rFonts w:ascii="Times New Roman" w:hAnsi="Times New Roman" w:cs="Times New Roman"/>
          <w:sz w:val="28"/>
          <w:szCs w:val="28"/>
        </w:rPr>
        <w:t xml:space="preserve">Положение  о школьном гражданско-патриотическом объединении «Надежда» средней образовательной школы №»4 г. </w:t>
      </w:r>
      <w:proofErr w:type="spellStart"/>
      <w:r w:rsidRPr="0032286A">
        <w:rPr>
          <w:rFonts w:ascii="Times New Roman" w:hAnsi="Times New Roman" w:cs="Times New Roman"/>
          <w:sz w:val="28"/>
          <w:szCs w:val="28"/>
        </w:rPr>
        <w:t>Коврова</w:t>
      </w:r>
      <w:proofErr w:type="spellEnd"/>
    </w:p>
    <w:p w:rsidR="0032286A" w:rsidRPr="0032286A" w:rsidRDefault="002E5208" w:rsidP="0032286A">
      <w:pPr>
        <w:pStyle w:val="a8"/>
        <w:numPr>
          <w:ilvl w:val="0"/>
          <w:numId w:val="25"/>
        </w:numPr>
        <w:shd w:val="clear" w:color="auto" w:fill="FFFFFF"/>
        <w:ind w:left="0"/>
        <w:rPr>
          <w:rFonts w:ascii="Times New Roman" w:hAnsi="Times New Roman" w:cs="Times New Roman"/>
          <w:bCs/>
          <w:sz w:val="28"/>
          <w:szCs w:val="28"/>
          <w:lang w:eastAsia="en-US"/>
        </w:rPr>
      </w:pPr>
      <w:r w:rsidRPr="0032286A">
        <w:rPr>
          <w:rFonts w:ascii="Times New Roman" w:hAnsi="Times New Roman" w:cs="Times New Roman"/>
          <w:sz w:val="28"/>
          <w:szCs w:val="28"/>
        </w:rPr>
        <w:t>Система традиционных мероприятий по взаимодействию с ветеранами микрорайона школы</w:t>
      </w:r>
    </w:p>
    <w:p w:rsidR="0032286A" w:rsidRDefault="0032286A" w:rsidP="0032286A">
      <w:pPr>
        <w:pStyle w:val="a8"/>
        <w:numPr>
          <w:ilvl w:val="0"/>
          <w:numId w:val="25"/>
        </w:numPr>
        <w:shd w:val="clear" w:color="auto" w:fill="FFFFFF"/>
        <w:ind w:left="0"/>
        <w:rPr>
          <w:rFonts w:ascii="Times New Roman" w:hAnsi="Times New Roman" w:cs="Times New Roman"/>
          <w:bCs/>
          <w:sz w:val="28"/>
          <w:szCs w:val="28"/>
          <w:lang w:eastAsia="en-US"/>
        </w:rPr>
      </w:pPr>
      <w:r w:rsidRPr="0032286A">
        <w:rPr>
          <w:rFonts w:ascii="Times New Roman" w:hAnsi="Times New Roman" w:cs="Times New Roman"/>
          <w:bCs/>
          <w:sz w:val="28"/>
          <w:szCs w:val="28"/>
          <w:lang w:eastAsia="en-US"/>
        </w:rPr>
        <w:t>Ко</w:t>
      </w:r>
      <w:r w:rsidR="002E5208" w:rsidRPr="0032286A">
        <w:rPr>
          <w:rFonts w:ascii="Times New Roman" w:hAnsi="Times New Roman" w:cs="Times New Roman"/>
          <w:bCs/>
          <w:sz w:val="28"/>
          <w:szCs w:val="28"/>
          <w:lang w:eastAsia="en-US"/>
        </w:rPr>
        <w:t>мплекс ежегодных  мероприятий «Памятники не молчат»</w:t>
      </w:r>
    </w:p>
    <w:p w:rsidR="00444BFF" w:rsidRPr="0032286A" w:rsidRDefault="00223F38" w:rsidP="0032286A">
      <w:pPr>
        <w:pStyle w:val="a8"/>
        <w:numPr>
          <w:ilvl w:val="0"/>
          <w:numId w:val="25"/>
        </w:numPr>
        <w:shd w:val="clear" w:color="auto" w:fill="FFFFFF"/>
        <w:ind w:left="0"/>
        <w:rPr>
          <w:rFonts w:ascii="Times New Roman" w:hAnsi="Times New Roman" w:cs="Times New Roman"/>
          <w:bCs/>
          <w:sz w:val="28"/>
          <w:szCs w:val="28"/>
          <w:lang w:eastAsia="en-US"/>
        </w:rPr>
      </w:pPr>
      <w:r>
        <w:rPr>
          <w:rFonts w:ascii="Times New Roman" w:hAnsi="Times New Roman" w:cs="Times New Roman"/>
          <w:sz w:val="28"/>
          <w:szCs w:val="28"/>
          <w:lang w:eastAsia="en-US" w:bidi="en-US"/>
        </w:rPr>
        <w:t>М</w:t>
      </w:r>
      <w:r w:rsidRPr="003F5BFC">
        <w:rPr>
          <w:rFonts w:ascii="Times New Roman" w:hAnsi="Times New Roman" w:cs="Times New Roman"/>
          <w:sz w:val="28"/>
          <w:szCs w:val="28"/>
          <w:lang w:eastAsia="en-US" w:bidi="en-US"/>
        </w:rPr>
        <w:t>одель государственно-общественного управления МБОУ СОШ №4</w:t>
      </w:r>
    </w:p>
    <w:p w:rsidR="0032286A" w:rsidRPr="0032286A" w:rsidRDefault="0032286A" w:rsidP="0032286A">
      <w:pPr>
        <w:pStyle w:val="a8"/>
        <w:numPr>
          <w:ilvl w:val="0"/>
          <w:numId w:val="25"/>
        </w:numPr>
        <w:shd w:val="clear" w:color="auto" w:fill="FFFFFF"/>
        <w:ind w:left="0"/>
        <w:jc w:val="both"/>
        <w:rPr>
          <w:rFonts w:ascii="Times New Roman" w:hAnsi="Times New Roman" w:cs="Times New Roman"/>
          <w:bCs/>
          <w:sz w:val="28"/>
          <w:szCs w:val="28"/>
          <w:lang w:eastAsia="en-US"/>
        </w:rPr>
      </w:pPr>
      <w:r w:rsidRPr="0032286A">
        <w:rPr>
          <w:rFonts w:ascii="Times New Roman" w:hAnsi="Times New Roman" w:cs="Times New Roman"/>
          <w:sz w:val="28"/>
          <w:szCs w:val="28"/>
        </w:rPr>
        <w:t xml:space="preserve">Тематика  семинаров  для педагогов по  </w:t>
      </w:r>
      <w:proofErr w:type="gramStart"/>
      <w:r w:rsidRPr="0032286A">
        <w:rPr>
          <w:rFonts w:ascii="Times New Roman" w:hAnsi="Times New Roman" w:cs="Times New Roman"/>
          <w:sz w:val="28"/>
          <w:szCs w:val="28"/>
        </w:rPr>
        <w:t>гражданско-патриотическому</w:t>
      </w:r>
      <w:proofErr w:type="gramEnd"/>
    </w:p>
    <w:p w:rsidR="002E5208" w:rsidRPr="0032286A" w:rsidRDefault="0032286A" w:rsidP="0032286A">
      <w:pPr>
        <w:rPr>
          <w:rFonts w:ascii="Times New Roman" w:hAnsi="Times New Roman" w:cs="Times New Roman"/>
          <w:sz w:val="28"/>
          <w:szCs w:val="28"/>
        </w:rPr>
      </w:pPr>
      <w:r w:rsidRPr="0032286A">
        <w:rPr>
          <w:rFonts w:ascii="Times New Roman" w:hAnsi="Times New Roman" w:cs="Times New Roman"/>
          <w:sz w:val="28"/>
          <w:szCs w:val="28"/>
        </w:rPr>
        <w:t xml:space="preserve">       воспитанию учащихся</w:t>
      </w:r>
    </w:p>
    <w:p w:rsidR="002E5208" w:rsidRPr="0032286A" w:rsidRDefault="002E5208" w:rsidP="0032286A">
      <w:pPr>
        <w:pStyle w:val="a8"/>
        <w:ind w:left="0"/>
        <w:jc w:val="both"/>
        <w:rPr>
          <w:rFonts w:ascii="Times New Roman" w:eastAsia="Times New Roman" w:hAnsi="Times New Roman" w:cs="Times New Roman"/>
          <w:i/>
          <w:sz w:val="24"/>
          <w:szCs w:val="24"/>
        </w:rPr>
      </w:pPr>
    </w:p>
    <w:p w:rsidR="002E5208" w:rsidRPr="00EF1BC2" w:rsidRDefault="002E5208" w:rsidP="0032286A">
      <w:pPr>
        <w:rPr>
          <w:rFonts w:ascii="Times New Roman" w:eastAsia="Times New Roman" w:hAnsi="Times New Roman" w:cs="Times New Roman"/>
          <w:sz w:val="24"/>
          <w:szCs w:val="24"/>
        </w:rPr>
      </w:pPr>
    </w:p>
    <w:p w:rsidR="002E5208" w:rsidRDefault="002E5208" w:rsidP="0032286A">
      <w:pPr>
        <w:jc w:val="both"/>
        <w:rPr>
          <w:rFonts w:ascii="Times New Roman" w:eastAsia="Times New Roman" w:hAnsi="Times New Roman" w:cs="Times New Roman"/>
          <w:b/>
          <w:sz w:val="24"/>
          <w:szCs w:val="24"/>
        </w:rPr>
      </w:pPr>
    </w:p>
    <w:p w:rsidR="0016135E" w:rsidRDefault="0016135E" w:rsidP="0016135E">
      <w:pPr>
        <w:jc w:val="right"/>
        <w:rPr>
          <w:rFonts w:ascii="Times New Roman" w:eastAsia="Times New Roman" w:hAnsi="Times New Roman" w:cs="Times New Roman"/>
          <w:b/>
          <w:i/>
          <w:sz w:val="24"/>
          <w:szCs w:val="24"/>
        </w:rPr>
      </w:pPr>
      <w:r w:rsidRPr="0016135E">
        <w:rPr>
          <w:rFonts w:ascii="Times New Roman" w:eastAsia="Times New Roman" w:hAnsi="Times New Roman" w:cs="Times New Roman"/>
          <w:b/>
          <w:i/>
          <w:sz w:val="24"/>
          <w:szCs w:val="24"/>
        </w:rPr>
        <w:t>Приложение 1</w:t>
      </w:r>
    </w:p>
    <w:p w:rsidR="00EF1BC2" w:rsidRPr="009718A3" w:rsidRDefault="00EF1BC2" w:rsidP="009718A3">
      <w:pPr>
        <w:jc w:val="center"/>
        <w:rPr>
          <w:rFonts w:ascii="Times New Roman" w:eastAsia="Times New Roman" w:hAnsi="Times New Roman" w:cs="Times New Roman"/>
          <w:b/>
          <w:sz w:val="24"/>
          <w:szCs w:val="24"/>
        </w:rPr>
      </w:pPr>
      <w:r w:rsidRPr="009718A3">
        <w:rPr>
          <w:rFonts w:ascii="Times New Roman" w:eastAsia="Times New Roman" w:hAnsi="Times New Roman" w:cs="Times New Roman"/>
          <w:b/>
          <w:sz w:val="24"/>
          <w:szCs w:val="24"/>
        </w:rPr>
        <w:t>Положение</w:t>
      </w:r>
      <w:r w:rsidR="00FE34DD">
        <w:rPr>
          <w:rFonts w:ascii="Times New Roman" w:eastAsia="Times New Roman" w:hAnsi="Times New Roman" w:cs="Times New Roman"/>
          <w:b/>
          <w:sz w:val="24"/>
          <w:szCs w:val="24"/>
        </w:rPr>
        <w:t xml:space="preserve"> об </w:t>
      </w:r>
      <w:r w:rsidRPr="009718A3">
        <w:rPr>
          <w:rFonts w:ascii="Times New Roman" w:eastAsia="Times New Roman" w:hAnsi="Times New Roman" w:cs="Times New Roman"/>
          <w:b/>
          <w:sz w:val="24"/>
          <w:szCs w:val="24"/>
        </w:rPr>
        <w:t xml:space="preserve"> обще</w:t>
      </w:r>
      <w:r w:rsidR="00FE34DD">
        <w:rPr>
          <w:rFonts w:ascii="Times New Roman" w:eastAsia="Times New Roman" w:hAnsi="Times New Roman" w:cs="Times New Roman"/>
          <w:b/>
          <w:sz w:val="24"/>
          <w:szCs w:val="24"/>
        </w:rPr>
        <w:t>ш</w:t>
      </w:r>
      <w:r w:rsidRPr="009718A3">
        <w:rPr>
          <w:rFonts w:ascii="Times New Roman" w:eastAsia="Times New Roman" w:hAnsi="Times New Roman" w:cs="Times New Roman"/>
          <w:b/>
          <w:sz w:val="24"/>
          <w:szCs w:val="24"/>
        </w:rPr>
        <w:t xml:space="preserve">кольной конференции и совете школы МБОУ СОШ №4 г. </w:t>
      </w:r>
      <w:proofErr w:type="spellStart"/>
      <w:r w:rsidRPr="009718A3">
        <w:rPr>
          <w:rFonts w:ascii="Times New Roman" w:eastAsia="Times New Roman" w:hAnsi="Times New Roman" w:cs="Times New Roman"/>
          <w:b/>
          <w:sz w:val="24"/>
          <w:szCs w:val="24"/>
        </w:rPr>
        <w:t>Коврова</w:t>
      </w:r>
      <w:proofErr w:type="spellEnd"/>
    </w:p>
    <w:p w:rsidR="00EF1BC2" w:rsidRPr="00EF1BC2" w:rsidRDefault="00EF1BC2" w:rsidP="00EF1BC2">
      <w:pPr>
        <w:rPr>
          <w:rFonts w:ascii="Times New Roman" w:eastAsia="Times New Roman" w:hAnsi="Times New Roman" w:cs="Times New Roman"/>
          <w:sz w:val="24"/>
          <w:szCs w:val="24"/>
        </w:rPr>
      </w:pPr>
    </w:p>
    <w:p w:rsidR="00EF1BC2" w:rsidRPr="00FE34DD" w:rsidRDefault="00EF1BC2" w:rsidP="00EF1BC2">
      <w:pPr>
        <w:rPr>
          <w:rFonts w:ascii="Times New Roman" w:eastAsia="Times New Roman" w:hAnsi="Times New Roman" w:cs="Times New Roman"/>
          <w:b/>
          <w:i/>
          <w:sz w:val="24"/>
          <w:szCs w:val="24"/>
        </w:rPr>
      </w:pPr>
      <w:r w:rsidRPr="00FE34DD">
        <w:rPr>
          <w:rFonts w:ascii="Times New Roman" w:eastAsia="Times New Roman" w:hAnsi="Times New Roman" w:cs="Times New Roman"/>
          <w:b/>
          <w:i/>
          <w:sz w:val="24"/>
          <w:szCs w:val="24"/>
        </w:rPr>
        <w:t>1.Общие положения</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 xml:space="preserve">1.1. В целях содействия осуществлению самоуправленческих начал, </w:t>
      </w:r>
      <w:r w:rsidR="00FE34DD" w:rsidRPr="00FE34DD">
        <w:rPr>
          <w:rFonts w:ascii="Times New Roman" w:eastAsia="Times New Roman" w:hAnsi="Times New Roman" w:cs="Times New Roman"/>
          <w:sz w:val="24"/>
          <w:szCs w:val="24"/>
        </w:rPr>
        <w:t>р</w:t>
      </w:r>
      <w:r w:rsidRPr="00FE34DD">
        <w:rPr>
          <w:rFonts w:ascii="Times New Roman" w:eastAsia="Times New Roman" w:hAnsi="Times New Roman" w:cs="Times New Roman"/>
          <w:sz w:val="24"/>
          <w:szCs w:val="24"/>
        </w:rPr>
        <w:t>азвитию</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инициативы коллектива, реализации прав автономии образовательного учреждения</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 решении вопросов, способствующих организации образовательного процесса и</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финансово-хозяйственной деятельности, расширению коллегиальных,</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демократических форм управления создаются и действуют органы</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самоуправления: Общешкольная конференция и Совет</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Школы.</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1.2.</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Совет</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школы</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работает в тесном контакте с администрацией</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образовательного </w:t>
      </w:r>
      <w:r w:rsidR="00AE35CB">
        <w:rPr>
          <w:rFonts w:ascii="Times New Roman" w:eastAsia="Times New Roman" w:hAnsi="Times New Roman" w:cs="Times New Roman"/>
          <w:sz w:val="24"/>
          <w:szCs w:val="24"/>
        </w:rPr>
        <w:t>учреждени</w:t>
      </w:r>
      <w:r w:rsidRPr="00FE34DD">
        <w:rPr>
          <w:rFonts w:ascii="Times New Roman" w:eastAsia="Times New Roman" w:hAnsi="Times New Roman" w:cs="Times New Roman"/>
          <w:sz w:val="24"/>
          <w:szCs w:val="24"/>
        </w:rPr>
        <w:t>я и общественными объединениями в соответствии с</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действующим законодательством.</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 xml:space="preserve">1.3. </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Муниципальные органы управления образования оказывают </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необходимое</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содействие работе органов самоуправления образовательного</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учреждения.</w:t>
      </w:r>
    </w:p>
    <w:p w:rsidR="00EF1BC2" w:rsidRPr="00FE34DD" w:rsidRDefault="00EF1BC2" w:rsidP="00FE34DD">
      <w:pPr>
        <w:jc w:val="both"/>
        <w:rPr>
          <w:rFonts w:ascii="Times New Roman" w:eastAsia="Times New Roman" w:hAnsi="Times New Roman" w:cs="Times New Roman"/>
          <w:b/>
          <w:i/>
          <w:sz w:val="24"/>
          <w:szCs w:val="24"/>
        </w:rPr>
      </w:pPr>
      <w:r w:rsidRPr="00FE34DD">
        <w:rPr>
          <w:rFonts w:ascii="Times New Roman" w:eastAsia="Times New Roman" w:hAnsi="Times New Roman" w:cs="Times New Roman"/>
          <w:b/>
          <w:i/>
          <w:sz w:val="24"/>
          <w:szCs w:val="24"/>
        </w:rPr>
        <w:t>2.Общешкольная конференция</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 xml:space="preserve">2.1.Высшим органом самоуправления образовательного учреждения </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является</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Общешкольная </w:t>
      </w:r>
      <w:r w:rsidR="00FE34DD">
        <w:rPr>
          <w:rFonts w:ascii="Times New Roman" w:eastAsia="Times New Roman" w:hAnsi="Times New Roman" w:cs="Times New Roman"/>
          <w:sz w:val="24"/>
          <w:szCs w:val="24"/>
        </w:rPr>
        <w:t>ко</w:t>
      </w:r>
      <w:r w:rsidRPr="00FE34DD">
        <w:rPr>
          <w:rFonts w:ascii="Times New Roman" w:eastAsia="Times New Roman" w:hAnsi="Times New Roman" w:cs="Times New Roman"/>
          <w:sz w:val="24"/>
          <w:szCs w:val="24"/>
        </w:rPr>
        <w:t>нференция.</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lastRenderedPageBreak/>
        <w:t>2.2. Делегаты с правом решающего голоса избираются на конференцию собраниями коллективов обучающихся (воспитанников) 2 и 3 ступеней, педагогов и других работников образовательного учреждения, родителей и представителей общественности в достаточном количестве (до 5 человек) от каждой из перечисленных категорий.</w:t>
      </w:r>
    </w:p>
    <w:p w:rsid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2.3.Общешкольная конференция:</w:t>
      </w:r>
      <w:r w:rsidR="00FE34DD">
        <w:rPr>
          <w:rFonts w:ascii="Times New Roman" w:eastAsia="Times New Roman" w:hAnsi="Times New Roman" w:cs="Times New Roman"/>
          <w:sz w:val="24"/>
          <w:szCs w:val="24"/>
        </w:rPr>
        <w:t xml:space="preserve"> </w:t>
      </w:r>
    </w:p>
    <w:p w:rsidR="00FE34DD" w:rsidRDefault="00FE34DD" w:rsidP="00FE34D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F1BC2" w:rsidRPr="00FE34DD">
        <w:rPr>
          <w:rFonts w:ascii="Times New Roman" w:eastAsia="Times New Roman" w:hAnsi="Times New Roman" w:cs="Times New Roman"/>
          <w:sz w:val="24"/>
          <w:szCs w:val="24"/>
        </w:rPr>
        <w:t>избирает прямым открытым голосованием Совет школы</w:t>
      </w:r>
      <w:proofErr w:type="gramStart"/>
      <w:r>
        <w:rPr>
          <w:rFonts w:ascii="Times New Roman" w:eastAsia="Times New Roman" w:hAnsi="Times New Roman" w:cs="Times New Roman"/>
          <w:sz w:val="24"/>
          <w:szCs w:val="24"/>
        </w:rPr>
        <w:t xml:space="preserve"> </w:t>
      </w:r>
      <w:r w:rsidR="00EF1BC2" w:rsidRPr="00FE34DD">
        <w:rPr>
          <w:rFonts w:ascii="Times New Roman" w:eastAsia="Times New Roman" w:hAnsi="Times New Roman" w:cs="Times New Roman"/>
          <w:sz w:val="24"/>
          <w:szCs w:val="24"/>
        </w:rPr>
        <w:t>,</w:t>
      </w:r>
      <w:proofErr w:type="gramEnd"/>
      <w:r w:rsidR="00EF1BC2" w:rsidRPr="00FE34DD">
        <w:rPr>
          <w:rFonts w:ascii="Times New Roman" w:eastAsia="Times New Roman" w:hAnsi="Times New Roman" w:cs="Times New Roman"/>
          <w:sz w:val="24"/>
          <w:szCs w:val="24"/>
        </w:rPr>
        <w:t xml:space="preserve"> его председателя, определяет срок их полномочий,</w:t>
      </w:r>
      <w:r>
        <w:rPr>
          <w:rFonts w:ascii="Times New Roman" w:eastAsia="Times New Roman" w:hAnsi="Times New Roman" w:cs="Times New Roman"/>
          <w:sz w:val="24"/>
          <w:szCs w:val="24"/>
        </w:rPr>
        <w:t xml:space="preserve"> </w:t>
      </w:r>
    </w:p>
    <w:p w:rsidR="00FE34DD" w:rsidRDefault="00FE34DD" w:rsidP="00FE34D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F1BC2" w:rsidRPr="00FE34DD">
        <w:rPr>
          <w:rFonts w:ascii="Times New Roman" w:eastAsia="Times New Roman" w:hAnsi="Times New Roman" w:cs="Times New Roman"/>
          <w:sz w:val="24"/>
          <w:szCs w:val="24"/>
        </w:rPr>
        <w:t>принимает Устав образовательного учреждения и решает вопрос о</w:t>
      </w:r>
      <w:r>
        <w:rPr>
          <w:rFonts w:ascii="Times New Roman" w:eastAsia="Times New Roman" w:hAnsi="Times New Roman" w:cs="Times New Roman"/>
          <w:sz w:val="24"/>
          <w:szCs w:val="24"/>
        </w:rPr>
        <w:t xml:space="preserve"> </w:t>
      </w:r>
      <w:r w:rsidR="00EF1BC2" w:rsidRPr="00FE34DD">
        <w:rPr>
          <w:rFonts w:ascii="Times New Roman" w:eastAsia="Times New Roman" w:hAnsi="Times New Roman" w:cs="Times New Roman"/>
          <w:sz w:val="24"/>
          <w:szCs w:val="24"/>
        </w:rPr>
        <w:t>внесении в</w:t>
      </w:r>
      <w:r>
        <w:rPr>
          <w:rFonts w:ascii="Times New Roman" w:eastAsia="Times New Roman" w:hAnsi="Times New Roman" w:cs="Times New Roman"/>
          <w:sz w:val="24"/>
          <w:szCs w:val="24"/>
        </w:rPr>
        <w:t xml:space="preserve"> н</w:t>
      </w:r>
      <w:r w:rsidR="00EF1BC2" w:rsidRPr="00FE34DD">
        <w:rPr>
          <w:rFonts w:ascii="Times New Roman" w:eastAsia="Times New Roman" w:hAnsi="Times New Roman" w:cs="Times New Roman"/>
          <w:sz w:val="24"/>
          <w:szCs w:val="24"/>
        </w:rPr>
        <w:t>его необходимых изменений и дополнений,</w:t>
      </w:r>
    </w:p>
    <w:p w:rsidR="00FE34DD" w:rsidRDefault="00FE34DD" w:rsidP="00FE34D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F1BC2" w:rsidRPr="00FE34DD">
        <w:rPr>
          <w:rFonts w:ascii="Times New Roman" w:eastAsia="Times New Roman" w:hAnsi="Times New Roman" w:cs="Times New Roman"/>
          <w:sz w:val="24"/>
          <w:szCs w:val="24"/>
        </w:rPr>
        <w:t>определяет основные направления совершенствования и развития</w:t>
      </w:r>
      <w:r>
        <w:rPr>
          <w:rFonts w:ascii="Times New Roman" w:eastAsia="Times New Roman" w:hAnsi="Times New Roman" w:cs="Times New Roman"/>
          <w:sz w:val="24"/>
          <w:szCs w:val="24"/>
        </w:rPr>
        <w:t xml:space="preserve"> о</w:t>
      </w:r>
      <w:r w:rsidR="00EF1BC2" w:rsidRPr="00FE34DD">
        <w:rPr>
          <w:rFonts w:ascii="Times New Roman" w:eastAsia="Times New Roman" w:hAnsi="Times New Roman" w:cs="Times New Roman"/>
          <w:sz w:val="24"/>
          <w:szCs w:val="24"/>
        </w:rPr>
        <w:t>бразовательного процесса, выбор курсов и учебных дисциплин,</w:t>
      </w:r>
    </w:p>
    <w:p w:rsidR="00FE34DD" w:rsidRDefault="00FE34DD" w:rsidP="00FE34D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F1BC2" w:rsidRPr="00FE34DD">
        <w:rPr>
          <w:rFonts w:ascii="Times New Roman" w:eastAsia="Times New Roman" w:hAnsi="Times New Roman" w:cs="Times New Roman"/>
          <w:sz w:val="24"/>
          <w:szCs w:val="24"/>
        </w:rPr>
        <w:t xml:space="preserve"> рассматривает</w:t>
      </w:r>
      <w:r>
        <w:rPr>
          <w:rFonts w:ascii="Times New Roman" w:eastAsia="Times New Roman" w:hAnsi="Times New Roman" w:cs="Times New Roman"/>
          <w:sz w:val="24"/>
          <w:szCs w:val="24"/>
        </w:rPr>
        <w:t xml:space="preserve"> </w:t>
      </w:r>
      <w:r w:rsidR="00EF1BC2" w:rsidRPr="00FE34DD">
        <w:rPr>
          <w:rFonts w:ascii="Times New Roman" w:eastAsia="Times New Roman" w:hAnsi="Times New Roman" w:cs="Times New Roman"/>
          <w:sz w:val="24"/>
          <w:szCs w:val="24"/>
        </w:rPr>
        <w:t>предложения об изменении типа образовательного учреждения, языке обучения,</w:t>
      </w:r>
    </w:p>
    <w:p w:rsidR="00FE34DD" w:rsidRDefault="00FE34DD" w:rsidP="00FE34D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F1BC2" w:rsidRPr="00FE34DD">
        <w:rPr>
          <w:rFonts w:ascii="Times New Roman" w:eastAsia="Times New Roman" w:hAnsi="Times New Roman" w:cs="Times New Roman"/>
          <w:sz w:val="24"/>
          <w:szCs w:val="24"/>
        </w:rPr>
        <w:t xml:space="preserve"> </w:t>
      </w:r>
      <w:proofErr w:type="gramStart"/>
      <w:r w:rsidR="00EF1BC2" w:rsidRPr="00FE34DD">
        <w:rPr>
          <w:rFonts w:ascii="Times New Roman" w:eastAsia="Times New Roman" w:hAnsi="Times New Roman" w:cs="Times New Roman"/>
          <w:sz w:val="24"/>
          <w:szCs w:val="24"/>
        </w:rPr>
        <w:t>утверждает</w:t>
      </w:r>
      <w:proofErr w:type="gramEnd"/>
      <w:r w:rsidR="00EF1BC2" w:rsidRPr="00FE34DD">
        <w:rPr>
          <w:rFonts w:ascii="Times New Roman" w:eastAsia="Times New Roman" w:hAnsi="Times New Roman" w:cs="Times New Roman"/>
          <w:sz w:val="24"/>
          <w:szCs w:val="24"/>
        </w:rPr>
        <w:t xml:space="preserve"> источники дополнительного финансирования и рассматривает вопрос</w:t>
      </w:r>
      <w:r>
        <w:rPr>
          <w:rFonts w:ascii="Times New Roman" w:eastAsia="Times New Roman" w:hAnsi="Times New Roman" w:cs="Times New Roman"/>
          <w:sz w:val="24"/>
          <w:szCs w:val="24"/>
        </w:rPr>
        <w:t xml:space="preserve"> </w:t>
      </w:r>
      <w:r w:rsidR="00EF1BC2" w:rsidRPr="00FE34DD">
        <w:rPr>
          <w:rFonts w:ascii="Times New Roman" w:eastAsia="Times New Roman" w:hAnsi="Times New Roman" w:cs="Times New Roman"/>
          <w:sz w:val="24"/>
          <w:szCs w:val="24"/>
        </w:rPr>
        <w:t>об укреплении и развитии материально-технической базы образовательного учреждения,</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-вводит профили начальной профессиональной подготовки обучающихся</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(воспитанников),</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-при необходимости создает временные или постоянные комиссии, устанавливает их полномочия, утверждает положения о них,</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-заслушивает отчеты совета образовательного учреждения о проделанной</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работе.</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2.4.В Общешкольной конференции</w:t>
      </w:r>
      <w:r w:rsidR="00FE34DD">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участвуют все работники школы, представители родителей, выбираемые на классных родительских собраниях по норме представительства 1 человек от каждого класса, представители учащихся старших классов, избираемые на классных собраниях по норме представительства 2 человека от каждого из старших классов</w:t>
      </w:r>
    </w:p>
    <w:p w:rsidR="00EF1BC2" w:rsidRPr="00FE34DD" w:rsidRDefault="00FE34DD" w:rsidP="00FE34D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EF1BC2" w:rsidRPr="00FE34DD">
        <w:rPr>
          <w:rFonts w:ascii="Times New Roman" w:eastAsia="Times New Roman" w:hAnsi="Times New Roman" w:cs="Times New Roman"/>
          <w:sz w:val="24"/>
          <w:szCs w:val="24"/>
        </w:rPr>
        <w:t>Общешкольная конференция созывается по решению Директора или</w:t>
      </w:r>
      <w:r w:rsidR="00C37AEB">
        <w:rPr>
          <w:rFonts w:ascii="Times New Roman" w:eastAsia="Times New Roman" w:hAnsi="Times New Roman" w:cs="Times New Roman"/>
          <w:sz w:val="24"/>
          <w:szCs w:val="24"/>
        </w:rPr>
        <w:t xml:space="preserve"> </w:t>
      </w:r>
      <w:r w:rsidR="00EF1BC2" w:rsidRPr="00FE34DD">
        <w:rPr>
          <w:rFonts w:ascii="Times New Roman" w:eastAsia="Times New Roman" w:hAnsi="Times New Roman" w:cs="Times New Roman"/>
          <w:sz w:val="24"/>
          <w:szCs w:val="24"/>
        </w:rPr>
        <w:t xml:space="preserve">Совета Школы один раз в два года. </w:t>
      </w:r>
    </w:p>
    <w:p w:rsidR="00EF1BC2" w:rsidRPr="00C37AEB" w:rsidRDefault="00EF1BC2" w:rsidP="00FE34DD">
      <w:pPr>
        <w:jc w:val="both"/>
        <w:rPr>
          <w:rFonts w:ascii="Times New Roman" w:eastAsia="Times New Roman" w:hAnsi="Times New Roman" w:cs="Times New Roman"/>
          <w:b/>
          <w:i/>
          <w:sz w:val="24"/>
          <w:szCs w:val="24"/>
        </w:rPr>
      </w:pPr>
      <w:r w:rsidRPr="00C37AEB">
        <w:rPr>
          <w:rFonts w:ascii="Times New Roman" w:eastAsia="Times New Roman" w:hAnsi="Times New Roman" w:cs="Times New Roman"/>
          <w:b/>
          <w:i/>
          <w:sz w:val="24"/>
          <w:szCs w:val="24"/>
        </w:rPr>
        <w:t>3.Совет школы</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3.1.В период между конференциями общее</w:t>
      </w:r>
      <w:r w:rsidR="00C37AE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руководство осуществляет Совет</w:t>
      </w:r>
      <w:r w:rsidR="00C37AE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школы</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3.2. Совет школы:</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 xml:space="preserve">-разрабатывает и принимает Устав Школы, </w:t>
      </w:r>
      <w:proofErr w:type="gramStart"/>
      <w:r w:rsidRPr="00FE34DD">
        <w:rPr>
          <w:rFonts w:ascii="Times New Roman" w:eastAsia="Times New Roman" w:hAnsi="Times New Roman" w:cs="Times New Roman"/>
          <w:sz w:val="24"/>
          <w:szCs w:val="24"/>
        </w:rPr>
        <w:t>изменения</w:t>
      </w:r>
      <w:proofErr w:type="gramEnd"/>
      <w:r w:rsidRPr="00FE34DD">
        <w:rPr>
          <w:rFonts w:ascii="Times New Roman" w:eastAsia="Times New Roman" w:hAnsi="Times New Roman" w:cs="Times New Roman"/>
          <w:sz w:val="24"/>
          <w:szCs w:val="24"/>
        </w:rPr>
        <w:t xml:space="preserve"> и дополнения к нему в части не урегулированной законодательством; обсуждает и принимает локальные акты; </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-принимает решения по важнейшим вопросам деятельности Школы, не</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отнесенным к компетенции Директора или Учредителя в соответствии с Уставом и Договором между Школой и Учредителем о совместной деятельности; </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-принимает образовательную программу Школы;</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-принимает перспективный план развития образовательного учреждения;</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-организует выполнение решений Общешкольной конференции;</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-председатель совета совместно с директором представляет интересы</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образовательного учреждения в государственных, муниципальных органах</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управления, общественных объединениях, а также наряду с родителями</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(лицами, их заменяющими) интересы обучающихся, обеспечивая социально-правовую</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защиту несовершеннолетних</w:t>
      </w:r>
      <w:proofErr w:type="gramStart"/>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w:t>
      </w:r>
      <w:proofErr w:type="gramEnd"/>
    </w:p>
    <w:p w:rsidR="00AE35CB"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-поддерживает общественные инициативы по совершенствованию и развитию</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обучения и воспитания детей и молодежи, творческие поиски</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педагогических</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работников в организации опытно-экспериментальной работы, определяет пути</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взаимодействия образовательного учреждения и иными организациями,</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ассоциациями, творческими союзами с целью создания</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необходимых условий</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для разностороннего развития обучающихся </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(воспитанников) и</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профессионального роста педагогов</w:t>
      </w:r>
      <w:proofErr w:type="gramStart"/>
      <w:r w:rsidR="00AE35CB">
        <w:rPr>
          <w:rFonts w:ascii="Times New Roman" w:eastAsia="Times New Roman" w:hAnsi="Times New Roman" w:cs="Times New Roman"/>
          <w:sz w:val="24"/>
          <w:szCs w:val="24"/>
        </w:rPr>
        <w:t xml:space="preserve"> ;</w:t>
      </w:r>
      <w:proofErr w:type="gramEnd"/>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 xml:space="preserve">-определяет направления финансово-экономической деятельности МБОУ, в том числе перечень дополнительных платных услуг; </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-вносит предложения Учредителю по улучшению финансово-хозяйственной деятельности МБОУ</w:t>
      </w:r>
      <w:r w:rsidR="00AE35CB">
        <w:rPr>
          <w:rFonts w:ascii="Times New Roman" w:eastAsia="Times New Roman" w:hAnsi="Times New Roman" w:cs="Times New Roman"/>
          <w:sz w:val="24"/>
          <w:szCs w:val="24"/>
        </w:rPr>
        <w:t>СОШ №</w:t>
      </w:r>
      <w:r w:rsidRPr="00FE34DD">
        <w:rPr>
          <w:rFonts w:ascii="Times New Roman" w:eastAsia="Times New Roman" w:hAnsi="Times New Roman" w:cs="Times New Roman"/>
          <w:sz w:val="24"/>
          <w:szCs w:val="24"/>
        </w:rPr>
        <w:t xml:space="preserve">4 города </w:t>
      </w:r>
      <w:proofErr w:type="spellStart"/>
      <w:r w:rsidRPr="00FE34DD">
        <w:rPr>
          <w:rFonts w:ascii="Times New Roman" w:eastAsia="Times New Roman" w:hAnsi="Times New Roman" w:cs="Times New Roman"/>
          <w:sz w:val="24"/>
          <w:szCs w:val="24"/>
        </w:rPr>
        <w:t>Коврова</w:t>
      </w:r>
      <w:proofErr w:type="spellEnd"/>
      <w:r w:rsidRPr="00FE34DD">
        <w:rPr>
          <w:rFonts w:ascii="Times New Roman" w:eastAsia="Times New Roman" w:hAnsi="Times New Roman" w:cs="Times New Roman"/>
          <w:sz w:val="24"/>
          <w:szCs w:val="24"/>
        </w:rPr>
        <w:t>;</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lastRenderedPageBreak/>
        <w:t>-заслушивает администрацию о расходовании бюджетных ассигнований,</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использовании иных источников финансирования, согласует</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централизацию</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и</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распределение средств образовательного учреждения для перспективных</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вопросов его развития и социальной защиты его работников и обучающихся</w:t>
      </w:r>
      <w:r w:rsidR="00AE35CB">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(воспитанников);</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-заслушивает отчеты о работе директора учреждения, его заместителей и</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других работников, вносит на рассмотрение администрации предложения по</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совершенствованию ее работы, знакомится с итоговыми документами по</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проверке государственными и муниципальными органами деятельности</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данного образовательного учреждения и заслушивает администрацию о</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выполнении мероприятий по устранению недостатков в ее работе;</w:t>
      </w:r>
    </w:p>
    <w:p w:rsidR="00EF1BC2" w:rsidRPr="00FE34DD" w:rsidRDefault="00EF1BC2" w:rsidP="00FE34DD">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-в рамках действующего законодательства принимает необходимые меры,</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ограждающие педагогических работников и администрацию от</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необоснованного вмешательства в их профессиональную деятельность,</w:t>
      </w:r>
      <w:r w:rsidR="008829CA">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ограничения автономности </w:t>
      </w:r>
    </w:p>
    <w:p w:rsidR="0032286A" w:rsidRDefault="0032286A" w:rsidP="00AE35CB">
      <w:pPr>
        <w:jc w:val="right"/>
        <w:rPr>
          <w:rFonts w:ascii="Times New Roman" w:eastAsia="Times New Roman" w:hAnsi="Times New Roman" w:cs="Times New Roman"/>
          <w:b/>
          <w:i/>
          <w:sz w:val="24"/>
          <w:szCs w:val="24"/>
        </w:rPr>
      </w:pPr>
    </w:p>
    <w:p w:rsidR="00223F38" w:rsidRPr="00FE34DD" w:rsidRDefault="00223F38" w:rsidP="00223F38">
      <w:pPr>
        <w:jc w:val="right"/>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Приложение 2</w:t>
      </w:r>
    </w:p>
    <w:p w:rsidR="00223F38" w:rsidRPr="008829CA" w:rsidRDefault="00223F38" w:rsidP="00223F38">
      <w:pPr>
        <w:pStyle w:val="western"/>
        <w:spacing w:after="0" w:afterAutospacing="0"/>
        <w:jc w:val="center"/>
        <w:rPr>
          <w:b/>
        </w:rPr>
      </w:pPr>
      <w:r w:rsidRPr="008829CA">
        <w:rPr>
          <w:b/>
        </w:rPr>
        <w:t xml:space="preserve">Положение о совете старшеклассников МБОУ СОШ №4 г. </w:t>
      </w:r>
      <w:proofErr w:type="spellStart"/>
      <w:r w:rsidRPr="008829CA">
        <w:rPr>
          <w:b/>
        </w:rPr>
        <w:t>Коврова</w:t>
      </w:r>
      <w:proofErr w:type="spellEnd"/>
    </w:p>
    <w:p w:rsidR="00223F38" w:rsidRPr="00FE34DD" w:rsidRDefault="00223F38" w:rsidP="00223F38">
      <w:pPr>
        <w:jc w:val="both"/>
        <w:rPr>
          <w:rFonts w:ascii="Times New Roman" w:eastAsia="Times New Roman" w:hAnsi="Times New Roman" w:cs="Times New Roman"/>
          <w:b/>
          <w:i/>
          <w:sz w:val="24"/>
          <w:szCs w:val="24"/>
        </w:rPr>
      </w:pPr>
    </w:p>
    <w:p w:rsidR="00223F38" w:rsidRPr="00FE34DD" w:rsidRDefault="00223F38" w:rsidP="00223F38">
      <w:pPr>
        <w:jc w:val="both"/>
        <w:rPr>
          <w:rFonts w:ascii="Times New Roman" w:eastAsia="Times New Roman" w:hAnsi="Times New Roman" w:cs="Times New Roman"/>
          <w:sz w:val="24"/>
          <w:szCs w:val="24"/>
        </w:rPr>
      </w:pPr>
    </w:p>
    <w:p w:rsidR="00223F38" w:rsidRPr="008829CA" w:rsidRDefault="00223F38" w:rsidP="00223F38">
      <w:pPr>
        <w:jc w:val="both"/>
        <w:rPr>
          <w:rFonts w:ascii="Times New Roman" w:eastAsia="Times New Roman" w:hAnsi="Times New Roman" w:cs="Times New Roman"/>
          <w:b/>
          <w:i/>
          <w:sz w:val="24"/>
          <w:szCs w:val="24"/>
        </w:rPr>
      </w:pPr>
      <w:r w:rsidRPr="008829CA">
        <w:rPr>
          <w:rFonts w:ascii="Times New Roman" w:eastAsia="Times New Roman" w:hAnsi="Times New Roman" w:cs="Times New Roman"/>
          <w:b/>
          <w:i/>
          <w:sz w:val="24"/>
          <w:szCs w:val="24"/>
        </w:rPr>
        <w:t>1.Общие положения</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1.1.Совет старшеклассников создается в целях развития государственно-общественных форм управления образовательным учреждением, приобщения старшеклассников к получению организационных и управленческих навыков, инициатив обучающихся при формировании современных традиций общеобразовательного учреждения.</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1.2.</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Компетенция Совета, устанавливаемая настоящим Положением, основывается на Законе Российской Федерации «Об образовании», Конвенц</w:t>
      </w:r>
      <w:proofErr w:type="gramStart"/>
      <w:r w:rsidRPr="00FE34DD">
        <w:rPr>
          <w:rFonts w:ascii="Times New Roman" w:eastAsia="Times New Roman" w:hAnsi="Times New Roman" w:cs="Times New Roman"/>
          <w:sz w:val="24"/>
          <w:szCs w:val="24"/>
        </w:rPr>
        <w:t>ии ОО</w:t>
      </w:r>
      <w:proofErr w:type="gramEnd"/>
      <w:r w:rsidRPr="00FE34DD">
        <w:rPr>
          <w:rFonts w:ascii="Times New Roman" w:eastAsia="Times New Roman" w:hAnsi="Times New Roman" w:cs="Times New Roman"/>
          <w:sz w:val="24"/>
          <w:szCs w:val="24"/>
        </w:rPr>
        <w:t>Н о правах ребенка, Типовом положении об общеобразовательном учреждении, уставе общеобразовательного учреждения и основных принципах</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демократии, гуманности и согласия в управлении. </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1.3.Совет состоит из обучающихся 9-11 классов, избираемых ежегодно на классных собраниях (как минимум 1 человек от каждого класса), имеющих желание работать в Совете, быть в центре школьной жизни.</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Возглавляет Совет председатель, избираемый из членов Совета.</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Из членов Совета формируются комиссии:</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 xml:space="preserve">-учебная (координирует внеклассную деятельность по учебным предметам, организует научно-экспериментальную деятельность </w:t>
      </w:r>
      <w:proofErr w:type="gramStart"/>
      <w:r w:rsidRPr="00FE34DD">
        <w:rPr>
          <w:rFonts w:ascii="Times New Roman" w:eastAsia="Times New Roman" w:hAnsi="Times New Roman" w:cs="Times New Roman"/>
          <w:sz w:val="24"/>
          <w:szCs w:val="24"/>
        </w:rPr>
        <w:t>обучающихся</w:t>
      </w:r>
      <w:proofErr w:type="gramEnd"/>
      <w:r w:rsidRPr="00FE34DD">
        <w:rPr>
          <w:rFonts w:ascii="Times New Roman" w:eastAsia="Times New Roman" w:hAnsi="Times New Roman" w:cs="Times New Roman"/>
          <w:sz w:val="24"/>
          <w:szCs w:val="24"/>
        </w:rPr>
        <w:t>);</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-правопорядка (наблюдает за реализацией прав обучающихся, решением вопросов поощрений и дисциплинарных взысканий обучающихся, соблюдением правил поведения);</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w:t>
      </w:r>
      <w:proofErr w:type="gramStart"/>
      <w:r w:rsidRPr="00FE34DD">
        <w:rPr>
          <w:rFonts w:ascii="Times New Roman" w:eastAsia="Times New Roman" w:hAnsi="Times New Roman" w:cs="Times New Roman"/>
          <w:sz w:val="24"/>
          <w:szCs w:val="24"/>
        </w:rPr>
        <w:t>культурно-массовая</w:t>
      </w:r>
      <w:proofErr w:type="gramEnd"/>
      <w:r w:rsidRPr="00FE34DD">
        <w:rPr>
          <w:rFonts w:ascii="Times New Roman" w:eastAsia="Times New Roman" w:hAnsi="Times New Roman" w:cs="Times New Roman"/>
          <w:sz w:val="24"/>
          <w:szCs w:val="24"/>
        </w:rPr>
        <w:t xml:space="preserve"> (организации внеклассной и внешкольной работы учащихся, КТД);</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-охраны труда и здоровья обучающихся (осуществляет контроль за</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соблюдением санитарно </w:t>
      </w:r>
      <w:proofErr w:type="gramStart"/>
      <w:r w:rsidRPr="00FE34DD">
        <w:rPr>
          <w:rFonts w:ascii="Times New Roman" w:eastAsia="Times New Roman" w:hAnsi="Times New Roman" w:cs="Times New Roman"/>
          <w:sz w:val="24"/>
          <w:szCs w:val="24"/>
        </w:rPr>
        <w:t>-г</w:t>
      </w:r>
      <w:proofErr w:type="gramEnd"/>
      <w:r w:rsidRPr="00FE34DD">
        <w:rPr>
          <w:rFonts w:ascii="Times New Roman" w:eastAsia="Times New Roman" w:hAnsi="Times New Roman" w:cs="Times New Roman"/>
          <w:sz w:val="24"/>
          <w:szCs w:val="24"/>
        </w:rPr>
        <w:t>игиенических норм, правил техники безопасности</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на территории общеобразовательного учреждения, ведет популяризацию здорового образа жизни).</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Председатель Совета планирует работу и организует деятельность его членов для реализации намеченных планов.</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Члены Совета активно участвуют в проведении заседаний, в работе комиссий Совета.</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1.4.Члены</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Совета</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старшеклассников являются связующим</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звеном</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между организаторами детского коллектива и классом. Доводят до сведения класса и классного руководителя решения Совета старшеклассников.</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1.5.Совет старшеклассников собирается 1 раз</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 месяц.</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1.6.Членами Совета старшеклассников не могут быть учащиеся, не подчиняющиеся Уставу школы, не выполняющие Правила поведения учащихся и не успевающие в учебе.</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1.7.Члены Совета старшеклассников могут быть исключены из Совета общим голосованием за систематическое непосещение заседаний и невыполнение возложенных на них обязанностей.</w:t>
      </w:r>
    </w:p>
    <w:p w:rsidR="00223F38" w:rsidRPr="008829CA" w:rsidRDefault="00223F38" w:rsidP="00223F38">
      <w:pPr>
        <w:jc w:val="both"/>
        <w:rPr>
          <w:rFonts w:ascii="Times New Roman" w:eastAsia="Times New Roman" w:hAnsi="Times New Roman" w:cs="Times New Roman"/>
          <w:b/>
          <w:i/>
          <w:sz w:val="24"/>
          <w:szCs w:val="24"/>
        </w:rPr>
      </w:pPr>
      <w:r w:rsidRPr="008829CA">
        <w:rPr>
          <w:rFonts w:ascii="Times New Roman" w:eastAsia="Times New Roman" w:hAnsi="Times New Roman" w:cs="Times New Roman"/>
          <w:b/>
          <w:i/>
          <w:sz w:val="24"/>
          <w:szCs w:val="24"/>
        </w:rPr>
        <w:lastRenderedPageBreak/>
        <w:t>2. Задачи Совета старшеклассников</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2.1.Совет решает следующие задачи:</w:t>
      </w:r>
    </w:p>
    <w:p w:rsidR="00223F38" w:rsidRPr="00FE34DD" w:rsidRDefault="00223F38" w:rsidP="00223F38">
      <w:pPr>
        <w:jc w:val="both"/>
        <w:rPr>
          <w:rFonts w:ascii="Times New Roman" w:eastAsia="Times New Roman" w:hAnsi="Times New Roman" w:cs="Times New Roman"/>
          <w:sz w:val="24"/>
          <w:szCs w:val="24"/>
        </w:rPr>
      </w:pPr>
      <w:bookmarkStart w:id="6" w:name="3"/>
      <w:bookmarkEnd w:id="6"/>
      <w:r w:rsidRPr="00FE34DD">
        <w:rPr>
          <w:rFonts w:ascii="Times New Roman" w:eastAsia="Times New Roman" w:hAnsi="Times New Roman" w:cs="Times New Roman"/>
          <w:sz w:val="24"/>
          <w:szCs w:val="24"/>
        </w:rPr>
        <w:t>-развитие коллективной самостоятельности в решении проблемных ситуаций</w:t>
      </w:r>
      <w:r>
        <w:rPr>
          <w:rFonts w:ascii="Times New Roman" w:eastAsia="Times New Roman" w:hAnsi="Times New Roman" w:cs="Times New Roman"/>
          <w:sz w:val="24"/>
          <w:szCs w:val="24"/>
        </w:rPr>
        <w:t xml:space="preserve"> управления детским коллективом,</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-координ</w:t>
      </w:r>
      <w:r>
        <w:rPr>
          <w:rFonts w:ascii="Times New Roman" w:eastAsia="Times New Roman" w:hAnsi="Times New Roman" w:cs="Times New Roman"/>
          <w:sz w:val="24"/>
          <w:szCs w:val="24"/>
        </w:rPr>
        <w:t>ация обучения и досуга молодежи,</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-реализация прав обучающихся в процессе освоения</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навыков управленческой деятельности</w:t>
      </w:r>
      <w:r>
        <w:rPr>
          <w:rFonts w:ascii="Times New Roman" w:eastAsia="Times New Roman" w:hAnsi="Times New Roman" w:cs="Times New Roman"/>
          <w:sz w:val="24"/>
          <w:szCs w:val="24"/>
        </w:rPr>
        <w:t>,</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-освещение</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событий</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школьной жизни на сайте</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школы в школьной газете.</w:t>
      </w:r>
    </w:p>
    <w:p w:rsidR="00223F38" w:rsidRPr="008829CA" w:rsidRDefault="00223F38" w:rsidP="00223F38">
      <w:pPr>
        <w:jc w:val="both"/>
        <w:rPr>
          <w:rFonts w:ascii="Times New Roman" w:eastAsia="Times New Roman" w:hAnsi="Times New Roman" w:cs="Times New Roman"/>
          <w:b/>
          <w:i/>
          <w:sz w:val="24"/>
          <w:szCs w:val="24"/>
        </w:rPr>
      </w:pPr>
      <w:r w:rsidRPr="008829CA">
        <w:rPr>
          <w:rFonts w:ascii="Times New Roman" w:eastAsia="Times New Roman" w:hAnsi="Times New Roman" w:cs="Times New Roman"/>
          <w:b/>
          <w:i/>
          <w:sz w:val="24"/>
          <w:szCs w:val="24"/>
        </w:rPr>
        <w:t>3.Функции Совета</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Совет выполняет следующие функции:</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3.1.Проводит заседания не реже одного раза в месяц.</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3.2.Организует систематическую работу комиссий, вовлекая</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 эту деятельность большинство обучающихся общеобразовательного учреждения, командиров классов.</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3.3.</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Инициирует проведение общих акций в соответствии со статусом общеобразовательного учреждения (проведение олимпиад, конкурсов художественной самодеятельности, </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спортивных мероприятий, уроков здоровья и др.)</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 xml:space="preserve">3.4.Изучает заинтересованность </w:t>
      </w:r>
      <w:proofErr w:type="gramStart"/>
      <w:r w:rsidRPr="00FE34DD">
        <w:rPr>
          <w:rFonts w:ascii="Times New Roman" w:eastAsia="Times New Roman" w:hAnsi="Times New Roman" w:cs="Times New Roman"/>
          <w:sz w:val="24"/>
          <w:szCs w:val="24"/>
        </w:rPr>
        <w:t>обучающихся</w:t>
      </w:r>
      <w:proofErr w:type="gramEnd"/>
      <w:r w:rsidRPr="00FE34DD">
        <w:rPr>
          <w:rFonts w:ascii="Times New Roman" w:eastAsia="Times New Roman" w:hAnsi="Times New Roman" w:cs="Times New Roman"/>
          <w:sz w:val="24"/>
          <w:szCs w:val="24"/>
        </w:rPr>
        <w:t xml:space="preserve"> в создании детской общественной организации.</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3.5.Контролирует соблюдение правил поведения обучающихся, организует дежурство обучающихся при проведении внеклассных культурно-массовых мероприятий (проведение новогодних елок, дискотек, выпускных</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вечеров и т.п.)</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3.6.</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Координирует работу кружков, научных обществ обучающихся, информирует обучающихся о проведении в образовательных учреждениях научно </w:t>
      </w:r>
      <w:proofErr w:type="gramStart"/>
      <w:r w:rsidRPr="00FE34DD">
        <w:rPr>
          <w:rFonts w:ascii="Times New Roman" w:eastAsia="Times New Roman" w:hAnsi="Times New Roman" w:cs="Times New Roman"/>
          <w:sz w:val="24"/>
          <w:szCs w:val="24"/>
        </w:rPr>
        <w:t>-п</w:t>
      </w:r>
      <w:proofErr w:type="gramEnd"/>
      <w:r w:rsidRPr="00FE34DD">
        <w:rPr>
          <w:rFonts w:ascii="Times New Roman" w:eastAsia="Times New Roman" w:hAnsi="Times New Roman" w:cs="Times New Roman"/>
          <w:sz w:val="24"/>
          <w:szCs w:val="24"/>
        </w:rPr>
        <w:t>опулярных лекций.</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3.7.Организует посещение театров, музеев, концертов.</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3.8.Информирует участников образовательного процесса о результатах деятельности комиссий Совета в стенной газете (пресс-центре), публикует в СМИ сообщения об интересных делах обучающихся.</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3.9.Участвует в заседаниях органов самоуправления общеобразовательного учреждения</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Малого и Большого</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педагогических советов, рассматривающих вопросы дисциплины обучающихся и нарушений устава</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общеобразовательного учреждения.</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3.10.Способствует реализации прав обучающихся.</w:t>
      </w:r>
    </w:p>
    <w:p w:rsidR="00223F38" w:rsidRPr="008829CA" w:rsidRDefault="00223F38" w:rsidP="00223F38">
      <w:pPr>
        <w:jc w:val="both"/>
        <w:rPr>
          <w:rFonts w:ascii="Times New Roman" w:eastAsia="Times New Roman" w:hAnsi="Times New Roman" w:cs="Times New Roman"/>
          <w:b/>
          <w:i/>
          <w:sz w:val="24"/>
          <w:szCs w:val="24"/>
        </w:rPr>
      </w:pPr>
      <w:r w:rsidRPr="008829CA">
        <w:rPr>
          <w:rFonts w:ascii="Times New Roman" w:eastAsia="Times New Roman" w:hAnsi="Times New Roman" w:cs="Times New Roman"/>
          <w:b/>
          <w:i/>
          <w:sz w:val="24"/>
          <w:szCs w:val="24"/>
        </w:rPr>
        <w:t>4.Организация работы Совета старшеклассников</w:t>
      </w:r>
    </w:p>
    <w:p w:rsidR="00223F38"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4.1.Председатель</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Совета старшеклассников</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руководит работой</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секторов, ведет заседания Совета старшеклассников.</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4.2.Председатель</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 xml:space="preserve">Совета старшеклассников выбирается </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из членов Совета</w:t>
      </w:r>
      <w:r>
        <w:rPr>
          <w:rFonts w:ascii="Times New Roman" w:eastAsia="Times New Roman" w:hAnsi="Times New Roman" w:cs="Times New Roman"/>
          <w:sz w:val="24"/>
          <w:szCs w:val="24"/>
        </w:rPr>
        <w:t xml:space="preserve"> </w:t>
      </w:r>
      <w:r w:rsidRPr="00FE34DD">
        <w:rPr>
          <w:rFonts w:ascii="Times New Roman" w:eastAsia="Times New Roman" w:hAnsi="Times New Roman" w:cs="Times New Roman"/>
          <w:sz w:val="24"/>
          <w:szCs w:val="24"/>
        </w:rPr>
        <w:t>голосованием.</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4.3.Секретарь Совета старшеклассников отвечает за документацию Совета и ведет протокол каждого заседания Совета старшеклассников.</w:t>
      </w:r>
    </w:p>
    <w:p w:rsidR="00223F38" w:rsidRPr="00FE34DD" w:rsidRDefault="00223F38" w:rsidP="00223F38">
      <w:pPr>
        <w:jc w:val="both"/>
        <w:rPr>
          <w:rFonts w:ascii="Times New Roman" w:eastAsia="Times New Roman" w:hAnsi="Times New Roman" w:cs="Times New Roman"/>
          <w:sz w:val="24"/>
          <w:szCs w:val="24"/>
        </w:rPr>
      </w:pPr>
      <w:r w:rsidRPr="00FE34DD">
        <w:rPr>
          <w:rFonts w:ascii="Times New Roman" w:eastAsia="Times New Roman" w:hAnsi="Times New Roman" w:cs="Times New Roman"/>
          <w:sz w:val="24"/>
          <w:szCs w:val="24"/>
        </w:rPr>
        <w:t>4.4.Работа Совета старшеклассников организуется на основе планирования и текущих дел.</w:t>
      </w:r>
    </w:p>
    <w:p w:rsidR="00223F38" w:rsidRPr="00FE34DD" w:rsidRDefault="00223F38" w:rsidP="00223F38">
      <w:pPr>
        <w:jc w:val="both"/>
        <w:rPr>
          <w:rFonts w:ascii="Times New Roman" w:eastAsia="Times New Roman" w:hAnsi="Times New Roman" w:cs="Times New Roman"/>
          <w:b/>
          <w:i/>
          <w:sz w:val="24"/>
          <w:szCs w:val="24"/>
        </w:rPr>
      </w:pPr>
    </w:p>
    <w:p w:rsidR="0032286A" w:rsidRDefault="0032286A" w:rsidP="00AE35CB">
      <w:pPr>
        <w:jc w:val="right"/>
        <w:rPr>
          <w:rFonts w:ascii="Times New Roman" w:eastAsia="Times New Roman" w:hAnsi="Times New Roman" w:cs="Times New Roman"/>
          <w:b/>
          <w:i/>
          <w:sz w:val="24"/>
          <w:szCs w:val="24"/>
        </w:rPr>
      </w:pPr>
    </w:p>
    <w:p w:rsidR="00AE35CB" w:rsidRPr="00FE34DD" w:rsidRDefault="00C62858" w:rsidP="00AE35CB">
      <w:pPr>
        <w:jc w:val="right"/>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Приложение3</w:t>
      </w:r>
    </w:p>
    <w:p w:rsidR="00AC2FEC" w:rsidRDefault="00AC2FEC" w:rsidP="00AC2FEC">
      <w:pPr>
        <w:ind w:left="360"/>
      </w:pPr>
    </w:p>
    <w:p w:rsidR="00AC2FEC" w:rsidRPr="00AC2FEC" w:rsidRDefault="00AC2FEC" w:rsidP="00AC2FEC">
      <w:pPr>
        <w:jc w:val="center"/>
        <w:rPr>
          <w:rFonts w:ascii="Times New Roman" w:hAnsi="Times New Roman" w:cs="Times New Roman"/>
          <w:b/>
          <w:sz w:val="24"/>
          <w:szCs w:val="24"/>
        </w:rPr>
      </w:pPr>
      <w:r w:rsidRPr="00AC2FEC">
        <w:rPr>
          <w:rFonts w:ascii="Times New Roman" w:hAnsi="Times New Roman" w:cs="Times New Roman"/>
          <w:b/>
          <w:sz w:val="24"/>
          <w:szCs w:val="24"/>
        </w:rPr>
        <w:t>ПОЛОЖЕНИЕ</w:t>
      </w:r>
    </w:p>
    <w:p w:rsidR="00AC2FEC" w:rsidRPr="00AC2FEC" w:rsidRDefault="00AC2FEC" w:rsidP="00AC2FEC">
      <w:pPr>
        <w:jc w:val="center"/>
        <w:rPr>
          <w:rFonts w:ascii="Times New Roman" w:hAnsi="Times New Roman" w:cs="Times New Roman"/>
          <w:b/>
          <w:sz w:val="24"/>
          <w:szCs w:val="24"/>
        </w:rPr>
      </w:pPr>
      <w:r w:rsidRPr="00AC2FEC">
        <w:rPr>
          <w:rFonts w:ascii="Times New Roman" w:hAnsi="Times New Roman" w:cs="Times New Roman"/>
          <w:b/>
          <w:sz w:val="24"/>
          <w:szCs w:val="24"/>
        </w:rPr>
        <w:t xml:space="preserve"> о школьном гражданско-патриотическом объединении «Надежда» средней образовательной школы №»4 г. </w:t>
      </w:r>
      <w:proofErr w:type="spellStart"/>
      <w:r w:rsidRPr="00AC2FEC">
        <w:rPr>
          <w:rFonts w:ascii="Times New Roman" w:hAnsi="Times New Roman" w:cs="Times New Roman"/>
          <w:b/>
          <w:sz w:val="24"/>
          <w:szCs w:val="24"/>
        </w:rPr>
        <w:t>Коврова</w:t>
      </w:r>
      <w:proofErr w:type="spellEnd"/>
    </w:p>
    <w:p w:rsidR="00AC2FEC" w:rsidRPr="00AC2FEC" w:rsidRDefault="00AC2FEC" w:rsidP="00AC2FEC">
      <w:pPr>
        <w:jc w:val="center"/>
        <w:rPr>
          <w:rFonts w:ascii="Times New Roman" w:hAnsi="Times New Roman" w:cs="Times New Roman"/>
          <w:b/>
          <w:sz w:val="24"/>
          <w:szCs w:val="24"/>
        </w:rPr>
      </w:pPr>
    </w:p>
    <w:p w:rsidR="00AC2FEC" w:rsidRPr="00AC2FEC" w:rsidRDefault="00AC2FEC" w:rsidP="00AC2FEC">
      <w:pPr>
        <w:rPr>
          <w:rFonts w:ascii="Times New Roman" w:hAnsi="Times New Roman" w:cs="Times New Roman"/>
          <w:b/>
          <w:i/>
          <w:sz w:val="24"/>
          <w:szCs w:val="24"/>
        </w:rPr>
      </w:pPr>
      <w:r>
        <w:rPr>
          <w:rFonts w:ascii="Times New Roman" w:hAnsi="Times New Roman" w:cs="Times New Roman"/>
          <w:b/>
          <w:i/>
          <w:sz w:val="24"/>
          <w:szCs w:val="24"/>
        </w:rPr>
        <w:t>Общее положение</w:t>
      </w:r>
    </w:p>
    <w:p w:rsidR="00AC2FEC" w:rsidRPr="00AC2FEC" w:rsidRDefault="00AC2FEC" w:rsidP="00AC2FEC">
      <w:pPr>
        <w:jc w:val="both"/>
        <w:rPr>
          <w:rFonts w:ascii="Times New Roman" w:hAnsi="Times New Roman" w:cs="Times New Roman"/>
          <w:sz w:val="24"/>
          <w:szCs w:val="24"/>
        </w:rPr>
      </w:pPr>
      <w:r w:rsidRPr="00AC2FEC">
        <w:rPr>
          <w:rFonts w:ascii="Times New Roman" w:hAnsi="Times New Roman" w:cs="Times New Roman"/>
          <w:sz w:val="24"/>
          <w:szCs w:val="24"/>
        </w:rPr>
        <w:t xml:space="preserve">      Школьное гражданско-патриотическое объединение «Надежда» - добровольное разновозрастное объединение учащихся школы, призванное активно содействовать гражданско-патриотическому воспитанию молодежи.</w:t>
      </w:r>
    </w:p>
    <w:p w:rsidR="00AC2FEC" w:rsidRPr="00AC2FEC" w:rsidRDefault="00AC2FEC" w:rsidP="00AC2FEC">
      <w:pPr>
        <w:jc w:val="both"/>
        <w:rPr>
          <w:rFonts w:ascii="Times New Roman" w:hAnsi="Times New Roman" w:cs="Times New Roman"/>
          <w:sz w:val="24"/>
          <w:szCs w:val="24"/>
        </w:rPr>
      </w:pPr>
      <w:r w:rsidRPr="00AC2FEC">
        <w:rPr>
          <w:rFonts w:ascii="Times New Roman" w:hAnsi="Times New Roman" w:cs="Times New Roman"/>
          <w:sz w:val="24"/>
          <w:szCs w:val="24"/>
        </w:rPr>
        <w:t xml:space="preserve">       Гражданско-патриотическое объединение «Надежда» создано по месту учебы детей и подростков и осуществляет свою работу в единстве с УВП школы, с учреждениями  </w:t>
      </w:r>
      <w:r w:rsidRPr="00AC2FEC">
        <w:rPr>
          <w:rFonts w:ascii="Times New Roman" w:hAnsi="Times New Roman" w:cs="Times New Roman"/>
          <w:sz w:val="24"/>
          <w:szCs w:val="24"/>
        </w:rPr>
        <w:lastRenderedPageBreak/>
        <w:t>дополнительного образования, общественными организациями, с деятельностью органов самоуправления учащихся.</w:t>
      </w:r>
    </w:p>
    <w:p w:rsidR="00AC2FEC" w:rsidRPr="00AC2FEC" w:rsidRDefault="00AC2FEC" w:rsidP="00AC2FEC">
      <w:pPr>
        <w:jc w:val="both"/>
        <w:rPr>
          <w:rFonts w:ascii="Times New Roman" w:hAnsi="Times New Roman" w:cs="Times New Roman"/>
          <w:sz w:val="24"/>
          <w:szCs w:val="24"/>
        </w:rPr>
      </w:pPr>
      <w:r w:rsidRPr="00AC2FEC">
        <w:rPr>
          <w:rFonts w:ascii="Times New Roman" w:hAnsi="Times New Roman" w:cs="Times New Roman"/>
          <w:sz w:val="24"/>
          <w:szCs w:val="24"/>
        </w:rPr>
        <w:t xml:space="preserve">      Место,  время, продолжительность, а также порядок проведения занятий определяется директором школы при согласовании с ученическими органами самоуправления.</w:t>
      </w:r>
    </w:p>
    <w:p w:rsidR="00AC2FEC" w:rsidRPr="00AC2FEC" w:rsidRDefault="00AC2FEC" w:rsidP="00AC2FEC">
      <w:pPr>
        <w:rPr>
          <w:rFonts w:ascii="Times New Roman" w:hAnsi="Times New Roman" w:cs="Times New Roman"/>
          <w:b/>
          <w:i/>
          <w:sz w:val="24"/>
          <w:szCs w:val="24"/>
        </w:rPr>
      </w:pPr>
      <w:r>
        <w:rPr>
          <w:rFonts w:ascii="Times New Roman" w:hAnsi="Times New Roman" w:cs="Times New Roman"/>
          <w:b/>
          <w:i/>
          <w:sz w:val="24"/>
          <w:szCs w:val="24"/>
        </w:rPr>
        <w:t>Цель</w:t>
      </w:r>
    </w:p>
    <w:p w:rsidR="00AC2FEC" w:rsidRPr="00AC2FEC" w:rsidRDefault="00AC2FEC" w:rsidP="00AC2FEC">
      <w:pPr>
        <w:jc w:val="both"/>
        <w:rPr>
          <w:rFonts w:ascii="Times New Roman" w:hAnsi="Times New Roman" w:cs="Times New Roman"/>
          <w:sz w:val="24"/>
          <w:szCs w:val="24"/>
        </w:rPr>
      </w:pPr>
      <w:r w:rsidRPr="00AC2FEC">
        <w:rPr>
          <w:rFonts w:ascii="Times New Roman" w:hAnsi="Times New Roman" w:cs="Times New Roman"/>
          <w:sz w:val="24"/>
          <w:szCs w:val="24"/>
        </w:rPr>
        <w:t>Формирование у подрастающего поколения гражданственности, патриотизма, профессионально значимых качеств, умений готовности к их активному проявлению в различных сферах жизни общества, верности конституционному и воинскому долгу в условиях мирного и военного времени, высокой ответственности и дисциплинированности.</w:t>
      </w:r>
    </w:p>
    <w:p w:rsidR="00AC2FEC" w:rsidRPr="00AC2FEC" w:rsidRDefault="00AC2FEC" w:rsidP="00AC2FEC">
      <w:pPr>
        <w:rPr>
          <w:rFonts w:ascii="Times New Roman" w:hAnsi="Times New Roman" w:cs="Times New Roman"/>
          <w:b/>
          <w:i/>
          <w:sz w:val="24"/>
          <w:szCs w:val="24"/>
        </w:rPr>
      </w:pPr>
      <w:r w:rsidRPr="00AC2FEC">
        <w:rPr>
          <w:rFonts w:ascii="Times New Roman" w:hAnsi="Times New Roman" w:cs="Times New Roman"/>
          <w:b/>
          <w:i/>
          <w:sz w:val="24"/>
          <w:szCs w:val="24"/>
        </w:rPr>
        <w:t>С</w:t>
      </w:r>
      <w:r>
        <w:rPr>
          <w:rFonts w:ascii="Times New Roman" w:hAnsi="Times New Roman" w:cs="Times New Roman"/>
          <w:b/>
          <w:i/>
          <w:sz w:val="24"/>
          <w:szCs w:val="24"/>
        </w:rPr>
        <w:t xml:space="preserve">одержание работы объединения </w:t>
      </w:r>
    </w:p>
    <w:p w:rsidR="00AC2FEC" w:rsidRPr="00AC2FEC" w:rsidRDefault="00AC2FEC" w:rsidP="00AC2FEC">
      <w:pPr>
        <w:jc w:val="both"/>
        <w:rPr>
          <w:rFonts w:ascii="Times New Roman" w:hAnsi="Times New Roman" w:cs="Times New Roman"/>
          <w:sz w:val="24"/>
          <w:szCs w:val="24"/>
        </w:rPr>
      </w:pPr>
      <w:r w:rsidRPr="00AC2FEC">
        <w:rPr>
          <w:rFonts w:ascii="Times New Roman" w:hAnsi="Times New Roman" w:cs="Times New Roman"/>
          <w:sz w:val="24"/>
          <w:szCs w:val="24"/>
        </w:rPr>
        <w:t>Содержательная деятельность объединения включает в себя комплекс образовательно-воспитательных и физкультурно-оздоровительных мероприятий, направленных на развитие у школьников любви к Отечеству и готовности к активному участию в деле его укрепления и защиты. Объединяющей формой работы объединений являются клубы.</w:t>
      </w:r>
    </w:p>
    <w:p w:rsidR="00AC2FEC" w:rsidRPr="00AC2FEC" w:rsidRDefault="00AC2FEC" w:rsidP="00AC2FEC">
      <w:pPr>
        <w:rPr>
          <w:rFonts w:ascii="Times New Roman" w:hAnsi="Times New Roman" w:cs="Times New Roman"/>
          <w:b/>
          <w:i/>
          <w:sz w:val="24"/>
          <w:szCs w:val="24"/>
        </w:rPr>
      </w:pPr>
      <w:r>
        <w:rPr>
          <w:rFonts w:ascii="Times New Roman" w:hAnsi="Times New Roman" w:cs="Times New Roman"/>
          <w:b/>
          <w:i/>
          <w:sz w:val="24"/>
          <w:szCs w:val="24"/>
        </w:rPr>
        <w:t>Кадры</w:t>
      </w:r>
    </w:p>
    <w:p w:rsidR="00AC2FEC" w:rsidRPr="00AC2FEC" w:rsidRDefault="00AC2FEC" w:rsidP="00AC2FEC">
      <w:pPr>
        <w:jc w:val="both"/>
        <w:rPr>
          <w:rFonts w:ascii="Times New Roman" w:hAnsi="Times New Roman" w:cs="Times New Roman"/>
          <w:sz w:val="24"/>
          <w:szCs w:val="24"/>
        </w:rPr>
      </w:pPr>
      <w:r w:rsidRPr="00AC2FEC">
        <w:rPr>
          <w:rFonts w:ascii="Times New Roman" w:hAnsi="Times New Roman" w:cs="Times New Roman"/>
          <w:sz w:val="24"/>
          <w:szCs w:val="24"/>
        </w:rPr>
        <w:t>Руководители клубов подбираются из числа специалистов, имеющих педагогическое гуманитарное образование или общевойсковую военно-техническую подготовку и опыт работы с подростками.</w:t>
      </w:r>
    </w:p>
    <w:p w:rsidR="00AC2FEC" w:rsidRPr="00AC2FEC" w:rsidRDefault="00AC2FEC" w:rsidP="00AC2FEC">
      <w:pPr>
        <w:jc w:val="both"/>
        <w:rPr>
          <w:rFonts w:ascii="Times New Roman" w:hAnsi="Times New Roman" w:cs="Times New Roman"/>
          <w:sz w:val="24"/>
          <w:szCs w:val="24"/>
        </w:rPr>
      </w:pPr>
      <w:r w:rsidRPr="00AC2FEC">
        <w:rPr>
          <w:rFonts w:ascii="Times New Roman" w:hAnsi="Times New Roman" w:cs="Times New Roman"/>
          <w:sz w:val="24"/>
          <w:szCs w:val="24"/>
        </w:rPr>
        <w:t xml:space="preserve">     Для проведения отдельных занятий, мероприятий могут привлекаться офицеры, сержанты и солдаты воинской части. Руководитель объединения руководит всей его работой и несет ответственность за ее состояние.</w:t>
      </w:r>
    </w:p>
    <w:p w:rsidR="00AC2FEC" w:rsidRPr="00AC2FEC" w:rsidRDefault="00AC2FEC" w:rsidP="00AC2FEC">
      <w:pPr>
        <w:rPr>
          <w:rFonts w:ascii="Times New Roman" w:hAnsi="Times New Roman" w:cs="Times New Roman"/>
          <w:b/>
          <w:i/>
          <w:sz w:val="24"/>
          <w:szCs w:val="24"/>
        </w:rPr>
      </w:pPr>
      <w:r>
        <w:rPr>
          <w:rFonts w:ascii="Times New Roman" w:hAnsi="Times New Roman" w:cs="Times New Roman"/>
          <w:b/>
          <w:i/>
          <w:sz w:val="24"/>
          <w:szCs w:val="24"/>
        </w:rPr>
        <w:t>Финансирование работы объединения</w:t>
      </w:r>
    </w:p>
    <w:p w:rsidR="00AC2FEC" w:rsidRPr="00AC2FEC" w:rsidRDefault="00AC2FEC" w:rsidP="00AC2FEC">
      <w:pPr>
        <w:jc w:val="both"/>
        <w:rPr>
          <w:rFonts w:ascii="Times New Roman" w:hAnsi="Times New Roman" w:cs="Times New Roman"/>
          <w:sz w:val="24"/>
          <w:szCs w:val="24"/>
        </w:rPr>
      </w:pPr>
      <w:r w:rsidRPr="00AC2FEC">
        <w:rPr>
          <w:rFonts w:ascii="Times New Roman" w:hAnsi="Times New Roman" w:cs="Times New Roman"/>
          <w:sz w:val="24"/>
          <w:szCs w:val="24"/>
        </w:rPr>
        <w:t>Финансирование объединения осуществляется из средств городского бюджета на основе местных нормативов, разрабатываемых и утверждаемых органом местного самоуправления, но не ниже государственных, предусматриваемых  на финансирование образования по соответствующим разделам бюджетной классификации в РФ в соответствии с ведомственной принадлежностью.</w:t>
      </w:r>
    </w:p>
    <w:p w:rsidR="00AC2FEC" w:rsidRPr="00AC2FEC" w:rsidRDefault="00AC2FEC" w:rsidP="00AC2FEC">
      <w:pPr>
        <w:rPr>
          <w:rFonts w:ascii="Times New Roman" w:hAnsi="Times New Roman" w:cs="Times New Roman"/>
          <w:b/>
          <w:i/>
          <w:sz w:val="24"/>
          <w:szCs w:val="24"/>
        </w:rPr>
      </w:pPr>
      <w:r w:rsidRPr="00AC2FEC">
        <w:rPr>
          <w:rFonts w:ascii="Times New Roman" w:hAnsi="Times New Roman" w:cs="Times New Roman"/>
          <w:sz w:val="24"/>
          <w:szCs w:val="24"/>
        </w:rPr>
        <w:t xml:space="preserve"> </w:t>
      </w:r>
      <w:r>
        <w:rPr>
          <w:rFonts w:ascii="Times New Roman" w:hAnsi="Times New Roman" w:cs="Times New Roman"/>
          <w:b/>
          <w:i/>
          <w:sz w:val="24"/>
          <w:szCs w:val="24"/>
        </w:rPr>
        <w:t>Учет и отчетность</w:t>
      </w:r>
    </w:p>
    <w:p w:rsidR="00AC2FEC" w:rsidRPr="00AC2FEC" w:rsidRDefault="00AC2FEC" w:rsidP="00AC2FEC">
      <w:pPr>
        <w:rPr>
          <w:rFonts w:ascii="Times New Roman" w:hAnsi="Times New Roman" w:cs="Times New Roman"/>
          <w:sz w:val="24"/>
          <w:szCs w:val="24"/>
        </w:rPr>
      </w:pPr>
      <w:r w:rsidRPr="00AC2FEC">
        <w:rPr>
          <w:rFonts w:ascii="Times New Roman" w:hAnsi="Times New Roman" w:cs="Times New Roman"/>
          <w:sz w:val="24"/>
          <w:szCs w:val="24"/>
        </w:rPr>
        <w:t>Руководитель регулярно организует проверку финансово-хозяйственной  деятельности, совместно с заместителями по УВР, АХЧ контролирует состояние финансовых документов и отчетности.</w:t>
      </w:r>
    </w:p>
    <w:p w:rsidR="00AC2FEC" w:rsidRPr="00AC2FEC" w:rsidRDefault="00AC2FEC" w:rsidP="00AC2FEC">
      <w:pPr>
        <w:jc w:val="both"/>
        <w:rPr>
          <w:rFonts w:ascii="Times New Roman" w:hAnsi="Times New Roman" w:cs="Times New Roman"/>
          <w:sz w:val="24"/>
          <w:szCs w:val="24"/>
        </w:rPr>
      </w:pPr>
      <w:r w:rsidRPr="00AC2FEC">
        <w:rPr>
          <w:rFonts w:ascii="Times New Roman" w:hAnsi="Times New Roman" w:cs="Times New Roman"/>
          <w:sz w:val="24"/>
          <w:szCs w:val="24"/>
        </w:rPr>
        <w:t xml:space="preserve">      Учет и отчетность проводятся на условиях и порядке, предусмотренных для учреждений образования.</w:t>
      </w:r>
    </w:p>
    <w:p w:rsidR="001B1683" w:rsidRDefault="001B1683" w:rsidP="00CF1DB9">
      <w:pPr>
        <w:jc w:val="right"/>
        <w:rPr>
          <w:rFonts w:ascii="Times New Roman" w:hAnsi="Times New Roman" w:cs="Times New Roman"/>
          <w:b/>
          <w:i/>
          <w:sz w:val="24"/>
          <w:szCs w:val="24"/>
        </w:rPr>
      </w:pPr>
    </w:p>
    <w:p w:rsidR="001B1683" w:rsidRDefault="001B1683" w:rsidP="00CF1DB9">
      <w:pPr>
        <w:jc w:val="right"/>
        <w:rPr>
          <w:rFonts w:ascii="Times New Roman" w:hAnsi="Times New Roman" w:cs="Times New Roman"/>
          <w:b/>
          <w:i/>
          <w:sz w:val="24"/>
          <w:szCs w:val="24"/>
        </w:rPr>
      </w:pPr>
    </w:p>
    <w:p w:rsidR="001B1683" w:rsidRDefault="001B1683" w:rsidP="00CF1DB9">
      <w:pPr>
        <w:jc w:val="right"/>
        <w:rPr>
          <w:rFonts w:ascii="Times New Roman" w:hAnsi="Times New Roman" w:cs="Times New Roman"/>
          <w:b/>
          <w:i/>
          <w:sz w:val="24"/>
          <w:szCs w:val="24"/>
        </w:rPr>
      </w:pPr>
    </w:p>
    <w:p w:rsidR="00C220B4" w:rsidRPr="001B1683" w:rsidRDefault="00CF1DB9" w:rsidP="00CF1DB9">
      <w:pPr>
        <w:jc w:val="right"/>
        <w:rPr>
          <w:rFonts w:ascii="Times New Roman" w:hAnsi="Times New Roman" w:cs="Times New Roman"/>
          <w:b/>
          <w:i/>
          <w:sz w:val="24"/>
          <w:szCs w:val="24"/>
        </w:rPr>
      </w:pPr>
      <w:r w:rsidRPr="001B1683">
        <w:rPr>
          <w:rFonts w:ascii="Times New Roman" w:hAnsi="Times New Roman" w:cs="Times New Roman"/>
          <w:b/>
          <w:i/>
          <w:sz w:val="24"/>
          <w:szCs w:val="24"/>
        </w:rPr>
        <w:t>Приложение</w:t>
      </w:r>
      <w:r w:rsidR="001B1683" w:rsidRPr="001B1683">
        <w:rPr>
          <w:rFonts w:ascii="Times New Roman" w:hAnsi="Times New Roman" w:cs="Times New Roman"/>
          <w:b/>
          <w:i/>
          <w:sz w:val="24"/>
          <w:szCs w:val="24"/>
        </w:rPr>
        <w:t xml:space="preserve"> </w:t>
      </w:r>
      <w:r w:rsidR="00223F38">
        <w:rPr>
          <w:rFonts w:ascii="Times New Roman" w:hAnsi="Times New Roman" w:cs="Times New Roman"/>
          <w:b/>
          <w:i/>
          <w:sz w:val="24"/>
          <w:szCs w:val="24"/>
        </w:rPr>
        <w:t>4</w:t>
      </w:r>
    </w:p>
    <w:p w:rsidR="00C220B4"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Система традиционных мероприятий по взаимодействию с ветеранами микрорайона школы</w:t>
      </w:r>
    </w:p>
    <w:p w:rsidR="00CF1DB9" w:rsidRPr="001B1683" w:rsidRDefault="00CF1DB9" w:rsidP="00C27BC8">
      <w:pPr>
        <w:jc w:val="center"/>
        <w:rPr>
          <w:rFonts w:ascii="Times New Roman" w:hAnsi="Times New Roman" w:cs="Times New Roman"/>
          <w:b/>
          <w:sz w:val="24"/>
          <w:szCs w:val="24"/>
        </w:rPr>
      </w:pPr>
    </w:p>
    <w:tbl>
      <w:tblPr>
        <w:tblStyle w:val="af0"/>
        <w:tblW w:w="0" w:type="auto"/>
        <w:tblLook w:val="04A0"/>
      </w:tblPr>
      <w:tblGrid>
        <w:gridCol w:w="1263"/>
        <w:gridCol w:w="8307"/>
      </w:tblGrid>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Сентябрь</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Ветераны рядом с нами. (Уточнение списков жителей микрорайон</w:t>
            </w:r>
            <w:r w:rsidRPr="001B1683">
              <w:rPr>
                <w:rFonts w:ascii="Times New Roman" w:hAnsi="Times New Roman" w:cs="Times New Roman"/>
                <w:spacing w:val="-9"/>
                <w:sz w:val="24"/>
                <w:szCs w:val="24"/>
                <w:lang w:eastAsia="en-US"/>
              </w:rPr>
              <w:t xml:space="preserve">а, </w:t>
            </w:r>
            <w:r w:rsidRPr="001B1683">
              <w:rPr>
                <w:rFonts w:ascii="Times New Roman" w:hAnsi="Times New Roman" w:cs="Times New Roman"/>
                <w:sz w:val="24"/>
                <w:szCs w:val="24"/>
                <w:lang w:eastAsia="en-US"/>
              </w:rPr>
              <w:t>участников Великой Отечественной войны, ветеранов педагогического труда школы).</w:t>
            </w:r>
          </w:p>
        </w:tc>
      </w:tr>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Октябрь</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Акция «Доброе сердце», посвященная Дню пожилого человека. Общешкольный праздник «День учителя».</w:t>
            </w:r>
          </w:p>
        </w:tc>
      </w:tr>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Ноябрь</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 xml:space="preserve">Встреча с ветеранами артиллерийского полка </w:t>
            </w:r>
            <w:proofErr w:type="spellStart"/>
            <w:r w:rsidRPr="001B1683">
              <w:rPr>
                <w:rFonts w:ascii="Times New Roman" w:hAnsi="Times New Roman" w:cs="Times New Roman"/>
                <w:sz w:val="24"/>
                <w:szCs w:val="24"/>
                <w:lang w:eastAsia="en-US"/>
              </w:rPr>
              <w:t>Ковровской</w:t>
            </w:r>
            <w:proofErr w:type="spellEnd"/>
            <w:r w:rsidRPr="001B1683">
              <w:rPr>
                <w:rFonts w:ascii="Times New Roman" w:hAnsi="Times New Roman" w:cs="Times New Roman"/>
                <w:sz w:val="24"/>
                <w:szCs w:val="24"/>
                <w:lang w:eastAsia="en-US"/>
              </w:rPr>
              <w:t xml:space="preserve"> дивизии «Да здравствуют артиллеристы - защитники наших земель».</w:t>
            </w:r>
          </w:p>
        </w:tc>
      </w:tr>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Декабрь</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Конкурс летописей учащихся «Великая Отечественная война в моей семье».</w:t>
            </w:r>
          </w:p>
        </w:tc>
      </w:tr>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Январь</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Часы интересных встреч «Ветераны рассказывают».</w:t>
            </w:r>
          </w:p>
        </w:tc>
      </w:tr>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Февраль</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Акция «Афганистан болит в душе».</w:t>
            </w:r>
          </w:p>
        </w:tc>
      </w:tr>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Март</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Операция «Забота».</w:t>
            </w:r>
          </w:p>
        </w:tc>
      </w:tr>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Апрель</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Устный журнал «Мои замечательные земляки»</w:t>
            </w:r>
          </w:p>
        </w:tc>
      </w:tr>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lastRenderedPageBreak/>
              <w:t>Май</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Акция «Мы с вами, ветераны».</w:t>
            </w:r>
          </w:p>
        </w:tc>
      </w:tr>
      <w:tr w:rsidR="00C27BC8" w:rsidRPr="001B1683" w:rsidTr="00C27BC8">
        <w:tc>
          <w:tcPr>
            <w:tcW w:w="1242" w:type="dxa"/>
          </w:tcPr>
          <w:p w:rsidR="00C27BC8" w:rsidRPr="001B1683" w:rsidRDefault="00C27BC8" w:rsidP="00C27BC8">
            <w:pPr>
              <w:jc w:val="center"/>
              <w:rPr>
                <w:rFonts w:ascii="Times New Roman" w:hAnsi="Times New Roman" w:cs="Times New Roman"/>
                <w:b/>
                <w:sz w:val="24"/>
                <w:szCs w:val="24"/>
              </w:rPr>
            </w:pPr>
            <w:r w:rsidRPr="001B1683">
              <w:rPr>
                <w:rFonts w:ascii="Times New Roman" w:hAnsi="Times New Roman" w:cs="Times New Roman"/>
                <w:b/>
                <w:sz w:val="24"/>
                <w:szCs w:val="24"/>
              </w:rPr>
              <w:t>Июнь</w:t>
            </w:r>
          </w:p>
        </w:tc>
        <w:tc>
          <w:tcPr>
            <w:tcW w:w="8328" w:type="dxa"/>
          </w:tcPr>
          <w:p w:rsidR="00C27BC8" w:rsidRPr="001B1683" w:rsidRDefault="00C27BC8" w:rsidP="00C27BC8">
            <w:pPr>
              <w:jc w:val="both"/>
              <w:rPr>
                <w:rFonts w:ascii="Times New Roman" w:hAnsi="Times New Roman" w:cs="Times New Roman"/>
                <w:b/>
                <w:sz w:val="24"/>
                <w:szCs w:val="24"/>
              </w:rPr>
            </w:pPr>
            <w:r w:rsidRPr="001B1683">
              <w:rPr>
                <w:rFonts w:ascii="Times New Roman" w:hAnsi="Times New Roman" w:cs="Times New Roman"/>
                <w:sz w:val="24"/>
                <w:szCs w:val="24"/>
                <w:lang w:eastAsia="en-US"/>
              </w:rPr>
              <w:t>Живое слово свидетелей «Так началась война».</w:t>
            </w:r>
          </w:p>
        </w:tc>
      </w:tr>
    </w:tbl>
    <w:p w:rsidR="00C27BC8" w:rsidRPr="001B1683" w:rsidRDefault="00C27BC8" w:rsidP="00C27BC8">
      <w:pPr>
        <w:jc w:val="center"/>
        <w:rPr>
          <w:rFonts w:ascii="Times New Roman" w:hAnsi="Times New Roman" w:cs="Times New Roman"/>
          <w:b/>
          <w:sz w:val="24"/>
          <w:szCs w:val="24"/>
        </w:rPr>
      </w:pPr>
    </w:p>
    <w:p w:rsidR="00541860" w:rsidRDefault="00541860" w:rsidP="00CF1DB9">
      <w:pPr>
        <w:jc w:val="right"/>
        <w:rPr>
          <w:rFonts w:ascii="Times New Roman" w:hAnsi="Times New Roman" w:cs="Times New Roman"/>
          <w:b/>
          <w:i/>
          <w:sz w:val="24"/>
          <w:szCs w:val="24"/>
        </w:rPr>
      </w:pPr>
    </w:p>
    <w:p w:rsidR="00541860" w:rsidRDefault="00541860" w:rsidP="00CF1DB9">
      <w:pPr>
        <w:jc w:val="right"/>
        <w:rPr>
          <w:rFonts w:ascii="Times New Roman" w:hAnsi="Times New Roman" w:cs="Times New Roman"/>
          <w:b/>
          <w:i/>
          <w:sz w:val="24"/>
          <w:szCs w:val="24"/>
        </w:rPr>
      </w:pPr>
    </w:p>
    <w:p w:rsidR="00541860" w:rsidRDefault="00541860" w:rsidP="00CF1DB9">
      <w:pPr>
        <w:jc w:val="right"/>
        <w:rPr>
          <w:rFonts w:ascii="Times New Roman" w:hAnsi="Times New Roman" w:cs="Times New Roman"/>
          <w:b/>
          <w:i/>
          <w:sz w:val="24"/>
          <w:szCs w:val="24"/>
        </w:rPr>
      </w:pPr>
    </w:p>
    <w:p w:rsidR="00541860" w:rsidRDefault="00541860" w:rsidP="00CF1DB9">
      <w:pPr>
        <w:jc w:val="right"/>
        <w:rPr>
          <w:rFonts w:ascii="Times New Roman" w:hAnsi="Times New Roman" w:cs="Times New Roman"/>
          <w:b/>
          <w:i/>
          <w:sz w:val="24"/>
          <w:szCs w:val="24"/>
        </w:rPr>
      </w:pPr>
    </w:p>
    <w:p w:rsidR="00541860" w:rsidRDefault="00541860" w:rsidP="00CF1DB9">
      <w:pPr>
        <w:jc w:val="right"/>
        <w:rPr>
          <w:rFonts w:ascii="Times New Roman" w:hAnsi="Times New Roman" w:cs="Times New Roman"/>
          <w:b/>
          <w:i/>
          <w:sz w:val="24"/>
          <w:szCs w:val="24"/>
        </w:rPr>
      </w:pPr>
    </w:p>
    <w:p w:rsidR="00FA1701" w:rsidRPr="001B1683" w:rsidRDefault="00CF1DB9" w:rsidP="00CF1DB9">
      <w:pPr>
        <w:jc w:val="right"/>
        <w:rPr>
          <w:rFonts w:ascii="Times New Roman" w:hAnsi="Times New Roman" w:cs="Times New Roman"/>
          <w:b/>
          <w:i/>
          <w:sz w:val="24"/>
          <w:szCs w:val="24"/>
        </w:rPr>
      </w:pPr>
      <w:r w:rsidRPr="001B1683">
        <w:rPr>
          <w:rFonts w:ascii="Times New Roman" w:hAnsi="Times New Roman" w:cs="Times New Roman"/>
          <w:b/>
          <w:i/>
          <w:sz w:val="24"/>
          <w:szCs w:val="24"/>
        </w:rPr>
        <w:t>Приложение</w:t>
      </w:r>
      <w:r w:rsidR="00223F38">
        <w:rPr>
          <w:rFonts w:ascii="Times New Roman" w:hAnsi="Times New Roman" w:cs="Times New Roman"/>
          <w:b/>
          <w:i/>
          <w:sz w:val="24"/>
          <w:szCs w:val="24"/>
        </w:rPr>
        <w:t>5</w:t>
      </w:r>
    </w:p>
    <w:p w:rsidR="00FA1701" w:rsidRPr="001B1683" w:rsidRDefault="00FA1701" w:rsidP="00FE34DD">
      <w:pPr>
        <w:jc w:val="both"/>
        <w:rPr>
          <w:rFonts w:ascii="Times New Roman" w:hAnsi="Times New Roman" w:cs="Times New Roman"/>
          <w:sz w:val="24"/>
          <w:szCs w:val="24"/>
        </w:rPr>
      </w:pPr>
    </w:p>
    <w:p w:rsidR="00E274D5" w:rsidRPr="001B1683" w:rsidRDefault="00E274D5" w:rsidP="00E274D5">
      <w:pPr>
        <w:shd w:val="clear" w:color="auto" w:fill="FFFFFF"/>
        <w:spacing w:line="360" w:lineRule="auto"/>
        <w:ind w:left="-284"/>
        <w:jc w:val="center"/>
        <w:rPr>
          <w:rFonts w:ascii="Times New Roman" w:hAnsi="Times New Roman" w:cs="Times New Roman"/>
          <w:b/>
          <w:bCs/>
          <w:sz w:val="24"/>
          <w:szCs w:val="24"/>
          <w:lang w:eastAsia="en-US"/>
        </w:rPr>
      </w:pPr>
      <w:r w:rsidRPr="001B1683">
        <w:rPr>
          <w:rFonts w:ascii="Times New Roman" w:hAnsi="Times New Roman" w:cs="Times New Roman"/>
          <w:b/>
          <w:bCs/>
          <w:sz w:val="24"/>
          <w:szCs w:val="24"/>
          <w:lang w:eastAsia="en-US"/>
        </w:rPr>
        <w:t>Комплекс</w:t>
      </w:r>
      <w:r w:rsidR="00204488" w:rsidRPr="001B1683">
        <w:rPr>
          <w:rFonts w:ascii="Times New Roman" w:hAnsi="Times New Roman" w:cs="Times New Roman"/>
          <w:b/>
          <w:bCs/>
          <w:sz w:val="24"/>
          <w:szCs w:val="24"/>
          <w:lang w:eastAsia="en-US"/>
        </w:rPr>
        <w:t xml:space="preserve"> ежегодных </w:t>
      </w:r>
      <w:r w:rsidRPr="001B1683">
        <w:rPr>
          <w:rFonts w:ascii="Times New Roman" w:hAnsi="Times New Roman" w:cs="Times New Roman"/>
          <w:b/>
          <w:bCs/>
          <w:sz w:val="24"/>
          <w:szCs w:val="24"/>
          <w:lang w:eastAsia="en-US"/>
        </w:rPr>
        <w:t xml:space="preserve"> мероприятий «Памятники не молчат»</w:t>
      </w:r>
    </w:p>
    <w:tbl>
      <w:tblPr>
        <w:tblStyle w:val="af0"/>
        <w:tblW w:w="0" w:type="auto"/>
        <w:tblLook w:val="04A0"/>
      </w:tblPr>
      <w:tblGrid>
        <w:gridCol w:w="6488"/>
        <w:gridCol w:w="3082"/>
      </w:tblGrid>
      <w:tr w:rsidR="00C27BC8" w:rsidRPr="001B1683" w:rsidTr="00223F38">
        <w:tc>
          <w:tcPr>
            <w:tcW w:w="6488" w:type="dxa"/>
            <w:tcBorders>
              <w:bottom w:val="single" w:sz="4" w:space="0" w:color="auto"/>
            </w:tcBorders>
          </w:tcPr>
          <w:p w:rsidR="00C27BC8" w:rsidRPr="001B1683" w:rsidRDefault="00C27BC8" w:rsidP="00E274D5">
            <w:pPr>
              <w:spacing w:line="360" w:lineRule="auto"/>
              <w:jc w:val="center"/>
              <w:rPr>
                <w:rFonts w:ascii="Times New Roman" w:hAnsi="Times New Roman" w:cs="Times New Roman"/>
                <w:b/>
                <w:bCs/>
                <w:sz w:val="24"/>
                <w:szCs w:val="24"/>
                <w:lang w:eastAsia="en-US"/>
              </w:rPr>
            </w:pPr>
            <w:r w:rsidRPr="001B1683">
              <w:rPr>
                <w:rFonts w:ascii="Times New Roman" w:hAnsi="Times New Roman" w:cs="Times New Roman"/>
                <w:b/>
                <w:bCs/>
                <w:sz w:val="24"/>
                <w:szCs w:val="24"/>
                <w:lang w:eastAsia="en-US"/>
              </w:rPr>
              <w:t>Мероприятия</w:t>
            </w:r>
          </w:p>
        </w:tc>
        <w:tc>
          <w:tcPr>
            <w:tcW w:w="3082" w:type="dxa"/>
            <w:tcBorders>
              <w:bottom w:val="single" w:sz="4" w:space="0" w:color="auto"/>
            </w:tcBorders>
          </w:tcPr>
          <w:p w:rsidR="00C27BC8" w:rsidRPr="001B1683" w:rsidRDefault="00C27BC8" w:rsidP="00E274D5">
            <w:pPr>
              <w:spacing w:line="360" w:lineRule="auto"/>
              <w:jc w:val="center"/>
              <w:rPr>
                <w:rFonts w:ascii="Times New Roman" w:hAnsi="Times New Roman" w:cs="Times New Roman"/>
                <w:b/>
                <w:bCs/>
                <w:sz w:val="24"/>
                <w:szCs w:val="24"/>
                <w:lang w:eastAsia="en-US"/>
              </w:rPr>
            </w:pPr>
            <w:r w:rsidRPr="001B1683">
              <w:rPr>
                <w:rFonts w:ascii="Times New Roman" w:hAnsi="Times New Roman" w:cs="Times New Roman"/>
                <w:b/>
                <w:bCs/>
                <w:sz w:val="24"/>
                <w:szCs w:val="24"/>
                <w:lang w:eastAsia="en-US"/>
              </w:rPr>
              <w:t>Участники</w:t>
            </w:r>
          </w:p>
        </w:tc>
      </w:tr>
      <w:tr w:rsidR="00C27BC8" w:rsidRPr="001B1683" w:rsidTr="00223F38">
        <w:tc>
          <w:tcPr>
            <w:tcW w:w="6488" w:type="dxa"/>
            <w:tcBorders>
              <w:bottom w:val="nil"/>
            </w:tcBorders>
          </w:tcPr>
          <w:p w:rsidR="00C27BC8" w:rsidRPr="001B1683" w:rsidRDefault="001C2D27" w:rsidP="001C2D27">
            <w:pPr>
              <w:jc w:val="both"/>
              <w:rPr>
                <w:rFonts w:ascii="Times New Roman" w:hAnsi="Times New Roman" w:cs="Times New Roman"/>
                <w:sz w:val="24"/>
                <w:szCs w:val="24"/>
                <w:lang w:eastAsia="en-US"/>
              </w:rPr>
            </w:pPr>
            <w:r w:rsidRPr="001B1683">
              <w:rPr>
                <w:rFonts w:ascii="Times New Roman" w:hAnsi="Times New Roman" w:cs="Times New Roman"/>
                <w:sz w:val="24"/>
                <w:szCs w:val="24"/>
                <w:lang w:eastAsia="en-US"/>
              </w:rPr>
              <w:t>1.Уроки-экскурсии</w:t>
            </w:r>
            <w:r w:rsidR="00C27BC8" w:rsidRPr="001B1683">
              <w:rPr>
                <w:rFonts w:ascii="Times New Roman" w:hAnsi="Times New Roman" w:cs="Times New Roman"/>
                <w:sz w:val="24"/>
                <w:szCs w:val="24"/>
                <w:lang w:eastAsia="en-US"/>
              </w:rPr>
              <w:t>:</w:t>
            </w:r>
          </w:p>
          <w:p w:rsidR="00C27BC8" w:rsidRPr="001B1683" w:rsidRDefault="00C27BC8" w:rsidP="001C2D27">
            <w:pPr>
              <w:jc w:val="both"/>
              <w:rPr>
                <w:rFonts w:ascii="Times New Roman" w:hAnsi="Times New Roman" w:cs="Times New Roman"/>
                <w:bCs/>
                <w:sz w:val="24"/>
                <w:szCs w:val="24"/>
                <w:lang w:eastAsia="en-US"/>
              </w:rPr>
            </w:pPr>
            <w:r w:rsidRPr="001B1683">
              <w:rPr>
                <w:rFonts w:ascii="Times New Roman" w:hAnsi="Times New Roman" w:cs="Times New Roman"/>
                <w:iCs/>
                <w:spacing w:val="-6"/>
                <w:sz w:val="24"/>
                <w:szCs w:val="24"/>
                <w:lang w:eastAsia="en-US"/>
              </w:rPr>
              <w:t>«Чернобыльский взрыв»</w:t>
            </w:r>
          </w:p>
        </w:tc>
        <w:tc>
          <w:tcPr>
            <w:tcW w:w="3082" w:type="dxa"/>
            <w:tcBorders>
              <w:bottom w:val="nil"/>
            </w:tcBorders>
          </w:tcPr>
          <w:p w:rsidR="00C27BC8" w:rsidRPr="001B1683" w:rsidRDefault="00C27BC8" w:rsidP="001C2D27">
            <w:pPr>
              <w:jc w:val="both"/>
              <w:rPr>
                <w:rFonts w:ascii="Times New Roman" w:hAnsi="Times New Roman" w:cs="Times New Roman"/>
                <w:spacing w:val="-6"/>
                <w:sz w:val="24"/>
                <w:szCs w:val="24"/>
                <w:lang w:eastAsia="en-US"/>
              </w:rPr>
            </w:pPr>
            <w:r w:rsidRPr="001B1683">
              <w:rPr>
                <w:rFonts w:ascii="Times New Roman" w:hAnsi="Times New Roman" w:cs="Times New Roman"/>
                <w:spacing w:val="-6"/>
                <w:sz w:val="24"/>
                <w:szCs w:val="24"/>
                <w:lang w:eastAsia="en-US"/>
              </w:rPr>
              <w:t>школа 1 ступени</w:t>
            </w:r>
          </w:p>
          <w:p w:rsidR="00C27BC8" w:rsidRPr="001B1683" w:rsidRDefault="00C27BC8" w:rsidP="001C2D27">
            <w:pPr>
              <w:jc w:val="both"/>
              <w:rPr>
                <w:rFonts w:ascii="Times New Roman" w:hAnsi="Times New Roman" w:cs="Times New Roman"/>
                <w:bCs/>
                <w:sz w:val="24"/>
                <w:szCs w:val="24"/>
                <w:lang w:eastAsia="en-US"/>
              </w:rPr>
            </w:pPr>
          </w:p>
        </w:tc>
      </w:tr>
      <w:tr w:rsidR="00C27BC8" w:rsidRPr="001B1683" w:rsidTr="00223F38">
        <w:tc>
          <w:tcPr>
            <w:tcW w:w="6488" w:type="dxa"/>
            <w:tcBorders>
              <w:top w:val="nil"/>
              <w:bottom w:val="nil"/>
            </w:tcBorders>
          </w:tcPr>
          <w:p w:rsidR="00C27BC8" w:rsidRPr="001B1683" w:rsidRDefault="00C27BC8" w:rsidP="001C2D27">
            <w:pPr>
              <w:jc w:val="both"/>
              <w:rPr>
                <w:rFonts w:ascii="Times New Roman" w:hAnsi="Times New Roman" w:cs="Times New Roman"/>
                <w:bCs/>
                <w:sz w:val="24"/>
                <w:szCs w:val="24"/>
                <w:lang w:eastAsia="en-US"/>
              </w:rPr>
            </w:pPr>
            <w:r w:rsidRPr="001B1683">
              <w:rPr>
                <w:rFonts w:ascii="Times New Roman" w:hAnsi="Times New Roman" w:cs="Times New Roman"/>
                <w:iCs/>
                <w:spacing w:val="-5"/>
                <w:sz w:val="24"/>
                <w:szCs w:val="24"/>
                <w:lang w:eastAsia="en-US"/>
              </w:rPr>
              <w:t>«Имена на обелиске»</w:t>
            </w:r>
          </w:p>
        </w:tc>
        <w:tc>
          <w:tcPr>
            <w:tcW w:w="3082" w:type="dxa"/>
            <w:tcBorders>
              <w:top w:val="nil"/>
              <w:bottom w:val="nil"/>
            </w:tcBorders>
          </w:tcPr>
          <w:p w:rsidR="00C27BC8" w:rsidRPr="001B1683" w:rsidRDefault="00C27BC8" w:rsidP="001C2D27">
            <w:pPr>
              <w:jc w:val="both"/>
              <w:rPr>
                <w:rFonts w:ascii="Times New Roman" w:hAnsi="Times New Roman" w:cs="Times New Roman"/>
                <w:bCs/>
                <w:sz w:val="24"/>
                <w:szCs w:val="24"/>
                <w:lang w:eastAsia="en-US"/>
              </w:rPr>
            </w:pPr>
            <w:r w:rsidRPr="001B1683">
              <w:rPr>
                <w:rFonts w:ascii="Times New Roman" w:hAnsi="Times New Roman" w:cs="Times New Roman"/>
                <w:spacing w:val="-6"/>
                <w:sz w:val="24"/>
                <w:szCs w:val="24"/>
                <w:lang w:eastAsia="en-US"/>
              </w:rPr>
              <w:t>школа 2 ступени</w:t>
            </w:r>
          </w:p>
        </w:tc>
      </w:tr>
      <w:tr w:rsidR="00C27BC8" w:rsidRPr="001B1683" w:rsidTr="00223F38">
        <w:tc>
          <w:tcPr>
            <w:tcW w:w="6488" w:type="dxa"/>
            <w:tcBorders>
              <w:top w:val="nil"/>
            </w:tcBorders>
          </w:tcPr>
          <w:p w:rsidR="00C27BC8" w:rsidRPr="001B1683" w:rsidRDefault="00C27BC8" w:rsidP="001C2D27">
            <w:pPr>
              <w:jc w:val="both"/>
              <w:rPr>
                <w:rFonts w:ascii="Times New Roman" w:hAnsi="Times New Roman" w:cs="Times New Roman"/>
                <w:bCs/>
                <w:sz w:val="24"/>
                <w:szCs w:val="24"/>
                <w:lang w:eastAsia="en-US"/>
              </w:rPr>
            </w:pPr>
            <w:r w:rsidRPr="001B1683">
              <w:rPr>
                <w:rFonts w:ascii="Times New Roman" w:hAnsi="Times New Roman" w:cs="Times New Roman"/>
                <w:iCs/>
                <w:spacing w:val="-4"/>
                <w:sz w:val="24"/>
                <w:szCs w:val="24"/>
                <w:lang w:eastAsia="en-US"/>
              </w:rPr>
              <w:t>«Летопись событий о создании памятника»</w:t>
            </w:r>
          </w:p>
        </w:tc>
        <w:tc>
          <w:tcPr>
            <w:tcW w:w="3082" w:type="dxa"/>
            <w:tcBorders>
              <w:top w:val="nil"/>
            </w:tcBorders>
          </w:tcPr>
          <w:p w:rsidR="00C27BC8" w:rsidRPr="001B1683" w:rsidRDefault="00C27BC8" w:rsidP="001C2D27">
            <w:pPr>
              <w:jc w:val="both"/>
              <w:rPr>
                <w:rFonts w:ascii="Times New Roman" w:hAnsi="Times New Roman" w:cs="Times New Roman"/>
                <w:bCs/>
                <w:sz w:val="24"/>
                <w:szCs w:val="24"/>
                <w:lang w:eastAsia="en-US"/>
              </w:rPr>
            </w:pPr>
            <w:r w:rsidRPr="001B1683">
              <w:rPr>
                <w:rFonts w:ascii="Times New Roman" w:hAnsi="Times New Roman" w:cs="Times New Roman"/>
                <w:spacing w:val="-6"/>
                <w:sz w:val="24"/>
                <w:szCs w:val="24"/>
                <w:lang w:eastAsia="en-US"/>
              </w:rPr>
              <w:t>школа 3 ступени</w:t>
            </w:r>
          </w:p>
        </w:tc>
      </w:tr>
      <w:tr w:rsidR="00C27BC8" w:rsidRPr="001B1683" w:rsidTr="00223F38">
        <w:tc>
          <w:tcPr>
            <w:tcW w:w="6488" w:type="dxa"/>
          </w:tcPr>
          <w:p w:rsidR="00C27BC8" w:rsidRPr="001B1683" w:rsidRDefault="001C2D27" w:rsidP="001C2D27">
            <w:pPr>
              <w:jc w:val="both"/>
              <w:rPr>
                <w:rFonts w:ascii="Times New Roman" w:hAnsi="Times New Roman" w:cs="Times New Roman"/>
                <w:b/>
                <w:bCs/>
                <w:sz w:val="24"/>
                <w:szCs w:val="24"/>
                <w:lang w:eastAsia="en-US"/>
              </w:rPr>
            </w:pPr>
            <w:r w:rsidRPr="001B1683">
              <w:rPr>
                <w:rFonts w:ascii="Times New Roman" w:hAnsi="Times New Roman" w:cs="Times New Roman"/>
                <w:spacing w:val="-5"/>
                <w:sz w:val="24"/>
                <w:szCs w:val="24"/>
                <w:lang w:eastAsia="en-US"/>
              </w:rPr>
              <w:t xml:space="preserve">2.Почётный караул в дни знаменательных </w:t>
            </w:r>
            <w:r w:rsidRPr="001B1683">
              <w:rPr>
                <w:rFonts w:ascii="Times New Roman" w:hAnsi="Times New Roman" w:cs="Times New Roman"/>
                <w:sz w:val="24"/>
                <w:szCs w:val="24"/>
                <w:lang w:eastAsia="en-US"/>
              </w:rPr>
              <w:t>и памятных дат.</w:t>
            </w:r>
          </w:p>
        </w:tc>
        <w:tc>
          <w:tcPr>
            <w:tcW w:w="3082" w:type="dxa"/>
          </w:tcPr>
          <w:p w:rsidR="00C27BC8" w:rsidRPr="001B1683" w:rsidRDefault="001C2D27" w:rsidP="001C2D27">
            <w:pPr>
              <w:jc w:val="both"/>
              <w:rPr>
                <w:rFonts w:ascii="Times New Roman" w:hAnsi="Times New Roman" w:cs="Times New Roman"/>
                <w:b/>
                <w:bCs/>
                <w:sz w:val="24"/>
                <w:szCs w:val="24"/>
                <w:lang w:eastAsia="en-US"/>
              </w:rPr>
            </w:pPr>
            <w:r w:rsidRPr="001B1683">
              <w:rPr>
                <w:rFonts w:ascii="Times New Roman" w:hAnsi="Times New Roman" w:cs="Times New Roman"/>
                <w:spacing w:val="-5"/>
                <w:sz w:val="24"/>
                <w:szCs w:val="24"/>
                <w:lang w:eastAsia="en-US"/>
              </w:rPr>
              <w:t>Уч-ся кадетских классов</w:t>
            </w:r>
          </w:p>
        </w:tc>
      </w:tr>
      <w:tr w:rsidR="00C27BC8" w:rsidRPr="001B1683" w:rsidTr="00223F38">
        <w:tc>
          <w:tcPr>
            <w:tcW w:w="6488" w:type="dxa"/>
          </w:tcPr>
          <w:p w:rsidR="00C27BC8" w:rsidRPr="001B1683" w:rsidRDefault="001C2D27" w:rsidP="001C2D27">
            <w:pPr>
              <w:jc w:val="both"/>
              <w:rPr>
                <w:rFonts w:ascii="Times New Roman" w:hAnsi="Times New Roman" w:cs="Times New Roman"/>
                <w:b/>
                <w:bCs/>
                <w:sz w:val="24"/>
                <w:szCs w:val="24"/>
                <w:lang w:eastAsia="en-US"/>
              </w:rPr>
            </w:pPr>
            <w:r w:rsidRPr="001B1683">
              <w:rPr>
                <w:rFonts w:ascii="Times New Roman" w:hAnsi="Times New Roman" w:cs="Times New Roman"/>
                <w:spacing w:val="-3"/>
                <w:sz w:val="24"/>
                <w:szCs w:val="24"/>
                <w:lang w:eastAsia="en-US"/>
              </w:rPr>
              <w:t xml:space="preserve">3.Митинг </w:t>
            </w:r>
            <w:r w:rsidRPr="001B1683">
              <w:rPr>
                <w:rFonts w:ascii="Times New Roman" w:hAnsi="Times New Roman" w:cs="Times New Roman"/>
                <w:i/>
                <w:iCs/>
                <w:spacing w:val="-3"/>
                <w:sz w:val="24"/>
                <w:szCs w:val="24"/>
                <w:lang w:eastAsia="en-US"/>
              </w:rPr>
              <w:t>«Взрыв не должен повториться»</w:t>
            </w:r>
          </w:p>
        </w:tc>
        <w:tc>
          <w:tcPr>
            <w:tcW w:w="3082" w:type="dxa"/>
          </w:tcPr>
          <w:p w:rsidR="00C27BC8" w:rsidRPr="001B1683" w:rsidRDefault="001C2D27" w:rsidP="001C2D27">
            <w:pPr>
              <w:jc w:val="both"/>
              <w:rPr>
                <w:rFonts w:ascii="Times New Roman" w:hAnsi="Times New Roman" w:cs="Times New Roman"/>
                <w:b/>
                <w:bCs/>
                <w:sz w:val="24"/>
                <w:szCs w:val="24"/>
                <w:lang w:eastAsia="en-US"/>
              </w:rPr>
            </w:pPr>
            <w:r w:rsidRPr="001B1683">
              <w:rPr>
                <w:rFonts w:ascii="Times New Roman" w:hAnsi="Times New Roman" w:cs="Times New Roman"/>
                <w:spacing w:val="-5"/>
                <w:sz w:val="24"/>
                <w:szCs w:val="24"/>
                <w:lang w:eastAsia="en-US"/>
              </w:rPr>
              <w:t xml:space="preserve">школа 1 и 2 </w:t>
            </w:r>
            <w:r w:rsidRPr="001B1683">
              <w:rPr>
                <w:rFonts w:ascii="Times New Roman" w:hAnsi="Times New Roman" w:cs="Times New Roman"/>
                <w:sz w:val="24"/>
                <w:szCs w:val="24"/>
                <w:lang w:eastAsia="en-US"/>
              </w:rPr>
              <w:t>ступени</w:t>
            </w:r>
          </w:p>
        </w:tc>
      </w:tr>
      <w:tr w:rsidR="00C27BC8" w:rsidRPr="001B1683" w:rsidTr="00223F38">
        <w:tc>
          <w:tcPr>
            <w:tcW w:w="6488" w:type="dxa"/>
          </w:tcPr>
          <w:p w:rsidR="00C27BC8" w:rsidRPr="001B1683" w:rsidRDefault="001C2D27" w:rsidP="001C2D27">
            <w:pPr>
              <w:jc w:val="both"/>
              <w:rPr>
                <w:rFonts w:ascii="Times New Roman" w:hAnsi="Times New Roman" w:cs="Times New Roman"/>
                <w:b/>
                <w:bCs/>
                <w:sz w:val="24"/>
                <w:szCs w:val="24"/>
                <w:lang w:eastAsia="en-US"/>
              </w:rPr>
            </w:pPr>
            <w:r w:rsidRPr="001B1683">
              <w:rPr>
                <w:rFonts w:ascii="Times New Roman" w:hAnsi="Times New Roman" w:cs="Times New Roman"/>
                <w:spacing w:val="-3"/>
                <w:sz w:val="24"/>
                <w:szCs w:val="24"/>
                <w:lang w:eastAsia="en-US"/>
              </w:rPr>
              <w:t>4.Минута молчания у памятника воинам-</w:t>
            </w:r>
            <w:r w:rsidRPr="001B1683">
              <w:rPr>
                <w:rFonts w:ascii="Times New Roman" w:hAnsi="Times New Roman" w:cs="Times New Roman"/>
                <w:sz w:val="24"/>
                <w:szCs w:val="24"/>
                <w:lang w:eastAsia="en-US"/>
              </w:rPr>
              <w:t>интернационалистам.</w:t>
            </w:r>
          </w:p>
        </w:tc>
        <w:tc>
          <w:tcPr>
            <w:tcW w:w="3082" w:type="dxa"/>
          </w:tcPr>
          <w:p w:rsidR="00C27BC8" w:rsidRPr="001B1683" w:rsidRDefault="001C2D27" w:rsidP="001C2D27">
            <w:pPr>
              <w:jc w:val="both"/>
              <w:rPr>
                <w:rFonts w:ascii="Times New Roman" w:hAnsi="Times New Roman" w:cs="Times New Roman"/>
                <w:b/>
                <w:bCs/>
                <w:sz w:val="24"/>
                <w:szCs w:val="24"/>
                <w:lang w:eastAsia="en-US"/>
              </w:rPr>
            </w:pPr>
            <w:r w:rsidRPr="001B1683">
              <w:rPr>
                <w:rFonts w:ascii="Times New Roman" w:hAnsi="Times New Roman" w:cs="Times New Roman"/>
                <w:spacing w:val="-6"/>
                <w:sz w:val="24"/>
                <w:szCs w:val="24"/>
                <w:lang w:eastAsia="en-US"/>
              </w:rPr>
              <w:t>школа 3 ступени</w:t>
            </w:r>
          </w:p>
        </w:tc>
      </w:tr>
      <w:tr w:rsidR="001C2D27" w:rsidRPr="001B1683" w:rsidTr="00223F38">
        <w:tc>
          <w:tcPr>
            <w:tcW w:w="6488" w:type="dxa"/>
          </w:tcPr>
          <w:p w:rsidR="001C2D27" w:rsidRPr="001B1683" w:rsidRDefault="001C2D27" w:rsidP="001C2D27">
            <w:pPr>
              <w:jc w:val="both"/>
              <w:rPr>
                <w:rFonts w:ascii="Times New Roman" w:hAnsi="Times New Roman" w:cs="Times New Roman"/>
                <w:spacing w:val="-3"/>
                <w:sz w:val="24"/>
                <w:szCs w:val="24"/>
                <w:lang w:eastAsia="en-US"/>
              </w:rPr>
            </w:pPr>
            <w:r w:rsidRPr="001B1683">
              <w:rPr>
                <w:rFonts w:ascii="Times New Roman" w:hAnsi="Times New Roman" w:cs="Times New Roman"/>
                <w:spacing w:val="-2"/>
                <w:sz w:val="24"/>
                <w:szCs w:val="24"/>
                <w:lang w:eastAsia="en-US"/>
              </w:rPr>
              <w:t>5.</w:t>
            </w:r>
            <w:r w:rsidR="00D5763A" w:rsidRPr="001B1683">
              <w:rPr>
                <w:rFonts w:ascii="Times New Roman" w:hAnsi="Times New Roman" w:cs="Times New Roman"/>
                <w:spacing w:val="-2"/>
                <w:sz w:val="24"/>
                <w:szCs w:val="24"/>
                <w:lang w:eastAsia="en-US"/>
              </w:rPr>
              <w:t>О</w:t>
            </w:r>
            <w:r w:rsidRPr="001B1683">
              <w:rPr>
                <w:rFonts w:ascii="Times New Roman" w:hAnsi="Times New Roman" w:cs="Times New Roman"/>
                <w:spacing w:val="-2"/>
                <w:sz w:val="24"/>
                <w:szCs w:val="24"/>
                <w:lang w:eastAsia="en-US"/>
              </w:rPr>
              <w:t xml:space="preserve">рганизация уборки территории вокруг </w:t>
            </w:r>
            <w:r w:rsidRPr="001B1683">
              <w:rPr>
                <w:rFonts w:ascii="Times New Roman" w:hAnsi="Times New Roman" w:cs="Times New Roman"/>
                <w:sz w:val="24"/>
                <w:szCs w:val="24"/>
                <w:lang w:eastAsia="en-US"/>
              </w:rPr>
              <w:t>памятников</w:t>
            </w:r>
          </w:p>
        </w:tc>
        <w:tc>
          <w:tcPr>
            <w:tcW w:w="3082" w:type="dxa"/>
          </w:tcPr>
          <w:p w:rsidR="001C2D27" w:rsidRPr="001B1683" w:rsidRDefault="001C2D27" w:rsidP="001C2D27">
            <w:pPr>
              <w:shd w:val="clear" w:color="auto" w:fill="FFFFFF"/>
              <w:jc w:val="both"/>
              <w:rPr>
                <w:rFonts w:ascii="Times New Roman" w:eastAsia="Calibri" w:hAnsi="Times New Roman" w:cs="Times New Roman"/>
                <w:sz w:val="24"/>
                <w:szCs w:val="24"/>
                <w:lang w:eastAsia="en-US"/>
              </w:rPr>
            </w:pPr>
            <w:r w:rsidRPr="001B1683">
              <w:rPr>
                <w:rFonts w:ascii="Times New Roman" w:hAnsi="Times New Roman" w:cs="Times New Roman"/>
                <w:spacing w:val="-7"/>
                <w:sz w:val="24"/>
                <w:szCs w:val="24"/>
                <w:lang w:eastAsia="en-US"/>
              </w:rPr>
              <w:t>школа 2 и 3 ступени</w:t>
            </w:r>
          </w:p>
        </w:tc>
      </w:tr>
      <w:tr w:rsidR="001C2D27" w:rsidRPr="001B1683" w:rsidTr="00223F38">
        <w:tc>
          <w:tcPr>
            <w:tcW w:w="6488" w:type="dxa"/>
          </w:tcPr>
          <w:p w:rsidR="001C2D27" w:rsidRPr="001B1683" w:rsidRDefault="001C2D27" w:rsidP="001C2D27">
            <w:pPr>
              <w:jc w:val="both"/>
              <w:rPr>
                <w:rFonts w:ascii="Times New Roman" w:hAnsi="Times New Roman" w:cs="Times New Roman"/>
                <w:spacing w:val="-2"/>
                <w:sz w:val="24"/>
                <w:szCs w:val="24"/>
                <w:lang w:eastAsia="en-US"/>
              </w:rPr>
            </w:pPr>
            <w:r w:rsidRPr="001B1683">
              <w:rPr>
                <w:rFonts w:ascii="Times New Roman" w:hAnsi="Times New Roman" w:cs="Times New Roman"/>
                <w:spacing w:val="-3"/>
                <w:sz w:val="24"/>
                <w:szCs w:val="24"/>
                <w:lang w:eastAsia="en-US"/>
              </w:rPr>
              <w:t xml:space="preserve">6.Организационные работы учащихся </w:t>
            </w:r>
            <w:r w:rsidRPr="001B1683">
              <w:rPr>
                <w:rFonts w:ascii="Times New Roman" w:hAnsi="Times New Roman" w:cs="Times New Roman"/>
                <w:sz w:val="24"/>
                <w:szCs w:val="24"/>
                <w:lang w:eastAsia="en-US"/>
              </w:rPr>
              <w:t xml:space="preserve">озеленению и декоративному </w:t>
            </w:r>
            <w:r w:rsidRPr="001B1683">
              <w:rPr>
                <w:rFonts w:ascii="Times New Roman" w:hAnsi="Times New Roman" w:cs="Times New Roman"/>
                <w:spacing w:val="-2"/>
                <w:sz w:val="24"/>
                <w:szCs w:val="24"/>
                <w:lang w:eastAsia="en-US"/>
              </w:rPr>
              <w:t xml:space="preserve">оформлению территории вокруг памятников </w:t>
            </w:r>
            <w:r w:rsidRPr="001B1683">
              <w:rPr>
                <w:rFonts w:ascii="Times New Roman" w:hAnsi="Times New Roman" w:cs="Times New Roman"/>
                <w:sz w:val="24"/>
                <w:szCs w:val="24"/>
                <w:lang w:eastAsia="en-US"/>
              </w:rPr>
              <w:t>и военных обелисков.</w:t>
            </w:r>
          </w:p>
        </w:tc>
        <w:tc>
          <w:tcPr>
            <w:tcW w:w="3082" w:type="dxa"/>
          </w:tcPr>
          <w:p w:rsidR="001C2D27" w:rsidRPr="001B1683" w:rsidRDefault="001C2D27" w:rsidP="001C2D27">
            <w:pPr>
              <w:shd w:val="clear" w:color="auto" w:fill="FFFFFF"/>
              <w:jc w:val="both"/>
              <w:rPr>
                <w:rFonts w:ascii="Times New Roman" w:hAnsi="Times New Roman" w:cs="Times New Roman"/>
                <w:spacing w:val="-7"/>
                <w:sz w:val="24"/>
                <w:szCs w:val="24"/>
                <w:lang w:eastAsia="en-US"/>
              </w:rPr>
            </w:pPr>
            <w:r w:rsidRPr="001B1683">
              <w:rPr>
                <w:rFonts w:ascii="Times New Roman" w:hAnsi="Times New Roman" w:cs="Times New Roman"/>
                <w:spacing w:val="-7"/>
                <w:sz w:val="24"/>
                <w:szCs w:val="24"/>
                <w:lang w:eastAsia="en-US"/>
              </w:rPr>
              <w:t>школа 2 и 3 ступени</w:t>
            </w:r>
          </w:p>
        </w:tc>
      </w:tr>
      <w:tr w:rsidR="001C2D27" w:rsidRPr="001B1683" w:rsidTr="00223F38">
        <w:tc>
          <w:tcPr>
            <w:tcW w:w="6488" w:type="dxa"/>
          </w:tcPr>
          <w:p w:rsidR="001C2D27" w:rsidRPr="001B1683" w:rsidRDefault="001C2D27" w:rsidP="001C2D27">
            <w:pPr>
              <w:jc w:val="both"/>
              <w:rPr>
                <w:rFonts w:ascii="Times New Roman" w:hAnsi="Times New Roman" w:cs="Times New Roman"/>
                <w:spacing w:val="-3"/>
                <w:sz w:val="24"/>
                <w:szCs w:val="24"/>
                <w:lang w:eastAsia="en-US"/>
              </w:rPr>
            </w:pPr>
            <w:r w:rsidRPr="001B1683">
              <w:rPr>
                <w:rFonts w:ascii="Times New Roman" w:hAnsi="Times New Roman" w:cs="Times New Roman"/>
                <w:spacing w:val="-3"/>
                <w:sz w:val="24"/>
                <w:szCs w:val="24"/>
                <w:lang w:eastAsia="en-US"/>
              </w:rPr>
              <w:t>7.</w:t>
            </w:r>
            <w:r w:rsidR="00204488" w:rsidRPr="001B1683">
              <w:rPr>
                <w:rFonts w:ascii="Times New Roman" w:hAnsi="Times New Roman" w:cs="Times New Roman"/>
                <w:spacing w:val="-3"/>
                <w:sz w:val="24"/>
                <w:szCs w:val="24"/>
                <w:lang w:eastAsia="en-US"/>
              </w:rPr>
              <w:t xml:space="preserve"> </w:t>
            </w:r>
            <w:proofErr w:type="gramStart"/>
            <w:r w:rsidRPr="001B1683">
              <w:rPr>
                <w:rFonts w:ascii="Times New Roman" w:hAnsi="Times New Roman" w:cs="Times New Roman"/>
                <w:spacing w:val="-3"/>
                <w:sz w:val="24"/>
                <w:szCs w:val="24"/>
                <w:lang w:eastAsia="en-US"/>
              </w:rPr>
              <w:t>Вечер «</w:t>
            </w:r>
            <w:r w:rsidRPr="001B1683">
              <w:rPr>
                <w:rFonts w:ascii="Times New Roman" w:hAnsi="Times New Roman" w:cs="Times New Roman"/>
                <w:i/>
                <w:spacing w:val="-3"/>
                <w:sz w:val="24"/>
                <w:szCs w:val="24"/>
                <w:lang w:eastAsia="en-US"/>
              </w:rPr>
              <w:t>Скорбные воспоминания</w:t>
            </w:r>
            <w:r w:rsidRPr="001B1683">
              <w:rPr>
                <w:rFonts w:ascii="Times New Roman" w:hAnsi="Times New Roman" w:cs="Times New Roman"/>
                <w:spacing w:val="-3"/>
                <w:sz w:val="24"/>
                <w:szCs w:val="24"/>
                <w:lang w:eastAsia="en-US"/>
              </w:rPr>
              <w:t xml:space="preserve"> (в день памяти В.В.  Литвиненко, выпускника школы, погибшего при выполнении интернационального долга в Афганистане</w:t>
            </w:r>
            <w:proofErr w:type="gramEnd"/>
          </w:p>
        </w:tc>
        <w:tc>
          <w:tcPr>
            <w:tcW w:w="3082" w:type="dxa"/>
          </w:tcPr>
          <w:p w:rsidR="001C2D27" w:rsidRPr="001B1683" w:rsidRDefault="001C2D27" w:rsidP="001C2D27">
            <w:pPr>
              <w:shd w:val="clear" w:color="auto" w:fill="FFFFFF"/>
              <w:jc w:val="both"/>
              <w:rPr>
                <w:rFonts w:ascii="Times New Roman" w:hAnsi="Times New Roman" w:cs="Times New Roman"/>
                <w:spacing w:val="-7"/>
                <w:sz w:val="24"/>
                <w:szCs w:val="24"/>
                <w:lang w:eastAsia="en-US"/>
              </w:rPr>
            </w:pPr>
            <w:r w:rsidRPr="001B1683">
              <w:rPr>
                <w:rFonts w:ascii="Times New Roman" w:hAnsi="Times New Roman" w:cs="Times New Roman"/>
                <w:spacing w:val="-3"/>
                <w:sz w:val="24"/>
                <w:szCs w:val="24"/>
                <w:lang w:eastAsia="en-US"/>
              </w:rPr>
              <w:t>»    школа 3</w:t>
            </w:r>
            <w:r w:rsidRPr="001B1683">
              <w:rPr>
                <w:rFonts w:ascii="Times New Roman" w:hAnsi="Times New Roman" w:cs="Times New Roman"/>
                <w:spacing w:val="-3"/>
                <w:sz w:val="24"/>
                <w:szCs w:val="24"/>
                <w:lang w:val="en-US" w:eastAsia="en-US"/>
              </w:rPr>
              <w:t> </w:t>
            </w:r>
            <w:r w:rsidRPr="001B1683">
              <w:rPr>
                <w:rFonts w:ascii="Times New Roman" w:hAnsi="Times New Roman" w:cs="Times New Roman"/>
                <w:spacing w:val="-3"/>
                <w:sz w:val="24"/>
                <w:szCs w:val="24"/>
                <w:lang w:eastAsia="en-US"/>
              </w:rPr>
              <w:t>ступени</w:t>
            </w:r>
          </w:p>
        </w:tc>
      </w:tr>
    </w:tbl>
    <w:p w:rsidR="001C2D27" w:rsidRPr="001B1683" w:rsidRDefault="001C2D27" w:rsidP="001C2D27">
      <w:pPr>
        <w:shd w:val="clear" w:color="auto" w:fill="FFFFFF"/>
        <w:jc w:val="both"/>
        <w:rPr>
          <w:rFonts w:ascii="Times New Roman" w:hAnsi="Times New Roman" w:cs="Times New Roman"/>
          <w:sz w:val="24"/>
          <w:szCs w:val="24"/>
        </w:rPr>
      </w:pPr>
    </w:p>
    <w:p w:rsidR="00223F38" w:rsidRDefault="00223F38" w:rsidP="00223F38">
      <w:pPr>
        <w:shd w:val="clear" w:color="auto" w:fill="FFFFFF"/>
        <w:jc w:val="right"/>
        <w:rPr>
          <w:rFonts w:ascii="Times New Roman" w:hAnsi="Times New Roman" w:cs="Times New Roman"/>
          <w:b/>
          <w:i/>
          <w:sz w:val="24"/>
          <w:szCs w:val="24"/>
        </w:rPr>
      </w:pPr>
    </w:p>
    <w:p w:rsidR="00223F38" w:rsidRPr="001B1683" w:rsidRDefault="00223F38" w:rsidP="001C2D27">
      <w:pPr>
        <w:shd w:val="clear" w:color="auto" w:fill="FFFFFF"/>
        <w:jc w:val="both"/>
        <w:rPr>
          <w:rFonts w:ascii="Times New Roman" w:hAnsi="Times New Roman" w:cs="Times New Roman"/>
          <w:sz w:val="24"/>
          <w:szCs w:val="24"/>
        </w:rPr>
      </w:pPr>
    </w:p>
    <w:p w:rsidR="001B1683" w:rsidRPr="001B1683" w:rsidRDefault="00541860" w:rsidP="001B1683">
      <w:pPr>
        <w:shd w:val="clear" w:color="auto" w:fill="FFFFFF"/>
        <w:jc w:val="right"/>
        <w:rPr>
          <w:rFonts w:ascii="Times New Roman" w:hAnsi="Times New Roman" w:cs="Times New Roman"/>
          <w:b/>
          <w:i/>
          <w:sz w:val="24"/>
          <w:szCs w:val="24"/>
        </w:rPr>
      </w:pPr>
      <w:r>
        <w:rPr>
          <w:rFonts w:ascii="Times New Roman" w:hAnsi="Times New Roman" w:cs="Times New Roman"/>
          <w:b/>
          <w:i/>
          <w:sz w:val="24"/>
          <w:szCs w:val="24"/>
        </w:rPr>
        <w:t>Приложение 6</w:t>
      </w:r>
    </w:p>
    <w:p w:rsidR="001B1683" w:rsidRPr="001B1683" w:rsidRDefault="001B1683" w:rsidP="001C2D27">
      <w:pPr>
        <w:shd w:val="clear" w:color="auto" w:fill="FFFFFF"/>
        <w:jc w:val="both"/>
        <w:rPr>
          <w:rFonts w:ascii="Times New Roman" w:hAnsi="Times New Roman" w:cs="Times New Roman"/>
          <w:b/>
          <w:i/>
          <w:sz w:val="24"/>
          <w:szCs w:val="24"/>
        </w:rPr>
      </w:pPr>
    </w:p>
    <w:p w:rsidR="001B1683" w:rsidRPr="002E5208" w:rsidRDefault="001B1683" w:rsidP="001C2D27">
      <w:pPr>
        <w:shd w:val="clear" w:color="auto" w:fill="FFFFFF"/>
        <w:jc w:val="both"/>
        <w:rPr>
          <w:rFonts w:ascii="Times New Roman" w:hAnsi="Times New Roman" w:cs="Times New Roman"/>
          <w:sz w:val="24"/>
          <w:szCs w:val="24"/>
        </w:rPr>
      </w:pPr>
    </w:p>
    <w:p w:rsidR="001B1683" w:rsidRPr="002E5208" w:rsidRDefault="002E5208" w:rsidP="001B1683">
      <w:pPr>
        <w:jc w:val="center"/>
        <w:rPr>
          <w:rFonts w:ascii="Times New Roman" w:hAnsi="Times New Roman" w:cs="Times New Roman"/>
          <w:b/>
          <w:sz w:val="24"/>
          <w:szCs w:val="24"/>
        </w:rPr>
      </w:pPr>
      <w:r w:rsidRPr="002E5208">
        <w:rPr>
          <w:rFonts w:ascii="Times New Roman" w:hAnsi="Times New Roman" w:cs="Times New Roman"/>
          <w:b/>
          <w:sz w:val="24"/>
          <w:szCs w:val="24"/>
        </w:rPr>
        <w:t>Т</w:t>
      </w:r>
      <w:r w:rsidR="0032286A">
        <w:rPr>
          <w:rFonts w:ascii="Times New Roman" w:hAnsi="Times New Roman" w:cs="Times New Roman"/>
          <w:b/>
          <w:sz w:val="24"/>
          <w:szCs w:val="24"/>
        </w:rPr>
        <w:t xml:space="preserve">ематика  семинаров </w:t>
      </w:r>
      <w:r w:rsidR="001B1683" w:rsidRPr="002E5208">
        <w:rPr>
          <w:rFonts w:ascii="Times New Roman" w:hAnsi="Times New Roman" w:cs="Times New Roman"/>
          <w:b/>
          <w:sz w:val="24"/>
          <w:szCs w:val="24"/>
        </w:rPr>
        <w:t xml:space="preserve"> для педагогов по  </w:t>
      </w:r>
      <w:proofErr w:type="gramStart"/>
      <w:r w:rsidR="001B1683" w:rsidRPr="002E5208">
        <w:rPr>
          <w:rFonts w:ascii="Times New Roman" w:hAnsi="Times New Roman" w:cs="Times New Roman"/>
          <w:b/>
          <w:sz w:val="24"/>
          <w:szCs w:val="24"/>
        </w:rPr>
        <w:t>гражданско-патриотическому</w:t>
      </w:r>
      <w:proofErr w:type="gramEnd"/>
    </w:p>
    <w:p w:rsidR="001B1683" w:rsidRPr="002E5208" w:rsidRDefault="001B1683" w:rsidP="001B1683">
      <w:pPr>
        <w:jc w:val="center"/>
        <w:rPr>
          <w:rFonts w:ascii="Times New Roman" w:hAnsi="Times New Roman" w:cs="Times New Roman"/>
          <w:b/>
          <w:sz w:val="24"/>
          <w:szCs w:val="24"/>
        </w:rPr>
      </w:pPr>
      <w:r w:rsidRPr="002E5208">
        <w:rPr>
          <w:rFonts w:ascii="Times New Roman" w:hAnsi="Times New Roman" w:cs="Times New Roman"/>
          <w:b/>
          <w:sz w:val="24"/>
          <w:szCs w:val="24"/>
        </w:rPr>
        <w:t>воспитанию учащихся</w:t>
      </w:r>
    </w:p>
    <w:p w:rsidR="001B1683" w:rsidRPr="002E5208" w:rsidRDefault="001B1683" w:rsidP="001B1683">
      <w:pPr>
        <w:ind w:left="360"/>
        <w:jc w:val="both"/>
        <w:rPr>
          <w:rFonts w:ascii="Times New Roman" w:hAnsi="Times New Roman" w:cs="Times New Roman"/>
          <w:sz w:val="24"/>
          <w:szCs w:val="24"/>
        </w:rPr>
      </w:pPr>
    </w:p>
    <w:p w:rsidR="001B1683" w:rsidRPr="002E5208" w:rsidRDefault="001B1683"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Концептуальные основы гражданско-патриотического воспитания.</w:t>
      </w:r>
    </w:p>
    <w:p w:rsidR="001B1683" w:rsidRPr="002E5208" w:rsidRDefault="001B1683"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Общечеловеческие ценности – методологическая основа создания воспитательной системы школы.</w:t>
      </w:r>
    </w:p>
    <w:p w:rsidR="001B1683" w:rsidRPr="002E5208" w:rsidRDefault="001B1683"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Формирование системы гражданских ценностей.</w:t>
      </w:r>
    </w:p>
    <w:p w:rsidR="001B1683" w:rsidRPr="002E5208" w:rsidRDefault="001B1683"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Инновационные технологии совместной деятельности участников образовательного процесса и общественности</w:t>
      </w:r>
    </w:p>
    <w:p w:rsidR="002E5208" w:rsidRPr="002E5208" w:rsidRDefault="002E5208"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Социально – значимый проект как одна из форм взаимодействия в системе «учитель-ученик-родители»</w:t>
      </w:r>
    </w:p>
    <w:p w:rsidR="002E5208" w:rsidRDefault="002E5208" w:rsidP="001B1683">
      <w:pPr>
        <w:numPr>
          <w:ilvl w:val="0"/>
          <w:numId w:val="19"/>
        </w:numPr>
        <w:jc w:val="both"/>
        <w:rPr>
          <w:rFonts w:ascii="Times New Roman" w:hAnsi="Times New Roman" w:cs="Times New Roman"/>
          <w:sz w:val="24"/>
          <w:szCs w:val="24"/>
        </w:rPr>
      </w:pPr>
      <w:proofErr w:type="spellStart"/>
      <w:proofErr w:type="gramStart"/>
      <w:r w:rsidRPr="002E5208">
        <w:rPr>
          <w:rFonts w:ascii="Times New Roman" w:hAnsi="Times New Roman" w:cs="Times New Roman"/>
          <w:sz w:val="24"/>
          <w:szCs w:val="24"/>
        </w:rPr>
        <w:t>Субъект-субъектные</w:t>
      </w:r>
      <w:proofErr w:type="spellEnd"/>
      <w:proofErr w:type="gramEnd"/>
      <w:r w:rsidRPr="002E5208">
        <w:rPr>
          <w:rFonts w:ascii="Times New Roman" w:hAnsi="Times New Roman" w:cs="Times New Roman"/>
          <w:sz w:val="24"/>
          <w:szCs w:val="24"/>
        </w:rPr>
        <w:t>» отношения во взаимодействиях с учащимися</w:t>
      </w:r>
    </w:p>
    <w:p w:rsidR="002E5208" w:rsidRPr="002E5208" w:rsidRDefault="002E5208"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Формирование социального опыта детей на основе взаимодействия педагогов и учащихся</w:t>
      </w:r>
    </w:p>
    <w:p w:rsidR="002E5208" w:rsidRPr="002E5208" w:rsidRDefault="002E5208"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Роль сетевых проектов в формировании качеств личности 21века</w:t>
      </w:r>
    </w:p>
    <w:p w:rsidR="002E5208" w:rsidRPr="002E5208" w:rsidRDefault="002E5208"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Роль волонтерского движения в воспитании нравственных и гражданских качеств личности</w:t>
      </w:r>
    </w:p>
    <w:p w:rsidR="001B1683" w:rsidRPr="002E5208" w:rsidRDefault="001B1683"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Эколого-патриотическое воспитание учащихся.</w:t>
      </w:r>
    </w:p>
    <w:p w:rsidR="001B1683" w:rsidRPr="002E5208" w:rsidRDefault="001B1683"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Краеведение как средство гражданско-патриотического воспитания школьников.</w:t>
      </w:r>
    </w:p>
    <w:p w:rsidR="001B1683" w:rsidRPr="002E5208" w:rsidRDefault="001B1683"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lastRenderedPageBreak/>
        <w:t>Самореализация учащихся в условиях самоуправления.</w:t>
      </w:r>
    </w:p>
    <w:p w:rsidR="001B1683" w:rsidRPr="002E5208" w:rsidRDefault="001B1683"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Ценностные ориентации старшеклассников как показатель их позитивной социализации.</w:t>
      </w:r>
    </w:p>
    <w:p w:rsidR="002E5208" w:rsidRPr="002E5208" w:rsidRDefault="002E5208" w:rsidP="002E5208">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Критерии уровня гражданско-правового воспитания в школе»</w:t>
      </w:r>
    </w:p>
    <w:p w:rsidR="001B1683" w:rsidRPr="002E5208" w:rsidRDefault="001B1683" w:rsidP="001B1683">
      <w:pPr>
        <w:numPr>
          <w:ilvl w:val="0"/>
          <w:numId w:val="19"/>
        </w:numPr>
        <w:jc w:val="both"/>
        <w:rPr>
          <w:rFonts w:ascii="Times New Roman" w:hAnsi="Times New Roman" w:cs="Times New Roman"/>
          <w:sz w:val="24"/>
          <w:szCs w:val="24"/>
        </w:rPr>
      </w:pPr>
      <w:r w:rsidRPr="002E5208">
        <w:rPr>
          <w:rFonts w:ascii="Times New Roman" w:hAnsi="Times New Roman" w:cs="Times New Roman"/>
          <w:sz w:val="24"/>
          <w:szCs w:val="24"/>
        </w:rPr>
        <w:t>Организация и проведение мониторинга результативности гражданско-патриотического воспитания.</w:t>
      </w:r>
    </w:p>
    <w:p w:rsidR="001B1683" w:rsidRPr="002E5208" w:rsidRDefault="001B1683" w:rsidP="001B1683">
      <w:pPr>
        <w:ind w:left="360"/>
        <w:jc w:val="both"/>
        <w:rPr>
          <w:rFonts w:ascii="Times New Roman" w:hAnsi="Times New Roman" w:cs="Times New Roman"/>
          <w:sz w:val="24"/>
          <w:szCs w:val="24"/>
        </w:rPr>
      </w:pPr>
    </w:p>
    <w:p w:rsidR="001B1683" w:rsidRPr="002E5208" w:rsidRDefault="001B1683" w:rsidP="001C2D27">
      <w:pPr>
        <w:shd w:val="clear" w:color="auto" w:fill="FFFFFF"/>
        <w:jc w:val="both"/>
        <w:rPr>
          <w:rFonts w:ascii="Times New Roman" w:hAnsi="Times New Roman" w:cs="Times New Roman"/>
          <w:sz w:val="24"/>
          <w:szCs w:val="24"/>
        </w:rPr>
      </w:pPr>
    </w:p>
    <w:p w:rsidR="009445DE" w:rsidRDefault="009445DE" w:rsidP="001C2D27">
      <w:pPr>
        <w:shd w:val="clear" w:color="auto" w:fill="FFFFFF"/>
        <w:jc w:val="both"/>
        <w:rPr>
          <w:rFonts w:ascii="Times New Roman" w:hAnsi="Times New Roman" w:cs="Times New Roman"/>
          <w:sz w:val="24"/>
          <w:szCs w:val="24"/>
        </w:rPr>
        <w:sectPr w:rsidR="009445DE" w:rsidSect="00E964D9">
          <w:pgSz w:w="11906" w:h="16838"/>
          <w:pgMar w:top="851" w:right="851" w:bottom="1134" w:left="1701" w:header="709" w:footer="709" w:gutter="0"/>
          <w:cols w:space="708"/>
          <w:docGrid w:linePitch="360"/>
        </w:sectPr>
      </w:pPr>
    </w:p>
    <w:p w:rsidR="009445DE" w:rsidRDefault="000B2803" w:rsidP="009445DE">
      <w:pPr>
        <w:shd w:val="clear" w:color="auto" w:fill="FFFFFF"/>
        <w:jc w:val="right"/>
        <w:rPr>
          <w:rFonts w:ascii="Times New Roman" w:hAnsi="Times New Roman" w:cs="Times New Roman"/>
          <w:sz w:val="24"/>
          <w:szCs w:val="24"/>
        </w:rPr>
      </w:pPr>
      <w:r>
        <w:rPr>
          <w:rFonts w:ascii="Times New Roman" w:hAnsi="Times New Roman" w:cs="Times New Roman"/>
          <w:noProof/>
          <w:sz w:val="24"/>
          <w:szCs w:val="24"/>
        </w:rPr>
        <w:lastRenderedPageBreak/>
        <w:pict>
          <v:group id="_x0000_s1191" style="position:absolute;left:0;text-align:left;margin-left:-38.4pt;margin-top:20.45pt;width:774.05pt;height:7in;z-index:251687936" coordorigin="791,1501" coordsize="15489,9712">
            <v:group id="_x0000_s1192" style="position:absolute;left:799;top:4419;width:15481;height:854" coordorigin="799,4419" coordsize="15481,854">
              <v:rect id="_x0000_s1193" style="position:absolute;left:799;top:4419;width:2999;height:854" fillcolor="#ffd9b3" strokecolor="#f96" strokeweight="3pt">
                <v:fill opacity=".5"/>
                <v:stroke linestyle="thinThin"/>
                <v:textbox style="mso-next-textbox:#_x0000_s1193" inset="0,0,0,0">
                  <w:txbxContent>
                    <w:p w:rsidR="002B74CF" w:rsidRPr="00F425E2" w:rsidRDefault="002B74CF" w:rsidP="009445DE">
                      <w:pPr>
                        <w:jc w:val="center"/>
                        <w:rPr>
                          <w:rFonts w:ascii="Trebuchet MS" w:eastAsia="MS Gothic" w:hAnsi="Trebuchet MS"/>
                          <w:b/>
                          <w:color w:val="993300"/>
                        </w:rPr>
                      </w:pPr>
                      <w:r>
                        <w:rPr>
                          <w:rFonts w:ascii="Trebuchet MS" w:eastAsia="MS Gothic" w:hAnsi="Trebuchet MS"/>
                          <w:b/>
                          <w:color w:val="993300"/>
                        </w:rPr>
                        <w:t>П</w:t>
                      </w:r>
                      <w:r w:rsidRPr="00F425E2">
                        <w:rPr>
                          <w:rFonts w:ascii="Trebuchet MS" w:eastAsia="MS Gothic" w:hAnsi="Trebuchet MS"/>
                          <w:b/>
                          <w:color w:val="993300"/>
                        </w:rPr>
                        <w:t>атриотическое объединение</w:t>
                      </w:r>
                    </w:p>
                    <w:p w:rsidR="002B74CF" w:rsidRPr="00F425E2" w:rsidRDefault="002B74CF" w:rsidP="009445DE">
                      <w:pPr>
                        <w:jc w:val="center"/>
                        <w:rPr>
                          <w:rFonts w:ascii="Trebuchet MS" w:eastAsia="MS Gothic" w:hAnsi="Trebuchet MS"/>
                          <w:b/>
                          <w:color w:val="993300"/>
                        </w:rPr>
                      </w:pPr>
                      <w:r w:rsidRPr="00F425E2">
                        <w:rPr>
                          <w:rFonts w:ascii="Trebuchet MS" w:eastAsia="MS Gothic" w:hAnsi="Trebuchet MS"/>
                          <w:b/>
                          <w:color w:val="993300"/>
                        </w:rPr>
                        <w:t>«Надежда»</w:t>
                      </w:r>
                    </w:p>
                  </w:txbxContent>
                </v:textbox>
              </v:rect>
              <v:rect id="_x0000_s1194" style="position:absolute;left:3919;top:4419;width:2999;height:652" fillcolor="#ffd9b3" strokecolor="#f96" strokeweight="3pt">
                <v:fill opacity=".5"/>
                <v:stroke linestyle="thinThin"/>
                <v:textbox style="mso-next-textbox:#_x0000_s1194" inset="0,0,0,0">
                  <w:txbxContent>
                    <w:p w:rsidR="002B74CF" w:rsidRPr="00F425E2" w:rsidRDefault="002B74CF" w:rsidP="009445DE">
                      <w:pPr>
                        <w:jc w:val="center"/>
                        <w:rPr>
                          <w:rFonts w:ascii="Trebuchet MS" w:eastAsia="MS Gothic" w:hAnsi="Trebuchet MS"/>
                          <w:b/>
                          <w:color w:val="993300"/>
                        </w:rPr>
                      </w:pPr>
                      <w:r w:rsidRPr="00F425E2">
                        <w:rPr>
                          <w:rFonts w:ascii="Trebuchet MS" w:eastAsia="MS Gothic" w:hAnsi="Trebuchet MS"/>
                          <w:b/>
                          <w:color w:val="993300"/>
                        </w:rPr>
                        <w:t>Научное общество «Эрудит»</w:t>
                      </w:r>
                    </w:p>
                  </w:txbxContent>
                </v:textbox>
              </v:rect>
              <v:rect id="_x0000_s1195" style="position:absolute;left:7039;top:4419;width:2999;height:652" fillcolor="#ffd9b3" strokecolor="#f96" strokeweight="3pt">
                <v:fill opacity=".5"/>
                <v:stroke linestyle="thinThin"/>
                <v:textbox style="mso-next-textbox:#_x0000_s1195" inset="0,0,0,0">
                  <w:txbxContent>
                    <w:p w:rsidR="002B74CF" w:rsidRPr="00F425E2" w:rsidRDefault="002B74CF" w:rsidP="009445DE">
                      <w:pPr>
                        <w:jc w:val="center"/>
                        <w:rPr>
                          <w:rFonts w:ascii="Trebuchet MS" w:eastAsia="MS Gothic" w:hAnsi="Trebuchet MS"/>
                          <w:b/>
                          <w:color w:val="993300"/>
                        </w:rPr>
                      </w:pPr>
                      <w:r w:rsidRPr="00F425E2">
                        <w:rPr>
                          <w:rFonts w:ascii="Trebuchet MS" w:eastAsia="MS Gothic" w:hAnsi="Trebuchet MS"/>
                          <w:b/>
                          <w:color w:val="993300"/>
                        </w:rPr>
                        <w:t>Объединение</w:t>
                      </w:r>
                    </w:p>
                    <w:p w:rsidR="002B74CF" w:rsidRPr="00F425E2" w:rsidRDefault="002B74CF" w:rsidP="009445DE">
                      <w:pPr>
                        <w:jc w:val="center"/>
                        <w:rPr>
                          <w:rFonts w:ascii="Trebuchet MS" w:eastAsia="MS Gothic" w:hAnsi="Trebuchet MS"/>
                          <w:b/>
                          <w:color w:val="993300"/>
                        </w:rPr>
                      </w:pPr>
                      <w:r w:rsidRPr="00F425E2">
                        <w:rPr>
                          <w:rFonts w:ascii="Trebuchet MS" w:eastAsia="MS Gothic" w:hAnsi="Trebuchet MS"/>
                          <w:b/>
                          <w:color w:val="993300"/>
                        </w:rPr>
                        <w:t>«Интеллектуал»</w:t>
                      </w:r>
                    </w:p>
                  </w:txbxContent>
                </v:textbox>
              </v:rect>
              <v:rect id="_x0000_s1196" style="position:absolute;left:10159;top:4419;width:2999;height:652" fillcolor="#ffd9b3" strokecolor="#f96" strokeweight="3pt">
                <v:fill opacity=".5"/>
                <v:stroke linestyle="thinThin"/>
                <v:textbox style="mso-next-textbox:#_x0000_s1196" inset="0,0,0,0">
                  <w:txbxContent>
                    <w:p w:rsidR="002B74CF" w:rsidRPr="00F425E2" w:rsidRDefault="002B74CF" w:rsidP="009445DE">
                      <w:pPr>
                        <w:jc w:val="center"/>
                        <w:rPr>
                          <w:rFonts w:ascii="Trebuchet MS" w:eastAsia="MS Gothic" w:hAnsi="Trebuchet MS"/>
                          <w:b/>
                          <w:color w:val="993300"/>
                        </w:rPr>
                      </w:pPr>
                      <w:r w:rsidRPr="00F425E2">
                        <w:rPr>
                          <w:rFonts w:ascii="Trebuchet MS" w:eastAsia="MS Gothic" w:hAnsi="Trebuchet MS"/>
                          <w:b/>
                          <w:color w:val="993300"/>
                        </w:rPr>
                        <w:t xml:space="preserve">Объединение </w:t>
                      </w:r>
                    </w:p>
                    <w:p w:rsidR="002B74CF" w:rsidRPr="00F425E2" w:rsidRDefault="002B74CF" w:rsidP="009445DE">
                      <w:pPr>
                        <w:jc w:val="center"/>
                        <w:rPr>
                          <w:rFonts w:ascii="Trebuchet MS" w:eastAsia="MS Gothic" w:hAnsi="Trebuchet MS"/>
                          <w:b/>
                          <w:color w:val="993300"/>
                        </w:rPr>
                      </w:pPr>
                      <w:r w:rsidRPr="00F425E2">
                        <w:rPr>
                          <w:rFonts w:ascii="Trebuchet MS" w:eastAsia="MS Gothic" w:hAnsi="Trebuchet MS"/>
                          <w:b/>
                          <w:color w:val="993300"/>
                        </w:rPr>
                        <w:t>«Страна творчества»</w:t>
                      </w:r>
                    </w:p>
                  </w:txbxContent>
                </v:textbox>
              </v:rect>
              <v:rect id="_x0000_s1197" style="position:absolute;left:13279;top:4419;width:3001;height:652" fillcolor="#ffd9b3" strokecolor="#f96" strokeweight="3pt">
                <v:fill opacity=".5"/>
                <v:stroke linestyle="thinThin"/>
                <v:textbox style="mso-next-textbox:#_x0000_s1197" inset="0,0,0,0">
                  <w:txbxContent>
                    <w:p w:rsidR="002B74CF" w:rsidRPr="00F425E2" w:rsidRDefault="002B74CF" w:rsidP="009445DE">
                      <w:pPr>
                        <w:jc w:val="center"/>
                        <w:rPr>
                          <w:rFonts w:ascii="Trebuchet MS" w:eastAsia="MS Gothic" w:hAnsi="Trebuchet MS"/>
                          <w:b/>
                          <w:color w:val="993300"/>
                        </w:rPr>
                      </w:pPr>
                      <w:r w:rsidRPr="00F425E2">
                        <w:rPr>
                          <w:rFonts w:ascii="Trebuchet MS" w:eastAsia="MS Gothic" w:hAnsi="Trebuchet MS"/>
                          <w:b/>
                          <w:color w:val="993300"/>
                        </w:rPr>
                        <w:t>Информационный</w:t>
                      </w:r>
                    </w:p>
                    <w:p w:rsidR="002B74CF" w:rsidRPr="00F425E2" w:rsidRDefault="002B74CF" w:rsidP="009445DE">
                      <w:pPr>
                        <w:jc w:val="center"/>
                        <w:rPr>
                          <w:rFonts w:ascii="Trebuchet MS" w:eastAsia="MS Gothic" w:hAnsi="Trebuchet MS"/>
                          <w:b/>
                          <w:color w:val="993300"/>
                        </w:rPr>
                      </w:pPr>
                      <w:r w:rsidRPr="00F425E2">
                        <w:rPr>
                          <w:rFonts w:ascii="Trebuchet MS" w:eastAsia="MS Gothic" w:hAnsi="Trebuchet MS"/>
                          <w:b/>
                          <w:color w:val="993300"/>
                        </w:rPr>
                        <w:t>центр</w:t>
                      </w:r>
                    </w:p>
                  </w:txbxContent>
                </v:textbox>
              </v:rect>
            </v:group>
            <v:group id="_x0000_s1198" style="position:absolute;left:791;top:1501;width:15488;height:9712" coordorigin="791,1501" coordsize="15488,9602">
              <v:group id="_x0000_s1199" style="position:absolute;left:3191;top:2933;width:10441;height:540" coordorigin="3191,2933" coordsize="10441,540">
                <v:line id="_x0000_s1200" style="position:absolute;flip:y" from="3191,2933" to="3191,3293" strokecolor="#930" strokeweight="1.5pt"/>
                <v:line id="_x0000_s1201" style="position:absolute" from="3191,3293" to="13631,3293" strokecolor="#930" strokeweight="1.5pt"/>
                <v:line id="_x0000_s1202" style="position:absolute;flip:y" from="6791,2933" to="6792,3293" strokecolor="#930" strokeweight="1.5pt"/>
                <v:line id="_x0000_s1203" style="position:absolute;flip:y" from="10031,2933" to="10032,3293" strokecolor="#930" strokeweight="1.5pt"/>
                <v:line id="_x0000_s1204" style="position:absolute;flip:y" from="13631,2933" to="13632,3293" strokecolor="#930" strokeweight="1.5pt"/>
                <v:line id="_x0000_s1205" style="position:absolute" from="8471,3293" to="8471,3473" strokecolor="#930" strokeweight="1.5pt"/>
              </v:group>
              <v:group id="_x0000_s1206" style="position:absolute;left:791;top:3449;width:15488;height:7654" coordorigin="791,3449" coordsize="15488,7654">
                <v:rect id="_x0000_s1207" style="position:absolute;left:3791;top:3449;width:9480;height:482" fillcolor="#f9c" strokecolor="#f96" strokeweight="3pt">
                  <v:fill opacity=".5" rotate="t" focus="100%" type="gradient"/>
                  <v:stroke linestyle="thinThin"/>
                  <v:textbox style="mso-next-textbox:#_x0000_s1207" inset="0,0,0,0">
                    <w:txbxContent>
                      <w:p w:rsidR="002B74CF" w:rsidRPr="00BD7BA6" w:rsidRDefault="002B74CF" w:rsidP="009445DE">
                        <w:pPr>
                          <w:jc w:val="center"/>
                          <w:rPr>
                            <w:rFonts w:ascii="Trebuchet MS" w:eastAsia="MS Gothic" w:hAnsi="Trebuchet MS"/>
                            <w:b/>
                            <w:i/>
                            <w:color w:val="993300"/>
                          </w:rPr>
                        </w:pPr>
                        <w:r w:rsidRPr="00BD7BA6">
                          <w:rPr>
                            <w:rFonts w:ascii="Trebuchet MS" w:eastAsia="MS Gothic" w:hAnsi="Trebuchet MS"/>
                            <w:b/>
                            <w:i/>
                            <w:color w:val="993300"/>
                          </w:rPr>
                          <w:t>Объединения школьников по интересам</w:t>
                        </w:r>
                      </w:p>
                    </w:txbxContent>
                  </v:textbox>
                </v:rect>
                <v:group id="_x0000_s1208" style="position:absolute;left:791;top:5233;width:15488;height:5870" coordorigin="791,5233" coordsize="15488,5870">
                  <v:group id="_x0000_s1209" style="position:absolute;left:791;top:5233;width:12368;height:5870" coordorigin="791,5233" coordsize="12368,5870">
                    <v:group id="_x0000_s1210" style="position:absolute;left:791;top:5233;width:6128;height:5870" coordorigin="791,5233" coordsize="6128,5870">
                      <v:rect id="_x0000_s1211" style="position:absolute;left:791;top:5453;width:3000;height:327" fillcolor="#fcc" strokecolor="#f96" strokeweight="1.5pt">
                        <v:fill rotate="t" angle="-135" focus="-50%" type="gradient"/>
                        <v:textbox style="mso-next-textbox:#_x0000_s1211"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«Поиск»</w:t>
                              </w:r>
                            </w:p>
                          </w:txbxContent>
                        </v:textbox>
                      </v:rect>
                      <v:rect id="_x0000_s1212" style="position:absolute;left:791;top:5993;width:3000;height:327" fillcolor="#fcc" strokecolor="#f96" strokeweight="1.5pt">
                        <v:fill rotate="t" angle="-135" focus="-50%" type="gradient"/>
                        <v:textbox style="mso-next-textbox:#_x0000_s1212"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«Память»</w:t>
                              </w:r>
                            </w:p>
                          </w:txbxContent>
                        </v:textbox>
                      </v:rect>
                      <v:rect id="_x0000_s1213" style="position:absolute;left:791;top:6533;width:3000;height:327" fillcolor="#fcc" strokecolor="#f96" strokeweight="1.5pt">
                        <v:fill rotate="t" angle="-135" focus="-50%" type="gradient"/>
                        <v:textbox style="mso-next-textbox:#_x0000_s1213"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«Исток»</w:t>
                              </w:r>
                            </w:p>
                          </w:txbxContent>
                        </v:textbox>
                      </v:rect>
                      <v:rect id="_x0000_s1214" style="position:absolute;left:791;top:7073;width:3000;height:326" fillcolor="#fcc" strokecolor="#f96" strokeweight="1.5pt">
                        <v:fill rotate="t" angle="-135" focus="-50%" type="gradient"/>
                        <v:textbox style="mso-next-textbox:#_x0000_s1214"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«Атланты»</w:t>
                              </w:r>
                            </w:p>
                          </w:txbxContent>
                        </v:textbox>
                      </v:rect>
                      <v:rect id="_x0000_s1215" style="position:absolute;left:3919;top:5233;width:3000;height:653" fillcolor="#fcc" strokecolor="#f96" strokeweight="1.5pt">
                        <v:fill rotate="t" angle="-45" focus="-50%" type="gradient"/>
                        <v:textbox style="mso-next-textbox:#_x0000_s1215"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«Пифагор»</w:t>
                              </w:r>
                            </w:p>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(математика)</w:t>
                              </w:r>
                            </w:p>
                          </w:txbxContent>
                        </v:textbox>
                      </v:rect>
                      <v:rect id="_x0000_s1216" style="position:absolute;left:3919;top:6049;width:3000;height:653" fillcolor="#fcc" strokecolor="#f96" strokeweight="1.5pt">
                        <v:fill rotate="t" angle="-45" focus="-50%" type="gradient"/>
                        <v:textbox style="mso-next-textbox:#_x0000_s1216"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«Архимед»</w:t>
                              </w:r>
                            </w:p>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(физика и химия)</w:t>
                              </w:r>
                            </w:p>
                          </w:txbxContent>
                        </v:textbox>
                      </v:rect>
                      <v:rect id="_x0000_s1217" style="position:absolute;left:3919;top:6864;width:3000;height:652" fillcolor="#fcc" strokecolor="#f96" strokeweight="1.5pt">
                        <v:fill rotate="t" angle="-45" focus="-50%" type="gradient"/>
                        <v:textbox style="mso-next-textbox:#_x0000_s1217"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«Зеленый мир»</w:t>
                              </w:r>
                            </w:p>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(биология и экология)</w:t>
                              </w:r>
                            </w:p>
                          </w:txbxContent>
                        </v:textbox>
                      </v:rect>
                      <v:rect id="_x0000_s1218" style="position:absolute;left:3919;top:7679;width:3000;height:652" fillcolor="#fcc" strokecolor="#f96" strokeweight="1.5pt">
                        <v:fill rotate="t" angle="-45" focus="-50%" type="gradient"/>
                        <v:textbox style="mso-next-textbox:#_x0000_s1218"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 xml:space="preserve">«Гражданин» </w:t>
                              </w:r>
                            </w:p>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(обществознание и право)</w:t>
                              </w:r>
                            </w:p>
                          </w:txbxContent>
                        </v:textbox>
                      </v:rect>
                      <v:rect id="_x0000_s1219" style="position:absolute;left:3919;top:8494;width:3000;height:652" fillcolor="#fcc" strokecolor="#f96" strokeweight="1.5pt">
                        <v:fill rotate="t" angle="-45" focus="-50%" type="gradient"/>
                        <v:textbox style="mso-next-textbox:#_x0000_s1219"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«Архивариус»</w:t>
                              </w:r>
                            </w:p>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(история и география)</w:t>
                              </w:r>
                            </w:p>
                          </w:txbxContent>
                        </v:textbox>
                      </v:rect>
                      <v:rect id="_x0000_s1220" style="position:absolute;left:3919;top:9309;width:3000;height:978" fillcolor="#fcc" strokecolor="#f96" strokeweight="1.5pt">
                        <v:fill rotate="t" angle="-45" focus="-50%" type="gradient"/>
                        <v:textbox style="mso-next-textbox:#_x0000_s1220"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«Лексикон»</w:t>
                              </w:r>
                            </w:p>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(филология и иностранные языки)</w:t>
                              </w:r>
                            </w:p>
                          </w:txbxContent>
                        </v:textbox>
                      </v:rect>
                      <v:rect id="_x0000_s1221" style="position:absolute;left:3919;top:10450;width:3000;height:653" fillcolor="#fcc" strokecolor="#f96" strokeweight="1.5pt">
                        <v:fill rotate="t" angle="-45" focus="-50%" type="gradient"/>
                        <v:textbox style="mso-next-textbox:#_x0000_s1221"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w:t>
                              </w:r>
                              <w:r w:rsidRPr="00F425E2">
                                <w:rPr>
                                  <w:rFonts w:ascii="Trebuchet MS" w:eastAsia="MS Gothic" w:hAnsi="Trebuchet MS"/>
                                  <w:color w:val="993300"/>
                                  <w:lang w:val="en-US"/>
                                </w:rPr>
                                <w:t>Comp@</w:t>
                              </w:r>
                              <w:r w:rsidRPr="00F425E2">
                                <w:rPr>
                                  <w:rFonts w:ascii="Trebuchet MS" w:eastAsia="MS Gothic" w:hAnsi="Trebuchet MS"/>
                                  <w:color w:val="993300"/>
                                </w:rPr>
                                <w:t>»</w:t>
                              </w:r>
                            </w:p>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(информатика)</w:t>
                              </w:r>
                            </w:p>
                          </w:txbxContent>
                        </v:textbox>
                      </v:rect>
                    </v:group>
                    <v:rect id="_x0000_s1222" style="position:absolute;left:7039;top:5233;width:3000;height:327" fillcolor="#fcc" strokecolor="#f96" strokeweight="1.5pt">
                      <v:fill rotate="t" angle="-45" focus="-50%" type="gradient"/>
                      <v:textbox style="mso-next-textbox:#_x0000_s1222"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 xml:space="preserve">Клуб </w:t>
                            </w:r>
                            <w:proofErr w:type="gramStart"/>
                            <w:r w:rsidRPr="00F425E2">
                              <w:rPr>
                                <w:rFonts w:ascii="Trebuchet MS" w:eastAsia="MS Gothic" w:hAnsi="Trebuchet MS"/>
                                <w:color w:val="993300"/>
                              </w:rPr>
                              <w:t>любознательных</w:t>
                            </w:r>
                            <w:proofErr w:type="gramEnd"/>
                          </w:p>
                        </w:txbxContent>
                      </v:textbox>
                    </v:rect>
                    <v:rect id="_x0000_s1223" style="position:absolute;left:7031;top:5723;width:3000;height:327" fillcolor="#fcc" strokecolor="#f96" strokeweight="1.5pt">
                      <v:fill rotate="t" angle="-45" focus="-50%" type="gradient"/>
                      <v:textbox style="mso-next-textbox:#_x0000_s1223"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«Знатоки»</w:t>
                            </w:r>
                          </w:p>
                        </w:txbxContent>
                      </v:textbox>
                    </v:rect>
                    <v:rect id="_x0000_s1224" style="position:absolute;left:10159;top:5234;width:3000;height:325" fillcolor="#fcc" strokecolor="#f96" strokeweight="1.5pt">
                      <v:fill rotate="t" angle="-45" focus="-50%" type="gradient"/>
                      <v:textbox style="mso-next-textbox:#_x0000_s1224"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«Театральный вернисаж»</w:t>
                            </w:r>
                          </w:p>
                        </w:txbxContent>
                      </v:textbox>
                    </v:rect>
                    <v:rect id="_x0000_s1225" style="position:absolute;left:10159;top:5722;width:3000;height:326" fillcolor="#fcc" strokecolor="#f96" strokeweight="1.5pt">
                      <v:fill rotate="t" angle="-45" focus="-50%" type="gradient"/>
                      <v:textbox style="mso-next-textbox:#_x0000_s1225"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«Юный художник»</w:t>
                            </w:r>
                          </w:p>
                        </w:txbxContent>
                      </v:textbox>
                    </v:rect>
                    <v:rect id="_x0000_s1226" style="position:absolute;left:10159;top:6211;width:3000;height:326" fillcolor="#fcc" strokecolor="#f96" strokeweight="1.5pt">
                      <v:fill rotate="t" angle="-45" focus="-50%" type="gradient"/>
                      <v:textbox style="mso-next-textbox:#_x0000_s1226"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«Мир музыки»</w:t>
                            </w:r>
                          </w:p>
                        </w:txbxContent>
                      </v:textbox>
                    </v:rect>
                    <v:rect id="_x0000_s1227" style="position:absolute;left:10159;top:6702;width:3000;height:650" fillcolor="#fcc" strokecolor="#f96" strokeweight="1.5pt">
                      <v:fill rotate="t" angle="-45" focus="-50%" type="gradient"/>
                      <v:textbox style="mso-next-textbox:#_x0000_s1227"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«Художественные промыслы»</w:t>
                            </w:r>
                          </w:p>
                        </w:txbxContent>
                      </v:textbox>
                    </v:rect>
                  </v:group>
                  <v:rect id="_x0000_s1228" style="position:absolute;left:13279;top:5233;width:3000;height:327" fillcolor="#fcc" strokecolor="#f96" strokeweight="1.5pt">
                    <v:fill rotate="t" angle="-45" focus="-50%" type="gradient"/>
                    <v:textbox style="mso-next-textbox:#_x0000_s1228"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Пресс-центр</w:t>
                          </w:r>
                        </w:p>
                      </w:txbxContent>
                    </v:textbox>
                  </v:rect>
                  <v:rect id="_x0000_s1229" style="position:absolute;left:13279;top:5722;width:3000;height:327" fillcolor="#fcc" strokecolor="#f96" strokeweight="1.5pt">
                    <v:fill rotate="t" angle="-45" focus="-50%" type="gradient"/>
                    <v:textbox style="mso-next-textbox:#_x0000_s1229" inset="0,0,0,0">
                      <w:txbxContent>
                        <w:p w:rsidR="002B74CF" w:rsidRPr="00F425E2" w:rsidRDefault="002B74CF" w:rsidP="009445DE">
                          <w:pPr>
                            <w:jc w:val="center"/>
                            <w:rPr>
                              <w:rFonts w:ascii="Trebuchet MS" w:eastAsia="MS Gothic" w:hAnsi="Trebuchet MS"/>
                              <w:color w:val="993300"/>
                            </w:rPr>
                          </w:pPr>
                          <w:r w:rsidRPr="00F425E2">
                            <w:rPr>
                              <w:rFonts w:ascii="Trebuchet MS" w:eastAsia="MS Gothic" w:hAnsi="Trebuchet MS"/>
                              <w:color w:val="993300"/>
                            </w:rPr>
                            <w:t>Видеостудия</w:t>
                          </w:r>
                        </w:p>
                      </w:txbxContent>
                    </v:textbox>
                  </v:rect>
                </v:group>
                <v:group id="_x0000_s1230" style="position:absolute;left:2299;top:3961;width:12481;height:428" coordorigin="2299,3961" coordsize="12481,428">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231" type="#_x0000_t34" style="position:absolute;left:8321;top:4171;width:428;height:8;rotation:90;flip:x" o:connectortype="elbow" adj=",9787500,-448250" strokecolor="#930" strokeweight="1.5pt"/>
                  <v:group id="_x0000_s1232" style="position:absolute;left:2299;top:3961;width:12481;height:428" coordorigin="2299,3961" coordsize="12481,428">
                    <v:shape id="_x0000_s1233" type="#_x0000_t34" style="position:absolute;left:6761;top:2619;width:428;height:3112;rotation:90" o:connectortype="elbow" adj=",-25161,-448250" strokecolor="#930" strokeweight="1.5pt"/>
                    <v:shape id="_x0000_s1234" type="#_x0000_t34" style="position:absolute;left:9881;top:2611;width:428;height:3128;rotation:90;flip:x" o:connectortype="elbow" adj=",25032,-449007" strokecolor="#930" strokeweight="1.5pt"/>
                    <v:group id="_x0000_s1235" style="position:absolute;left:2299;top:3961;width:12481;height:428" coordorigin="2299,3961" coordsize="12481,428">
                      <v:shape id="_x0000_s1236" type="#_x0000_t34" style="position:absolute;left:5201;top:1059;width:428;height:6232;rotation:90" o:connectortype="elbow" adj=",-12564,-448250" strokecolor="#930" strokeweight="1.5pt"/>
                      <v:shape id="_x0000_s1237" type="#_x0000_t34" style="position:absolute;left:11442;top:1050;width:428;height:6249;rotation:90;flip:x" o:connectortype="elbow" adj=",12530,-448250" strokecolor="#930" strokeweight="1.5pt"/>
                    </v:group>
                  </v:group>
                </v:group>
                <v:group id="_x0000_s1238" style="position:absolute;left:2291;top:5101;width:12489;height:5334" coordorigin="2291,5101" coordsize="12489,5334">
                  <v:group id="_x0000_s1239" style="position:absolute;left:2291;top:5101;width:6249;height:5334" coordorigin="2291,5101" coordsize="6249,5334">
                    <v:group id="_x0000_s1240" style="position:absolute;left:2291;top:5101;width:3129;height:5334" coordorigin="2291,5101" coordsize="3129,5334">
                      <v:group id="_x0000_s1241" style="position:absolute;left:2291;top:5101;width:3129;height:2563" coordorigin="2291,5101" coordsize="3129,2563">
                        <v:group id="_x0000_s1242" style="position:absolute;left:2291;top:5303;width:8;height:1755" coordorigin="2291,5303" coordsize="8,1755">
                          <v:shapetype id="_x0000_t32" coordsize="21600,21600" o:spt="32" o:oned="t" path="m,l21600,21600e" filled="f">
                            <v:path arrowok="t" fillok="f" o:connecttype="none"/>
                            <o:lock v:ext="edit" shapetype="t"/>
                          </v:shapetype>
                          <v:shape id="_x0000_s1243" type="#_x0000_t32" style="position:absolute;left:2291;top:5303;width:8;height:135;flip:x" o:connectortype="straight" strokecolor="#930" strokeweight="1pt"/>
                          <v:shape id="_x0000_s1244" type="#_x0000_t32" style="position:absolute;left:2291;top:5795;width:1;height:183" o:connectortype="straight" strokecolor="#930" strokeweight="1pt"/>
                          <v:shape id="_x0000_s1245" type="#_x0000_t32" style="position:absolute;left:2291;top:6335;width:1;height:183" o:connectortype="straight" strokecolor="#930" strokeweight="1pt"/>
                          <v:shape id="_x0000_s1246" type="#_x0000_t32" style="position:absolute;left:2291;top:6875;width:1;height:183" o:connectortype="straight" strokecolor="#930" strokeweight="1pt"/>
                        </v:group>
                        <v:shape id="_x0000_s1247" type="#_x0000_t32" style="position:absolute;left:5419;top:5101;width:1;height:117" o:connectortype="straight" strokecolor="#930" strokeweight="1pt"/>
                        <v:shape id="_x0000_s1248" type="#_x0000_t32" style="position:absolute;left:5419;top:5901;width:1;height:133" o:connectortype="straight" strokecolor="#930" strokeweight="1pt"/>
                        <v:shape id="_x0000_s1249" type="#_x0000_t32" style="position:absolute;left:5419;top:6717;width:1;height:132" o:connectortype="straight" strokecolor="#930" strokeweight="1pt"/>
                        <v:shape id="_x0000_s1250" type="#_x0000_t32" style="position:absolute;left:5419;top:7531;width:1;height:133" o:connectortype="straight" strokecolor="#930" strokeweight="1pt"/>
                      </v:group>
                      <v:shape id="_x0000_s1251" type="#_x0000_t32" style="position:absolute;left:5419;top:8346;width:1;height:133" o:connectortype="straight" strokecolor="#930" strokeweight="1pt"/>
                      <v:shape id="_x0000_s1252" type="#_x0000_t32" style="position:absolute;left:5419;top:9161;width:1;height:133" o:connectortype="straight" strokecolor="#930" strokeweight="1pt"/>
                      <v:shape id="_x0000_s1253" type="#_x0000_t32" style="position:absolute;left:5419;top:10302;width:1;height:133" o:connectortype="straight" strokecolor="#930" strokeweight="1pt"/>
                    </v:group>
                    <v:shape id="_x0000_s1254" type="#_x0000_t32" style="position:absolute;left:8539;top:5101;width:1;height:117" o:connectortype="straight" strokecolor="#930" strokeweight="1pt"/>
                    <v:shape id="_x0000_s1255" type="#_x0000_t32" style="position:absolute;left:8539;top:5575;width:1;height:162" o:connectortype="straight" strokecolor="#930" strokeweight="1pt"/>
                  </v:group>
                  <v:shape id="_x0000_s1256" type="#_x0000_t32" style="position:absolute;left:11659;top:5101;width:1;height:118" o:connectortype="straight" strokecolor="#930" strokeweight="1pt"/>
                  <v:shape id="_x0000_s1257" type="#_x0000_t32" style="position:absolute;left:11659;top:5574;width:1;height:133" o:connectortype="straight" strokecolor="#930" strokeweight="1pt"/>
                  <v:shape id="_x0000_s1258" type="#_x0000_t32" style="position:absolute;left:11659;top:6063;width:1;height:133" o:connectortype="straight" strokecolor="#930" strokeweight="1pt"/>
                  <v:shape id="_x0000_s1259" type="#_x0000_t32" style="position:absolute;left:11659;top:6552;width:1;height:135;flip:y" o:connectortype="straight" strokecolor="#930" strokeweight="1pt"/>
                  <v:shape id="_x0000_s1260" type="#_x0000_t32" style="position:absolute;left:14779;top:5101;width:1;height:117;flip:x" o:connectortype="straight" strokecolor="#930" strokeweight="1pt"/>
                  <v:shape id="_x0000_s1261" type="#_x0000_t32" style="position:absolute;left:14779;top:5575;width:1;height:132" o:connectortype="straight" strokecolor="#930" strokeweight="1pt"/>
                </v:group>
              </v:group>
              <v:group id="_x0000_s1262" style="position:absolute;left:2111;top:1501;width:12716;height:1501" coordorigin="2111,1501" coordsize="12716,1501">
                <v:rect id="_x0000_s1263" style="position:absolute;left:3791;top:1501;width:9480;height:481" fillcolor="#f93" strokecolor="#c60" strokeweight="3pt">
                  <v:fill opacity=".5" rotate="t" angle="-135" focus="50%" type="gradient"/>
                  <v:stroke linestyle="thinThin"/>
                  <v:textbox style="mso-next-textbox:#_x0000_s1263" inset="0,0,0,0">
                    <w:txbxContent>
                      <w:p w:rsidR="002B74CF" w:rsidRPr="00BD7BA6" w:rsidRDefault="002B74CF" w:rsidP="009445DE">
                        <w:pPr>
                          <w:jc w:val="center"/>
                          <w:rPr>
                            <w:rFonts w:ascii="Trebuchet MS" w:eastAsia="MS Gothic" w:hAnsi="Trebuchet MS"/>
                            <w:b/>
                            <w:i/>
                            <w:color w:val="993300"/>
                            <w:sz w:val="32"/>
                            <w:szCs w:val="32"/>
                          </w:rPr>
                        </w:pPr>
                        <w:r w:rsidRPr="00BD7BA6">
                          <w:rPr>
                            <w:rFonts w:ascii="Trebuchet MS" w:eastAsia="MS Gothic" w:hAnsi="Trebuchet MS"/>
                            <w:b/>
                            <w:i/>
                            <w:color w:val="993300"/>
                            <w:sz w:val="32"/>
                            <w:szCs w:val="32"/>
                          </w:rPr>
                          <w:t>Совет школьников</w:t>
                        </w:r>
                      </w:p>
                    </w:txbxContent>
                  </v:textbox>
                </v:rect>
                <v:group id="_x0000_s1264" style="position:absolute;left:2111;top:2393;width:12716;height:609" coordorigin="2111,2393" coordsize="12716,609">
                  <v:rect id="_x0000_s1265" style="position:absolute;left:2111;top:2393;width:2999;height:609" fillcolor="#fc9" strokecolor="#c60" strokeweight="3pt">
                    <v:fill rotate="t" angle="-135" focus="100%" type="gradient"/>
                    <v:stroke linestyle="thinThin"/>
                    <v:textbox style="mso-next-textbox:#_x0000_s1265" inset="0,0,0,0">
                      <w:txbxContent>
                        <w:p w:rsidR="002B74CF" w:rsidRPr="00BD7BA6" w:rsidRDefault="002B74CF" w:rsidP="009445DE">
                          <w:pPr>
                            <w:jc w:val="center"/>
                            <w:rPr>
                              <w:rFonts w:ascii="Trebuchet MS" w:eastAsia="MS Gothic" w:hAnsi="Trebuchet MS"/>
                              <w:b/>
                              <w:color w:val="993300"/>
                              <w:lang w:val="en-US"/>
                            </w:rPr>
                          </w:pPr>
                          <w:r w:rsidRPr="00BD7BA6">
                            <w:rPr>
                              <w:rFonts w:ascii="Trebuchet MS" w:eastAsia="MS Gothic" w:hAnsi="Trebuchet MS"/>
                              <w:b/>
                              <w:color w:val="993300"/>
                            </w:rPr>
                            <w:t>Совет мэров</w:t>
                          </w:r>
                        </w:p>
                        <w:p w:rsidR="002B74CF" w:rsidRPr="00BD7BA6" w:rsidRDefault="002B74CF" w:rsidP="009445DE">
                          <w:pPr>
                            <w:jc w:val="center"/>
                            <w:rPr>
                              <w:rFonts w:ascii="Trebuchet MS" w:eastAsia="MS Gothic" w:hAnsi="Trebuchet MS"/>
                              <w:b/>
                              <w:i/>
                              <w:color w:val="993300"/>
                            </w:rPr>
                          </w:pPr>
                          <w:r w:rsidRPr="00BD7BA6">
                            <w:rPr>
                              <w:rFonts w:ascii="Trebuchet MS" w:eastAsia="MS Gothic" w:hAnsi="Trebuchet MS"/>
                              <w:b/>
                              <w:i/>
                              <w:color w:val="993300"/>
                            </w:rPr>
                            <w:t>(</w:t>
                          </w:r>
                          <w:r w:rsidRPr="00BD7BA6">
                            <w:rPr>
                              <w:rFonts w:ascii="Trebuchet MS" w:eastAsia="MS Gothic" w:hAnsi="Trebuchet MS"/>
                              <w:b/>
                              <w:i/>
                              <w:color w:val="993300"/>
                              <w:lang w:val="en-US"/>
                            </w:rPr>
                            <w:t xml:space="preserve">1 – 4 </w:t>
                          </w:r>
                          <w:proofErr w:type="spellStart"/>
                          <w:r w:rsidRPr="00BD7BA6">
                            <w:rPr>
                              <w:rFonts w:ascii="Trebuchet MS" w:eastAsia="MS Gothic" w:hAnsi="Trebuchet MS"/>
                              <w:b/>
                              <w:i/>
                              <w:color w:val="993300"/>
                            </w:rPr>
                            <w:t>кл</w:t>
                          </w:r>
                          <w:proofErr w:type="spellEnd"/>
                          <w:r w:rsidRPr="00BD7BA6">
                            <w:rPr>
                              <w:rFonts w:ascii="Trebuchet MS" w:eastAsia="MS Gothic" w:hAnsi="Trebuchet MS"/>
                              <w:b/>
                              <w:i/>
                              <w:color w:val="993300"/>
                            </w:rPr>
                            <w:t>.)</w:t>
                          </w:r>
                        </w:p>
                      </w:txbxContent>
                    </v:textbox>
                  </v:rect>
                  <v:rect id="_x0000_s1266" style="position:absolute;left:11831;top:2393;width:2996;height:609" fillcolor="#fc9" strokecolor="#c60" strokeweight="3pt">
                    <v:fill rotate="t" angle="-135" focus="100%" type="gradient"/>
                    <v:stroke linestyle="thinThin"/>
                    <v:textbox style="mso-next-textbox:#_x0000_s1266" inset="0,0,0,0">
                      <w:txbxContent>
                        <w:p w:rsidR="002B74CF" w:rsidRPr="00BD7BA6" w:rsidRDefault="002B74CF" w:rsidP="009445DE">
                          <w:pPr>
                            <w:jc w:val="center"/>
                            <w:rPr>
                              <w:rFonts w:ascii="Trebuchet MS" w:eastAsia="MS Gothic" w:hAnsi="Trebuchet MS"/>
                              <w:b/>
                              <w:i/>
                              <w:color w:val="993300"/>
                            </w:rPr>
                          </w:pPr>
                          <w:r w:rsidRPr="00BD7BA6">
                            <w:rPr>
                              <w:rFonts w:ascii="Trebuchet MS" w:eastAsia="MS Gothic" w:hAnsi="Trebuchet MS"/>
                              <w:b/>
                              <w:i/>
                              <w:color w:val="993300"/>
                            </w:rPr>
                            <w:t>Совет командиров кадетских классов</w:t>
                          </w:r>
                        </w:p>
                      </w:txbxContent>
                    </v:textbox>
                  </v:rect>
                  <v:rect id="_x0000_s1267" style="position:absolute;left:5351;top:2393;width:2999;height:609" fillcolor="#fc9" strokecolor="#c60" strokeweight="3pt">
                    <v:fill rotate="t" angle="-135" focus="100%" type="gradient"/>
                    <v:stroke linestyle="thinThin"/>
                    <v:textbox style="mso-next-textbox:#_x0000_s1267" inset="0,0,0,0">
                      <w:txbxContent>
                        <w:p w:rsidR="002B74CF" w:rsidRPr="00BD7BA6" w:rsidRDefault="002B74CF" w:rsidP="009445DE">
                          <w:pPr>
                            <w:jc w:val="center"/>
                            <w:rPr>
                              <w:rFonts w:ascii="Trebuchet MS" w:eastAsia="MS Gothic" w:hAnsi="Trebuchet MS"/>
                              <w:b/>
                              <w:color w:val="993300"/>
                            </w:rPr>
                          </w:pPr>
                          <w:r w:rsidRPr="00BD7BA6">
                            <w:rPr>
                              <w:rFonts w:ascii="Trebuchet MS" w:eastAsia="MS Gothic" w:hAnsi="Trebuchet MS"/>
                              <w:b/>
                              <w:color w:val="993300"/>
                            </w:rPr>
                            <w:t>Совет командиров</w:t>
                          </w:r>
                        </w:p>
                        <w:p w:rsidR="002B74CF" w:rsidRPr="00BD7BA6" w:rsidRDefault="002B74CF" w:rsidP="009445DE">
                          <w:pPr>
                            <w:jc w:val="center"/>
                            <w:rPr>
                              <w:rFonts w:ascii="Trebuchet MS" w:eastAsia="MS Gothic" w:hAnsi="Trebuchet MS"/>
                              <w:b/>
                              <w:i/>
                              <w:color w:val="993300"/>
                            </w:rPr>
                          </w:pPr>
                          <w:r w:rsidRPr="00BD7BA6">
                            <w:rPr>
                              <w:rFonts w:ascii="Trebuchet MS" w:eastAsia="MS Gothic" w:hAnsi="Trebuchet MS"/>
                              <w:b/>
                              <w:i/>
                              <w:color w:val="993300"/>
                            </w:rPr>
                            <w:t xml:space="preserve">(5 – 8 </w:t>
                          </w:r>
                          <w:proofErr w:type="spellStart"/>
                          <w:r w:rsidRPr="00BD7BA6">
                            <w:rPr>
                              <w:rFonts w:ascii="Trebuchet MS" w:eastAsia="MS Gothic" w:hAnsi="Trebuchet MS"/>
                              <w:b/>
                              <w:i/>
                              <w:color w:val="993300"/>
                            </w:rPr>
                            <w:t>кл</w:t>
                          </w:r>
                          <w:proofErr w:type="spellEnd"/>
                          <w:r w:rsidRPr="00BD7BA6">
                            <w:rPr>
                              <w:rFonts w:ascii="Trebuchet MS" w:eastAsia="MS Gothic" w:hAnsi="Trebuchet MS"/>
                              <w:b/>
                              <w:i/>
                              <w:color w:val="993300"/>
                            </w:rPr>
                            <w:t>.)</w:t>
                          </w:r>
                        </w:p>
                      </w:txbxContent>
                    </v:textbox>
                  </v:rect>
                  <v:rect id="_x0000_s1268" style="position:absolute;left:8590;top:2393;width:2996;height:609" fillcolor="#fc9" strokecolor="#c60" strokeweight="3pt">
                    <v:fill rotate="t" angle="-135" focus="100%" type="gradient"/>
                    <v:stroke linestyle="thinThin"/>
                    <v:textbox style="mso-next-textbox:#_x0000_s1268" inset="0,0,0,0">
                      <w:txbxContent>
                        <w:p w:rsidR="002B74CF" w:rsidRPr="00BD7BA6" w:rsidRDefault="002B74CF" w:rsidP="009445DE">
                          <w:pPr>
                            <w:jc w:val="center"/>
                            <w:rPr>
                              <w:rFonts w:ascii="Trebuchet MS" w:eastAsia="MS Gothic" w:hAnsi="Trebuchet MS"/>
                              <w:b/>
                              <w:color w:val="993300"/>
                            </w:rPr>
                          </w:pPr>
                          <w:r w:rsidRPr="00BD7BA6">
                            <w:rPr>
                              <w:rFonts w:ascii="Trebuchet MS" w:eastAsia="MS Gothic" w:hAnsi="Trebuchet MS"/>
                              <w:b/>
                              <w:color w:val="993300"/>
                            </w:rPr>
                            <w:t>Совет старшеклассников</w:t>
                          </w:r>
                        </w:p>
                        <w:p w:rsidR="002B74CF" w:rsidRPr="00BD7BA6" w:rsidRDefault="002B74CF" w:rsidP="009445DE">
                          <w:pPr>
                            <w:jc w:val="center"/>
                            <w:rPr>
                              <w:rFonts w:ascii="Trebuchet MS" w:eastAsia="MS Gothic" w:hAnsi="Trebuchet MS"/>
                              <w:b/>
                              <w:i/>
                              <w:color w:val="993300"/>
                            </w:rPr>
                          </w:pPr>
                          <w:r w:rsidRPr="00BD7BA6">
                            <w:rPr>
                              <w:rFonts w:ascii="Trebuchet MS" w:eastAsia="MS Gothic" w:hAnsi="Trebuchet MS"/>
                              <w:b/>
                              <w:i/>
                              <w:color w:val="993300"/>
                            </w:rPr>
                            <w:t xml:space="preserve">(9 – 11 </w:t>
                          </w:r>
                          <w:proofErr w:type="spellStart"/>
                          <w:r w:rsidRPr="00BD7BA6">
                            <w:rPr>
                              <w:rFonts w:ascii="Trebuchet MS" w:eastAsia="MS Gothic" w:hAnsi="Trebuchet MS"/>
                              <w:b/>
                              <w:i/>
                              <w:color w:val="993300"/>
                            </w:rPr>
                            <w:t>кл</w:t>
                          </w:r>
                          <w:proofErr w:type="spellEnd"/>
                          <w:r w:rsidRPr="00BD7BA6">
                            <w:rPr>
                              <w:rFonts w:ascii="Trebuchet MS" w:eastAsia="MS Gothic" w:hAnsi="Trebuchet MS"/>
                              <w:b/>
                              <w:i/>
                              <w:color w:val="993300"/>
                            </w:rPr>
                            <w:t>.)</w:t>
                          </w:r>
                        </w:p>
                      </w:txbxContent>
                    </v:textbox>
                  </v:rect>
                </v:group>
              </v:group>
              <v:group id="_x0000_s1269" style="position:absolute;left:3191;top:2033;width:10440;height:360" coordorigin="3191,2033" coordsize="10440,360">
                <v:line id="_x0000_s1270" style="position:absolute" from="3191,2213" to="13631,2213" strokecolor="#930" strokeweight="1.5pt"/>
                <v:line id="_x0000_s1271" style="position:absolute" from="3191,2213" to="3191,2393" strokecolor="#930" strokeweight="1.5pt"/>
                <v:line id="_x0000_s1272" style="position:absolute" from="6791,2213" to="6791,2393" strokecolor="#930" strokeweight="1.5pt"/>
                <v:line id="_x0000_s1273" style="position:absolute" from="10031,2213" to="10031,2393" strokecolor="#930" strokeweight="1.5pt"/>
                <v:line id="_x0000_s1274" style="position:absolute" from="13631,2213" to="13631,2393" strokecolor="#930" strokeweight="1.5pt"/>
                <v:line id="_x0000_s1275" style="position:absolute" from="8471,2033" to="8471,2213" strokecolor="#930" strokeweight="1.5pt"/>
              </v:group>
            </v:group>
          </v:group>
        </w:pict>
      </w:r>
      <w:r w:rsidR="009445DE">
        <w:rPr>
          <w:rFonts w:ascii="Times New Roman" w:hAnsi="Times New Roman" w:cs="Times New Roman"/>
          <w:sz w:val="24"/>
          <w:szCs w:val="24"/>
        </w:rPr>
        <w:t>Приложение №7</w:t>
      </w:r>
    </w:p>
    <w:sectPr w:rsidR="009445DE" w:rsidSect="009445DE">
      <w:pgSz w:w="16838" w:h="11906" w:orient="landscape"/>
      <w:pgMar w:top="993"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4B0" w:rsidRDefault="000104B0" w:rsidP="00BC3379">
      <w:r>
        <w:separator/>
      </w:r>
    </w:p>
  </w:endnote>
  <w:endnote w:type="continuationSeparator" w:id="1">
    <w:p w:rsidR="000104B0" w:rsidRDefault="000104B0" w:rsidP="00BC33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Narrow">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4B0" w:rsidRDefault="000104B0" w:rsidP="00BC3379">
      <w:r>
        <w:separator/>
      </w:r>
    </w:p>
  </w:footnote>
  <w:footnote w:type="continuationSeparator" w:id="1">
    <w:p w:rsidR="000104B0" w:rsidRDefault="000104B0" w:rsidP="00BC33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
    <w:nsid w:val="00000004"/>
    <w:multiLevelType w:val="multilevel"/>
    <w:tmpl w:val="00000004"/>
    <w:name w:val="WW8Num4"/>
    <w:lvl w:ilvl="0">
      <w:start w:val="1"/>
      <w:numFmt w:val="decimal"/>
      <w:lvlText w:val="%1."/>
      <w:lvlJc w:val="left"/>
      <w:pPr>
        <w:tabs>
          <w:tab w:val="num" w:pos="0"/>
        </w:tabs>
        <w:ind w:left="180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00000006"/>
    <w:name w:val="WW8Num6"/>
    <w:lvl w:ilvl="0">
      <w:start w:val="1"/>
      <w:numFmt w:val="bullet"/>
      <w:lvlText w:val=""/>
      <w:lvlJc w:val="left"/>
      <w:pPr>
        <w:tabs>
          <w:tab w:val="num" w:pos="-76"/>
        </w:tabs>
        <w:ind w:left="644"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multilevel"/>
    <w:tmpl w:val="00000007"/>
    <w:name w:val="WW8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9"/>
    <w:multiLevelType w:val="multilevel"/>
    <w:tmpl w:val="00000009"/>
    <w:name w:val="WW8Num10"/>
    <w:lvl w:ilvl="0">
      <w:start w:val="1"/>
      <w:numFmt w:val="bullet"/>
      <w:lvlText w:val=""/>
      <w:lvlJc w:val="left"/>
      <w:pPr>
        <w:tabs>
          <w:tab w:val="num" w:pos="720"/>
        </w:tabs>
        <w:ind w:left="720" w:hanging="360"/>
      </w:pPr>
      <w:rPr>
        <w:rFonts w:ascii="Wingdings 2" w:hAnsi="Wingdings 2" w:cs="Wingding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C"/>
    <w:multiLevelType w:val="multilevel"/>
    <w:tmpl w:val="0000000C"/>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E"/>
    <w:multiLevelType w:val="singleLevel"/>
    <w:tmpl w:val="0000000E"/>
    <w:name w:val="WW8Num15"/>
    <w:lvl w:ilvl="0">
      <w:start w:val="1"/>
      <w:numFmt w:val="bullet"/>
      <w:lvlText w:val=""/>
      <w:lvlJc w:val="left"/>
      <w:pPr>
        <w:tabs>
          <w:tab w:val="num" w:pos="1440"/>
        </w:tabs>
        <w:ind w:left="1440" w:hanging="360"/>
      </w:pPr>
      <w:rPr>
        <w:rFonts w:ascii="Symbol" w:hAnsi="Symbol" w:cs="Wingdings"/>
      </w:rPr>
    </w:lvl>
  </w:abstractNum>
  <w:abstractNum w:abstractNumId="9">
    <w:nsid w:val="0000000F"/>
    <w:multiLevelType w:val="singleLevel"/>
    <w:tmpl w:val="0000000F"/>
    <w:name w:val="WW8Num16"/>
    <w:lvl w:ilvl="0">
      <w:start w:val="1"/>
      <w:numFmt w:val="bullet"/>
      <w:lvlText w:val=""/>
      <w:lvlJc w:val="left"/>
      <w:pPr>
        <w:tabs>
          <w:tab w:val="num" w:pos="720"/>
        </w:tabs>
        <w:ind w:left="720" w:hanging="360"/>
      </w:pPr>
      <w:rPr>
        <w:rFonts w:ascii="Symbol" w:hAnsi="Symbol" w:cs="Wingdings"/>
      </w:rPr>
    </w:lvl>
  </w:abstractNum>
  <w:abstractNum w:abstractNumId="10">
    <w:nsid w:val="00000010"/>
    <w:multiLevelType w:val="singleLevel"/>
    <w:tmpl w:val="00000010"/>
    <w:name w:val="WW8Num17"/>
    <w:lvl w:ilvl="0">
      <w:start w:val="1"/>
      <w:numFmt w:val="bullet"/>
      <w:lvlText w:val=""/>
      <w:lvlJc w:val="left"/>
      <w:pPr>
        <w:tabs>
          <w:tab w:val="num" w:pos="720"/>
        </w:tabs>
        <w:ind w:left="720" w:hanging="360"/>
      </w:pPr>
      <w:rPr>
        <w:rFonts w:ascii="Symbol" w:hAnsi="Symbol" w:cs="Wingdings"/>
      </w:rPr>
    </w:lvl>
  </w:abstractNum>
  <w:abstractNum w:abstractNumId="11">
    <w:nsid w:val="00000011"/>
    <w:multiLevelType w:val="singleLevel"/>
    <w:tmpl w:val="00000011"/>
    <w:name w:val="WW8Num18"/>
    <w:lvl w:ilvl="0">
      <w:start w:val="1"/>
      <w:numFmt w:val="bullet"/>
      <w:lvlText w:val=""/>
      <w:lvlJc w:val="left"/>
      <w:pPr>
        <w:tabs>
          <w:tab w:val="num" w:pos="720"/>
        </w:tabs>
        <w:ind w:left="720" w:hanging="360"/>
      </w:pPr>
      <w:rPr>
        <w:rFonts w:ascii="Symbol" w:hAnsi="Symbol" w:cs="Wingdings"/>
      </w:rPr>
    </w:lvl>
  </w:abstractNum>
  <w:abstractNum w:abstractNumId="12">
    <w:nsid w:val="00000012"/>
    <w:multiLevelType w:val="singleLevel"/>
    <w:tmpl w:val="00000012"/>
    <w:name w:val="WW8Num19"/>
    <w:lvl w:ilvl="0">
      <w:start w:val="1"/>
      <w:numFmt w:val="bullet"/>
      <w:lvlText w:val=""/>
      <w:lvlJc w:val="left"/>
      <w:pPr>
        <w:tabs>
          <w:tab w:val="num" w:pos="720"/>
        </w:tabs>
        <w:ind w:left="720" w:hanging="360"/>
      </w:pPr>
      <w:rPr>
        <w:rFonts w:ascii="Symbol" w:hAnsi="Symbol" w:cs="Wingdings"/>
      </w:rPr>
    </w:lvl>
  </w:abstractNum>
  <w:abstractNum w:abstractNumId="13">
    <w:nsid w:val="00000019"/>
    <w:multiLevelType w:val="multilevel"/>
    <w:tmpl w:val="00000019"/>
    <w:name w:val="WW8Num26"/>
    <w:lvl w:ilvl="0">
      <w:start w:val="1"/>
      <w:numFmt w:val="bullet"/>
      <w:lvlText w:val=""/>
      <w:lvlJc w:val="left"/>
      <w:pPr>
        <w:tabs>
          <w:tab w:val="num" w:pos="700"/>
        </w:tabs>
        <w:ind w:left="700" w:hanging="360"/>
      </w:pPr>
      <w:rPr>
        <w:rFonts w:ascii="Symbol" w:hAnsi="Symbol" w:cs="Wingdings"/>
      </w:rPr>
    </w:lvl>
    <w:lvl w:ilvl="1">
      <w:start w:val="1"/>
      <w:numFmt w:val="bullet"/>
      <w:lvlText w:val="◦"/>
      <w:lvlJc w:val="left"/>
      <w:pPr>
        <w:tabs>
          <w:tab w:val="num" w:pos="1060"/>
        </w:tabs>
        <w:ind w:left="1060" w:hanging="360"/>
      </w:pPr>
      <w:rPr>
        <w:rFonts w:ascii="OpenSymbol" w:hAnsi="OpenSymbol" w:cs="Courier New"/>
      </w:rPr>
    </w:lvl>
    <w:lvl w:ilvl="2">
      <w:start w:val="1"/>
      <w:numFmt w:val="bullet"/>
      <w:lvlText w:val="▪"/>
      <w:lvlJc w:val="left"/>
      <w:pPr>
        <w:tabs>
          <w:tab w:val="num" w:pos="1420"/>
        </w:tabs>
        <w:ind w:left="1420" w:hanging="360"/>
      </w:pPr>
      <w:rPr>
        <w:rFonts w:ascii="OpenSymbol" w:hAnsi="OpenSymbol" w:cs="Courier New"/>
      </w:rPr>
    </w:lvl>
    <w:lvl w:ilvl="3">
      <w:start w:val="1"/>
      <w:numFmt w:val="bullet"/>
      <w:lvlText w:val=""/>
      <w:lvlJc w:val="left"/>
      <w:pPr>
        <w:tabs>
          <w:tab w:val="num" w:pos="1780"/>
        </w:tabs>
        <w:ind w:left="1780" w:hanging="360"/>
      </w:pPr>
      <w:rPr>
        <w:rFonts w:ascii="Symbol" w:hAnsi="Symbol" w:cs="Wingdings"/>
      </w:rPr>
    </w:lvl>
    <w:lvl w:ilvl="4">
      <w:start w:val="1"/>
      <w:numFmt w:val="bullet"/>
      <w:lvlText w:val="◦"/>
      <w:lvlJc w:val="left"/>
      <w:pPr>
        <w:tabs>
          <w:tab w:val="num" w:pos="2140"/>
        </w:tabs>
        <w:ind w:left="2140" w:hanging="360"/>
      </w:pPr>
      <w:rPr>
        <w:rFonts w:ascii="OpenSymbol" w:hAnsi="OpenSymbol" w:cs="Courier New"/>
      </w:rPr>
    </w:lvl>
    <w:lvl w:ilvl="5">
      <w:start w:val="1"/>
      <w:numFmt w:val="bullet"/>
      <w:lvlText w:val="▪"/>
      <w:lvlJc w:val="left"/>
      <w:pPr>
        <w:tabs>
          <w:tab w:val="num" w:pos="2500"/>
        </w:tabs>
        <w:ind w:left="2500" w:hanging="360"/>
      </w:pPr>
      <w:rPr>
        <w:rFonts w:ascii="OpenSymbol" w:hAnsi="OpenSymbol" w:cs="Courier New"/>
      </w:rPr>
    </w:lvl>
    <w:lvl w:ilvl="6">
      <w:start w:val="1"/>
      <w:numFmt w:val="bullet"/>
      <w:lvlText w:val=""/>
      <w:lvlJc w:val="left"/>
      <w:pPr>
        <w:tabs>
          <w:tab w:val="num" w:pos="2860"/>
        </w:tabs>
        <w:ind w:left="2860" w:hanging="360"/>
      </w:pPr>
      <w:rPr>
        <w:rFonts w:ascii="Symbol" w:hAnsi="Symbol" w:cs="Wingdings"/>
      </w:rPr>
    </w:lvl>
    <w:lvl w:ilvl="7">
      <w:start w:val="1"/>
      <w:numFmt w:val="bullet"/>
      <w:lvlText w:val="◦"/>
      <w:lvlJc w:val="left"/>
      <w:pPr>
        <w:tabs>
          <w:tab w:val="num" w:pos="3220"/>
        </w:tabs>
        <w:ind w:left="3220" w:hanging="360"/>
      </w:pPr>
      <w:rPr>
        <w:rFonts w:ascii="OpenSymbol" w:hAnsi="OpenSymbol" w:cs="Courier New"/>
      </w:rPr>
    </w:lvl>
    <w:lvl w:ilvl="8">
      <w:start w:val="1"/>
      <w:numFmt w:val="bullet"/>
      <w:lvlText w:val="▪"/>
      <w:lvlJc w:val="left"/>
      <w:pPr>
        <w:tabs>
          <w:tab w:val="num" w:pos="3580"/>
        </w:tabs>
        <w:ind w:left="3580" w:hanging="360"/>
      </w:pPr>
      <w:rPr>
        <w:rFonts w:ascii="OpenSymbol" w:hAnsi="OpenSymbol" w:cs="Courier New"/>
      </w:rPr>
    </w:lvl>
  </w:abstractNum>
  <w:abstractNum w:abstractNumId="14">
    <w:nsid w:val="0000001C"/>
    <w:multiLevelType w:val="multilevel"/>
    <w:tmpl w:val="0000001C"/>
    <w:name w:val="WW8Num2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5">
    <w:nsid w:val="00000022"/>
    <w:multiLevelType w:val="multilevel"/>
    <w:tmpl w:val="00000022"/>
    <w:name w:val="WW8Num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3E"/>
    <w:multiLevelType w:val="multilevel"/>
    <w:tmpl w:val="0000003E"/>
    <w:name w:val="WW8Num6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7">
    <w:nsid w:val="0000003F"/>
    <w:multiLevelType w:val="multilevel"/>
    <w:tmpl w:val="0000003F"/>
    <w:name w:val="WW8Num6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40"/>
    <w:multiLevelType w:val="multilevel"/>
    <w:tmpl w:val="00000040"/>
    <w:name w:val="WW8Num64"/>
    <w:lvl w:ilvl="0">
      <w:start w:val="1"/>
      <w:numFmt w:val="bullet"/>
      <w:lvlText w:val=""/>
      <w:lvlJc w:val="left"/>
      <w:pPr>
        <w:tabs>
          <w:tab w:val="num" w:pos="409"/>
        </w:tabs>
        <w:ind w:left="409" w:hanging="360"/>
      </w:pPr>
      <w:rPr>
        <w:rFonts w:ascii="Wingdings 2" w:hAnsi="Wingdings 2" w:cs="OpenSymbol"/>
      </w:rPr>
    </w:lvl>
    <w:lvl w:ilvl="1">
      <w:start w:val="1"/>
      <w:numFmt w:val="bullet"/>
      <w:lvlText w:val="◦"/>
      <w:lvlJc w:val="left"/>
      <w:pPr>
        <w:tabs>
          <w:tab w:val="num" w:pos="769"/>
        </w:tabs>
        <w:ind w:left="769" w:hanging="360"/>
      </w:pPr>
      <w:rPr>
        <w:rFonts w:ascii="OpenSymbol" w:hAnsi="OpenSymbol" w:cs="OpenSymbol"/>
      </w:rPr>
    </w:lvl>
    <w:lvl w:ilvl="2">
      <w:start w:val="1"/>
      <w:numFmt w:val="bullet"/>
      <w:lvlText w:val="▪"/>
      <w:lvlJc w:val="left"/>
      <w:pPr>
        <w:tabs>
          <w:tab w:val="num" w:pos="1129"/>
        </w:tabs>
        <w:ind w:left="1129" w:hanging="360"/>
      </w:pPr>
      <w:rPr>
        <w:rFonts w:ascii="OpenSymbol" w:hAnsi="OpenSymbol" w:cs="OpenSymbol"/>
      </w:rPr>
    </w:lvl>
    <w:lvl w:ilvl="3">
      <w:start w:val="1"/>
      <w:numFmt w:val="bullet"/>
      <w:lvlText w:val=""/>
      <w:lvlJc w:val="left"/>
      <w:pPr>
        <w:tabs>
          <w:tab w:val="num" w:pos="1489"/>
        </w:tabs>
        <w:ind w:left="1489" w:hanging="360"/>
      </w:pPr>
      <w:rPr>
        <w:rFonts w:ascii="Wingdings 2" w:hAnsi="Wingdings 2" w:cs="OpenSymbol"/>
      </w:rPr>
    </w:lvl>
    <w:lvl w:ilvl="4">
      <w:start w:val="1"/>
      <w:numFmt w:val="bullet"/>
      <w:lvlText w:val="◦"/>
      <w:lvlJc w:val="left"/>
      <w:pPr>
        <w:tabs>
          <w:tab w:val="num" w:pos="1849"/>
        </w:tabs>
        <w:ind w:left="1849" w:hanging="360"/>
      </w:pPr>
      <w:rPr>
        <w:rFonts w:ascii="OpenSymbol" w:hAnsi="OpenSymbol" w:cs="OpenSymbol"/>
      </w:rPr>
    </w:lvl>
    <w:lvl w:ilvl="5">
      <w:start w:val="1"/>
      <w:numFmt w:val="bullet"/>
      <w:lvlText w:val="▪"/>
      <w:lvlJc w:val="left"/>
      <w:pPr>
        <w:tabs>
          <w:tab w:val="num" w:pos="2209"/>
        </w:tabs>
        <w:ind w:left="2209" w:hanging="360"/>
      </w:pPr>
      <w:rPr>
        <w:rFonts w:ascii="OpenSymbol" w:hAnsi="OpenSymbol" w:cs="OpenSymbol"/>
      </w:rPr>
    </w:lvl>
    <w:lvl w:ilvl="6">
      <w:start w:val="1"/>
      <w:numFmt w:val="bullet"/>
      <w:lvlText w:val=""/>
      <w:lvlJc w:val="left"/>
      <w:pPr>
        <w:tabs>
          <w:tab w:val="num" w:pos="2569"/>
        </w:tabs>
        <w:ind w:left="2569" w:hanging="360"/>
      </w:pPr>
      <w:rPr>
        <w:rFonts w:ascii="Wingdings 2" w:hAnsi="Wingdings 2" w:cs="OpenSymbol"/>
      </w:rPr>
    </w:lvl>
    <w:lvl w:ilvl="7">
      <w:start w:val="1"/>
      <w:numFmt w:val="bullet"/>
      <w:lvlText w:val="◦"/>
      <w:lvlJc w:val="left"/>
      <w:pPr>
        <w:tabs>
          <w:tab w:val="num" w:pos="2929"/>
        </w:tabs>
        <w:ind w:left="2929" w:hanging="360"/>
      </w:pPr>
      <w:rPr>
        <w:rFonts w:ascii="OpenSymbol" w:hAnsi="OpenSymbol" w:cs="OpenSymbol"/>
      </w:rPr>
    </w:lvl>
    <w:lvl w:ilvl="8">
      <w:start w:val="1"/>
      <w:numFmt w:val="bullet"/>
      <w:lvlText w:val="▪"/>
      <w:lvlJc w:val="left"/>
      <w:pPr>
        <w:tabs>
          <w:tab w:val="num" w:pos="3289"/>
        </w:tabs>
        <w:ind w:left="3289" w:hanging="360"/>
      </w:pPr>
      <w:rPr>
        <w:rFonts w:ascii="OpenSymbol" w:hAnsi="OpenSymbol" w:cs="OpenSymbol"/>
      </w:rPr>
    </w:lvl>
  </w:abstractNum>
  <w:abstractNum w:abstractNumId="19">
    <w:nsid w:val="00000041"/>
    <w:multiLevelType w:val="multilevel"/>
    <w:tmpl w:val="00000041"/>
    <w:name w:val="WW8Num65"/>
    <w:lvl w:ilvl="0">
      <w:start w:val="1"/>
      <w:numFmt w:val="bullet"/>
      <w:lvlText w:val=""/>
      <w:lvlJc w:val="left"/>
      <w:pPr>
        <w:tabs>
          <w:tab w:val="num" w:pos="1080"/>
        </w:tabs>
        <w:ind w:left="1080" w:hanging="360"/>
      </w:pPr>
      <w:rPr>
        <w:rFonts w:ascii="Wingdings 2" w:hAnsi="Wingdings 2"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Wingdings 2" w:hAnsi="Wingdings 2"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Wingdings 2" w:hAnsi="Wingdings 2"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0">
    <w:nsid w:val="00000042"/>
    <w:multiLevelType w:val="multilevel"/>
    <w:tmpl w:val="00000042"/>
    <w:name w:val="WW8Num6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9ED0A72"/>
    <w:multiLevelType w:val="hybridMultilevel"/>
    <w:tmpl w:val="F1EC7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B7F4BE0"/>
    <w:multiLevelType w:val="hybridMultilevel"/>
    <w:tmpl w:val="1682D47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3">
    <w:nsid w:val="0C182C4A"/>
    <w:multiLevelType w:val="hybridMultilevel"/>
    <w:tmpl w:val="9A30B70E"/>
    <w:lvl w:ilvl="0" w:tplc="6FDCB0F2">
      <w:start w:val="1"/>
      <w:numFmt w:val="bullet"/>
      <w:lvlText w:val="-"/>
      <w:lvlJc w:val="left"/>
      <w:pPr>
        <w:ind w:left="720" w:hanging="360"/>
      </w:pPr>
      <w:rPr>
        <w:rFonts w:ascii="Courier New" w:hAnsi="Courier New"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DC16290"/>
    <w:multiLevelType w:val="hybridMultilevel"/>
    <w:tmpl w:val="70D89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E2B4A8D"/>
    <w:multiLevelType w:val="hybridMultilevel"/>
    <w:tmpl w:val="81227D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1E242F3"/>
    <w:multiLevelType w:val="hybridMultilevel"/>
    <w:tmpl w:val="6FC41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47462C4"/>
    <w:multiLevelType w:val="hybridMultilevel"/>
    <w:tmpl w:val="7374B552"/>
    <w:lvl w:ilvl="0" w:tplc="0000000E">
      <w:start w:val="65535"/>
      <w:numFmt w:val="bullet"/>
      <w:lvlText w:val="•"/>
      <w:lvlJc w:val="left"/>
      <w:pPr>
        <w:ind w:left="720" w:hanging="360"/>
      </w:pPr>
      <w:rPr>
        <w:rFonts w:ascii="Arial" w:hAnsi="Arial" w:cs="Aria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35E0482"/>
    <w:multiLevelType w:val="hybridMultilevel"/>
    <w:tmpl w:val="228A6E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4B27024"/>
    <w:multiLevelType w:val="hybridMultilevel"/>
    <w:tmpl w:val="D42E8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79773CB"/>
    <w:multiLevelType w:val="hybridMultilevel"/>
    <w:tmpl w:val="28885022"/>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31">
    <w:nsid w:val="297366DF"/>
    <w:multiLevelType w:val="hybridMultilevel"/>
    <w:tmpl w:val="7D70D71E"/>
    <w:lvl w:ilvl="0" w:tplc="6FDCB0F2">
      <w:start w:val="1"/>
      <w:numFmt w:val="bullet"/>
      <w:lvlText w:val="-"/>
      <w:lvlJc w:val="left"/>
      <w:pPr>
        <w:ind w:left="720" w:hanging="360"/>
      </w:pPr>
      <w:rPr>
        <w:rFonts w:ascii="Courier New" w:hAnsi="Courier New" w:hint="default"/>
        <w:sz w:val="28"/>
        <w:szCs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9CB0DAB"/>
    <w:multiLevelType w:val="hybridMultilevel"/>
    <w:tmpl w:val="01068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DC57503"/>
    <w:multiLevelType w:val="hybridMultilevel"/>
    <w:tmpl w:val="6D5AB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4703E77"/>
    <w:multiLevelType w:val="hybridMultilevel"/>
    <w:tmpl w:val="14BE0D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BE006FB"/>
    <w:multiLevelType w:val="hybridMultilevel"/>
    <w:tmpl w:val="E98EA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C4F3B52"/>
    <w:multiLevelType w:val="hybridMultilevel"/>
    <w:tmpl w:val="6C126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F4F42F1"/>
    <w:multiLevelType w:val="hybridMultilevel"/>
    <w:tmpl w:val="20FE17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5B306D8"/>
    <w:multiLevelType w:val="hybridMultilevel"/>
    <w:tmpl w:val="5E5432A8"/>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68E5C72"/>
    <w:multiLevelType w:val="hybridMultilevel"/>
    <w:tmpl w:val="A28E9C88"/>
    <w:lvl w:ilvl="0" w:tplc="6FDCB0F2">
      <w:start w:val="1"/>
      <w:numFmt w:val="bullet"/>
      <w:lvlText w:val="-"/>
      <w:lvlJc w:val="left"/>
      <w:pPr>
        <w:ind w:left="1287" w:hanging="360"/>
      </w:pPr>
      <w:rPr>
        <w:rFonts w:ascii="Courier New" w:hAnsi="Courier New" w:hint="default"/>
        <w:sz w:val="28"/>
        <w:szCs w:val="28"/>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579367EF"/>
    <w:multiLevelType w:val="hybridMultilevel"/>
    <w:tmpl w:val="068C6E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5C5E5641"/>
    <w:multiLevelType w:val="hybridMultilevel"/>
    <w:tmpl w:val="F3025AD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B005C6"/>
    <w:multiLevelType w:val="hybridMultilevel"/>
    <w:tmpl w:val="CEF892D0"/>
    <w:lvl w:ilvl="0" w:tplc="FE385AFC">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F2C7723"/>
    <w:multiLevelType w:val="hybridMultilevel"/>
    <w:tmpl w:val="9B8CAEC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4">
    <w:nsid w:val="666A416F"/>
    <w:multiLevelType w:val="multilevel"/>
    <w:tmpl w:val="F2568D3E"/>
    <w:lvl w:ilvl="0">
      <w:start w:val="1"/>
      <w:numFmt w:val="bullet"/>
      <w:lvlText w:val=""/>
      <w:lvlJc w:val="left"/>
      <w:pPr>
        <w:tabs>
          <w:tab w:val="num" w:pos="720"/>
        </w:tabs>
        <w:ind w:left="720" w:hanging="360"/>
      </w:pPr>
      <w:rPr>
        <w:rFonts w:ascii="Symbol" w:hAnsi="Symbol" w:cs="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D8964A4"/>
    <w:multiLevelType w:val="hybridMultilevel"/>
    <w:tmpl w:val="4ACE15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FA55A41"/>
    <w:multiLevelType w:val="hybridMultilevel"/>
    <w:tmpl w:val="864EBFC0"/>
    <w:lvl w:ilvl="0" w:tplc="E9CCC19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2451E9B"/>
    <w:multiLevelType w:val="hybridMultilevel"/>
    <w:tmpl w:val="D42E8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54952C0"/>
    <w:multiLevelType w:val="hybridMultilevel"/>
    <w:tmpl w:val="8FB23A4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9">
    <w:nsid w:val="78DB4762"/>
    <w:multiLevelType w:val="hybridMultilevel"/>
    <w:tmpl w:val="7BE2F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8FA72A6"/>
    <w:multiLevelType w:val="hybridMultilevel"/>
    <w:tmpl w:val="3678F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CB74D9D"/>
    <w:multiLevelType w:val="hybridMultilevel"/>
    <w:tmpl w:val="8A4AE1BE"/>
    <w:lvl w:ilvl="0" w:tplc="7D54794A">
      <w:start w:val="1"/>
      <w:numFmt w:val="decimal"/>
      <w:lvlText w:val="%1."/>
      <w:lvlJc w:val="left"/>
      <w:pPr>
        <w:tabs>
          <w:tab w:val="num" w:pos="1545"/>
        </w:tabs>
        <w:ind w:left="1545" w:hanging="465"/>
      </w:pPr>
      <w:rPr>
        <w:rFonts w:hint="default"/>
      </w:rPr>
    </w:lvl>
    <w:lvl w:ilvl="1" w:tplc="04190001">
      <w:start w:val="1"/>
      <w:numFmt w:val="bullet"/>
      <w:lvlText w:val=""/>
      <w:lvlJc w:val="left"/>
      <w:pPr>
        <w:tabs>
          <w:tab w:val="num" w:pos="2160"/>
        </w:tabs>
        <w:ind w:left="2160" w:hanging="360"/>
      </w:pPr>
      <w:rPr>
        <w:rFonts w:ascii="Symbol" w:hAnsi="Symbol" w:hint="default"/>
      </w:rPr>
    </w:lvl>
    <w:lvl w:ilvl="2" w:tplc="EFAC3020">
      <w:start w:val="1"/>
      <w:numFmt w:val="decimal"/>
      <w:lvlText w:val="%3)"/>
      <w:lvlJc w:val="left"/>
      <w:pPr>
        <w:ind w:left="3060" w:hanging="360"/>
      </w:pPr>
      <w:rPr>
        <w:rFonts w:hint="default"/>
        <w:color w:val="000000"/>
      </w:r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40"/>
  </w:num>
  <w:num w:numId="2">
    <w:abstractNumId w:val="44"/>
  </w:num>
  <w:num w:numId="3">
    <w:abstractNumId w:val="51"/>
  </w:num>
  <w:num w:numId="4">
    <w:abstractNumId w:val="22"/>
  </w:num>
  <w:num w:numId="5">
    <w:abstractNumId w:val="37"/>
  </w:num>
  <w:num w:numId="6">
    <w:abstractNumId w:val="38"/>
  </w:num>
  <w:num w:numId="7">
    <w:abstractNumId w:val="42"/>
  </w:num>
  <w:num w:numId="8">
    <w:abstractNumId w:val="46"/>
  </w:num>
  <w:num w:numId="9">
    <w:abstractNumId w:val="39"/>
  </w:num>
  <w:num w:numId="10">
    <w:abstractNumId w:val="23"/>
  </w:num>
  <w:num w:numId="11">
    <w:abstractNumId w:val="31"/>
  </w:num>
  <w:num w:numId="12">
    <w:abstractNumId w:val="27"/>
  </w:num>
  <w:num w:numId="13">
    <w:abstractNumId w:val="43"/>
  </w:num>
  <w:num w:numId="14">
    <w:abstractNumId w:val="48"/>
  </w:num>
  <w:num w:numId="15">
    <w:abstractNumId w:val="34"/>
  </w:num>
  <w:num w:numId="16">
    <w:abstractNumId w:val="35"/>
  </w:num>
  <w:num w:numId="17">
    <w:abstractNumId w:val="30"/>
  </w:num>
  <w:num w:numId="18">
    <w:abstractNumId w:val="32"/>
  </w:num>
  <w:num w:numId="19">
    <w:abstractNumId w:val="41"/>
  </w:num>
  <w:num w:numId="20">
    <w:abstractNumId w:val="36"/>
  </w:num>
  <w:num w:numId="21">
    <w:abstractNumId w:val="26"/>
  </w:num>
  <w:num w:numId="22">
    <w:abstractNumId w:val="29"/>
  </w:num>
  <w:num w:numId="23">
    <w:abstractNumId w:val="47"/>
  </w:num>
  <w:num w:numId="24">
    <w:abstractNumId w:val="45"/>
  </w:num>
  <w:num w:numId="25">
    <w:abstractNumId w:val="28"/>
  </w:num>
  <w:num w:numId="26">
    <w:abstractNumId w:val="21"/>
  </w:num>
  <w:num w:numId="27">
    <w:abstractNumId w:val="24"/>
  </w:num>
  <w:num w:numId="28">
    <w:abstractNumId w:val="25"/>
  </w:num>
  <w:num w:numId="29">
    <w:abstractNumId w:val="49"/>
  </w:num>
  <w:num w:numId="30">
    <w:abstractNumId w:val="50"/>
  </w:num>
  <w:num w:numId="31">
    <w:abstractNumId w:val="3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91D11"/>
    <w:rsid w:val="00004ADC"/>
    <w:rsid w:val="000104B0"/>
    <w:rsid w:val="00017A79"/>
    <w:rsid w:val="000242BC"/>
    <w:rsid w:val="0003130F"/>
    <w:rsid w:val="000321CE"/>
    <w:rsid w:val="0003721D"/>
    <w:rsid w:val="00054728"/>
    <w:rsid w:val="000573BC"/>
    <w:rsid w:val="00063747"/>
    <w:rsid w:val="0006531F"/>
    <w:rsid w:val="0007303C"/>
    <w:rsid w:val="00074184"/>
    <w:rsid w:val="000857F0"/>
    <w:rsid w:val="00086F22"/>
    <w:rsid w:val="00087F5B"/>
    <w:rsid w:val="00092399"/>
    <w:rsid w:val="000A2B36"/>
    <w:rsid w:val="000B08C8"/>
    <w:rsid w:val="000B2803"/>
    <w:rsid w:val="000C5586"/>
    <w:rsid w:val="000D75FE"/>
    <w:rsid w:val="000E4C4E"/>
    <w:rsid w:val="001005B0"/>
    <w:rsid w:val="00125556"/>
    <w:rsid w:val="00126D99"/>
    <w:rsid w:val="00135B73"/>
    <w:rsid w:val="00143B9F"/>
    <w:rsid w:val="001448AB"/>
    <w:rsid w:val="0014662E"/>
    <w:rsid w:val="00152E27"/>
    <w:rsid w:val="00152F8D"/>
    <w:rsid w:val="0016135E"/>
    <w:rsid w:val="001741FB"/>
    <w:rsid w:val="00174318"/>
    <w:rsid w:val="00187817"/>
    <w:rsid w:val="001937D5"/>
    <w:rsid w:val="0019519F"/>
    <w:rsid w:val="001961F2"/>
    <w:rsid w:val="001A0026"/>
    <w:rsid w:val="001B089E"/>
    <w:rsid w:val="001B1683"/>
    <w:rsid w:val="001B2C4D"/>
    <w:rsid w:val="001C0E66"/>
    <w:rsid w:val="001C2D27"/>
    <w:rsid w:val="001C39CD"/>
    <w:rsid w:val="001C525E"/>
    <w:rsid w:val="001D65FB"/>
    <w:rsid w:val="001D66FE"/>
    <w:rsid w:val="001E5B16"/>
    <w:rsid w:val="001E7576"/>
    <w:rsid w:val="001E7C30"/>
    <w:rsid w:val="001F2F73"/>
    <w:rsid w:val="001F5A53"/>
    <w:rsid w:val="001F6FF0"/>
    <w:rsid w:val="00204488"/>
    <w:rsid w:val="00211ABF"/>
    <w:rsid w:val="00214E24"/>
    <w:rsid w:val="002169F9"/>
    <w:rsid w:val="00223D07"/>
    <w:rsid w:val="00223F38"/>
    <w:rsid w:val="00230895"/>
    <w:rsid w:val="00231E36"/>
    <w:rsid w:val="00232C27"/>
    <w:rsid w:val="00233090"/>
    <w:rsid w:val="0023478C"/>
    <w:rsid w:val="002408C4"/>
    <w:rsid w:val="00241017"/>
    <w:rsid w:val="002550CD"/>
    <w:rsid w:val="00256A1A"/>
    <w:rsid w:val="00260CCF"/>
    <w:rsid w:val="00264CA2"/>
    <w:rsid w:val="00270092"/>
    <w:rsid w:val="00270792"/>
    <w:rsid w:val="002764E7"/>
    <w:rsid w:val="0027716F"/>
    <w:rsid w:val="002919D6"/>
    <w:rsid w:val="002927A5"/>
    <w:rsid w:val="00292A20"/>
    <w:rsid w:val="002A38C0"/>
    <w:rsid w:val="002B5694"/>
    <w:rsid w:val="002B74CF"/>
    <w:rsid w:val="002E0545"/>
    <w:rsid w:val="002E40E2"/>
    <w:rsid w:val="002E5208"/>
    <w:rsid w:val="002F047E"/>
    <w:rsid w:val="003027C8"/>
    <w:rsid w:val="003077FD"/>
    <w:rsid w:val="00313756"/>
    <w:rsid w:val="0031462A"/>
    <w:rsid w:val="00316D32"/>
    <w:rsid w:val="0032286A"/>
    <w:rsid w:val="00322901"/>
    <w:rsid w:val="003335C0"/>
    <w:rsid w:val="00336B77"/>
    <w:rsid w:val="00336F3D"/>
    <w:rsid w:val="00340C54"/>
    <w:rsid w:val="00355615"/>
    <w:rsid w:val="00363A35"/>
    <w:rsid w:val="00377002"/>
    <w:rsid w:val="003810E7"/>
    <w:rsid w:val="003828AB"/>
    <w:rsid w:val="0038668A"/>
    <w:rsid w:val="003A060F"/>
    <w:rsid w:val="003A2119"/>
    <w:rsid w:val="003A676F"/>
    <w:rsid w:val="003B6E80"/>
    <w:rsid w:val="003C0BF1"/>
    <w:rsid w:val="003D016B"/>
    <w:rsid w:val="003D3C8E"/>
    <w:rsid w:val="003E3D08"/>
    <w:rsid w:val="003E65E8"/>
    <w:rsid w:val="003E6D69"/>
    <w:rsid w:val="003F5AA7"/>
    <w:rsid w:val="003F5BFC"/>
    <w:rsid w:val="003F5C22"/>
    <w:rsid w:val="004065AF"/>
    <w:rsid w:val="00412112"/>
    <w:rsid w:val="00417361"/>
    <w:rsid w:val="00417AD3"/>
    <w:rsid w:val="00422369"/>
    <w:rsid w:val="00422C60"/>
    <w:rsid w:val="0042312E"/>
    <w:rsid w:val="00425FDD"/>
    <w:rsid w:val="00433FE9"/>
    <w:rsid w:val="00434EA6"/>
    <w:rsid w:val="00440A7D"/>
    <w:rsid w:val="00444BFF"/>
    <w:rsid w:val="00466F73"/>
    <w:rsid w:val="00473431"/>
    <w:rsid w:val="0047508F"/>
    <w:rsid w:val="00482ADF"/>
    <w:rsid w:val="004A1919"/>
    <w:rsid w:val="004A29BB"/>
    <w:rsid w:val="004E0C6D"/>
    <w:rsid w:val="004E71F8"/>
    <w:rsid w:val="004F4394"/>
    <w:rsid w:val="004F5A7F"/>
    <w:rsid w:val="005027C8"/>
    <w:rsid w:val="00502AF1"/>
    <w:rsid w:val="00506E0E"/>
    <w:rsid w:val="005100C2"/>
    <w:rsid w:val="00512198"/>
    <w:rsid w:val="005151BC"/>
    <w:rsid w:val="0052121C"/>
    <w:rsid w:val="00536B38"/>
    <w:rsid w:val="00537590"/>
    <w:rsid w:val="00541860"/>
    <w:rsid w:val="00541F9D"/>
    <w:rsid w:val="00545C87"/>
    <w:rsid w:val="00556E66"/>
    <w:rsid w:val="00561C05"/>
    <w:rsid w:val="00562842"/>
    <w:rsid w:val="005628DA"/>
    <w:rsid w:val="00566930"/>
    <w:rsid w:val="00567725"/>
    <w:rsid w:val="0057045C"/>
    <w:rsid w:val="00573A41"/>
    <w:rsid w:val="005938A7"/>
    <w:rsid w:val="00593916"/>
    <w:rsid w:val="005A300B"/>
    <w:rsid w:val="005A3FAE"/>
    <w:rsid w:val="005B391F"/>
    <w:rsid w:val="005B4254"/>
    <w:rsid w:val="005B6FD1"/>
    <w:rsid w:val="005B78AC"/>
    <w:rsid w:val="005C5F49"/>
    <w:rsid w:val="005C797A"/>
    <w:rsid w:val="005D4ABD"/>
    <w:rsid w:val="005D7742"/>
    <w:rsid w:val="005E1F8A"/>
    <w:rsid w:val="005E336B"/>
    <w:rsid w:val="005F0DC6"/>
    <w:rsid w:val="0060481D"/>
    <w:rsid w:val="006117FC"/>
    <w:rsid w:val="0063000A"/>
    <w:rsid w:val="006405EB"/>
    <w:rsid w:val="0064308E"/>
    <w:rsid w:val="00660777"/>
    <w:rsid w:val="00664A4B"/>
    <w:rsid w:val="0066548F"/>
    <w:rsid w:val="00672641"/>
    <w:rsid w:val="00674CF8"/>
    <w:rsid w:val="00690EC4"/>
    <w:rsid w:val="00694892"/>
    <w:rsid w:val="006C026A"/>
    <w:rsid w:val="006C4E82"/>
    <w:rsid w:val="006E5B72"/>
    <w:rsid w:val="00705AC0"/>
    <w:rsid w:val="007220B0"/>
    <w:rsid w:val="00723873"/>
    <w:rsid w:val="007278C3"/>
    <w:rsid w:val="007429FC"/>
    <w:rsid w:val="007442F7"/>
    <w:rsid w:val="00752126"/>
    <w:rsid w:val="00754D55"/>
    <w:rsid w:val="0077018F"/>
    <w:rsid w:val="007A02A2"/>
    <w:rsid w:val="007A3291"/>
    <w:rsid w:val="007C6A02"/>
    <w:rsid w:val="007D11A3"/>
    <w:rsid w:val="007D2CAC"/>
    <w:rsid w:val="007E09A5"/>
    <w:rsid w:val="007E3268"/>
    <w:rsid w:val="007E5077"/>
    <w:rsid w:val="007F1F10"/>
    <w:rsid w:val="007F3379"/>
    <w:rsid w:val="007F671E"/>
    <w:rsid w:val="007F7438"/>
    <w:rsid w:val="00813BF5"/>
    <w:rsid w:val="008152F4"/>
    <w:rsid w:val="0083692F"/>
    <w:rsid w:val="00844450"/>
    <w:rsid w:val="00845EDE"/>
    <w:rsid w:val="00853562"/>
    <w:rsid w:val="00853910"/>
    <w:rsid w:val="008549F2"/>
    <w:rsid w:val="0087347A"/>
    <w:rsid w:val="00875071"/>
    <w:rsid w:val="008829CA"/>
    <w:rsid w:val="008842CE"/>
    <w:rsid w:val="0088489A"/>
    <w:rsid w:val="00894632"/>
    <w:rsid w:val="008952F4"/>
    <w:rsid w:val="00897C37"/>
    <w:rsid w:val="008B1C03"/>
    <w:rsid w:val="008B34BD"/>
    <w:rsid w:val="008C2BDF"/>
    <w:rsid w:val="008C35F2"/>
    <w:rsid w:val="008C735F"/>
    <w:rsid w:val="008E22A0"/>
    <w:rsid w:val="008E420C"/>
    <w:rsid w:val="008F03C9"/>
    <w:rsid w:val="008F18DC"/>
    <w:rsid w:val="008F7FBD"/>
    <w:rsid w:val="009004BB"/>
    <w:rsid w:val="00900EA0"/>
    <w:rsid w:val="009024D4"/>
    <w:rsid w:val="00902FAD"/>
    <w:rsid w:val="009058BF"/>
    <w:rsid w:val="009251D9"/>
    <w:rsid w:val="009313A0"/>
    <w:rsid w:val="009403B0"/>
    <w:rsid w:val="009445DE"/>
    <w:rsid w:val="00950269"/>
    <w:rsid w:val="0095548A"/>
    <w:rsid w:val="00963539"/>
    <w:rsid w:val="009653D7"/>
    <w:rsid w:val="00967DF9"/>
    <w:rsid w:val="009718A3"/>
    <w:rsid w:val="00982A92"/>
    <w:rsid w:val="00985657"/>
    <w:rsid w:val="00985695"/>
    <w:rsid w:val="009910E7"/>
    <w:rsid w:val="009A24EE"/>
    <w:rsid w:val="009A2B63"/>
    <w:rsid w:val="009B7C92"/>
    <w:rsid w:val="009C2C36"/>
    <w:rsid w:val="009C32FA"/>
    <w:rsid w:val="009C60B6"/>
    <w:rsid w:val="009E3DDC"/>
    <w:rsid w:val="009E5860"/>
    <w:rsid w:val="00A00236"/>
    <w:rsid w:val="00A02A0B"/>
    <w:rsid w:val="00A168A8"/>
    <w:rsid w:val="00A21114"/>
    <w:rsid w:val="00A317AD"/>
    <w:rsid w:val="00A37D6F"/>
    <w:rsid w:val="00A45123"/>
    <w:rsid w:val="00A507E9"/>
    <w:rsid w:val="00A54BFD"/>
    <w:rsid w:val="00A55151"/>
    <w:rsid w:val="00A8025E"/>
    <w:rsid w:val="00A802F4"/>
    <w:rsid w:val="00A821F4"/>
    <w:rsid w:val="00A9193D"/>
    <w:rsid w:val="00A96655"/>
    <w:rsid w:val="00A96EB8"/>
    <w:rsid w:val="00A96F2F"/>
    <w:rsid w:val="00AA4ECA"/>
    <w:rsid w:val="00AB097B"/>
    <w:rsid w:val="00AB1C35"/>
    <w:rsid w:val="00AB4498"/>
    <w:rsid w:val="00AC2FEC"/>
    <w:rsid w:val="00AC495A"/>
    <w:rsid w:val="00AC5181"/>
    <w:rsid w:val="00AD1BF9"/>
    <w:rsid w:val="00AE01CA"/>
    <w:rsid w:val="00AE31BA"/>
    <w:rsid w:val="00AE35CB"/>
    <w:rsid w:val="00AF7E0A"/>
    <w:rsid w:val="00B062AF"/>
    <w:rsid w:val="00B11C7C"/>
    <w:rsid w:val="00B1523A"/>
    <w:rsid w:val="00B20EDB"/>
    <w:rsid w:val="00B25922"/>
    <w:rsid w:val="00B31676"/>
    <w:rsid w:val="00B32CDF"/>
    <w:rsid w:val="00B35665"/>
    <w:rsid w:val="00B41AA3"/>
    <w:rsid w:val="00B44448"/>
    <w:rsid w:val="00B45581"/>
    <w:rsid w:val="00B602F8"/>
    <w:rsid w:val="00B61FFA"/>
    <w:rsid w:val="00B62B92"/>
    <w:rsid w:val="00B668FA"/>
    <w:rsid w:val="00B71A88"/>
    <w:rsid w:val="00B77563"/>
    <w:rsid w:val="00B80DBF"/>
    <w:rsid w:val="00B819D0"/>
    <w:rsid w:val="00B85041"/>
    <w:rsid w:val="00B91D11"/>
    <w:rsid w:val="00BA3E5A"/>
    <w:rsid w:val="00BA720B"/>
    <w:rsid w:val="00BA766F"/>
    <w:rsid w:val="00BB3DAF"/>
    <w:rsid w:val="00BB70BE"/>
    <w:rsid w:val="00BC167B"/>
    <w:rsid w:val="00BC3379"/>
    <w:rsid w:val="00BC3A91"/>
    <w:rsid w:val="00BC574F"/>
    <w:rsid w:val="00BD0E87"/>
    <w:rsid w:val="00BE1343"/>
    <w:rsid w:val="00BE6219"/>
    <w:rsid w:val="00BF399C"/>
    <w:rsid w:val="00BF54C4"/>
    <w:rsid w:val="00C07E82"/>
    <w:rsid w:val="00C1319D"/>
    <w:rsid w:val="00C220B4"/>
    <w:rsid w:val="00C227DA"/>
    <w:rsid w:val="00C27BC8"/>
    <w:rsid w:val="00C33635"/>
    <w:rsid w:val="00C376B9"/>
    <w:rsid w:val="00C37AEB"/>
    <w:rsid w:val="00C46A15"/>
    <w:rsid w:val="00C47E24"/>
    <w:rsid w:val="00C520A2"/>
    <w:rsid w:val="00C526A3"/>
    <w:rsid w:val="00C5491E"/>
    <w:rsid w:val="00C54CA4"/>
    <w:rsid w:val="00C554B8"/>
    <w:rsid w:val="00C62858"/>
    <w:rsid w:val="00C64A51"/>
    <w:rsid w:val="00C71052"/>
    <w:rsid w:val="00C833BA"/>
    <w:rsid w:val="00C87B9D"/>
    <w:rsid w:val="00C93EA3"/>
    <w:rsid w:val="00CA1C86"/>
    <w:rsid w:val="00CA2389"/>
    <w:rsid w:val="00CA62E3"/>
    <w:rsid w:val="00CB0B88"/>
    <w:rsid w:val="00CC45CA"/>
    <w:rsid w:val="00CD14C5"/>
    <w:rsid w:val="00CE0854"/>
    <w:rsid w:val="00CE1DC2"/>
    <w:rsid w:val="00CE64E6"/>
    <w:rsid w:val="00CF1DB9"/>
    <w:rsid w:val="00CF646C"/>
    <w:rsid w:val="00D04482"/>
    <w:rsid w:val="00D102EE"/>
    <w:rsid w:val="00D112ED"/>
    <w:rsid w:val="00D135AE"/>
    <w:rsid w:val="00D1609A"/>
    <w:rsid w:val="00D178CA"/>
    <w:rsid w:val="00D24A43"/>
    <w:rsid w:val="00D338A7"/>
    <w:rsid w:val="00D33AB5"/>
    <w:rsid w:val="00D36226"/>
    <w:rsid w:val="00D37476"/>
    <w:rsid w:val="00D402AC"/>
    <w:rsid w:val="00D415E7"/>
    <w:rsid w:val="00D431CF"/>
    <w:rsid w:val="00D447EF"/>
    <w:rsid w:val="00D44ADE"/>
    <w:rsid w:val="00D45DCF"/>
    <w:rsid w:val="00D46064"/>
    <w:rsid w:val="00D5026A"/>
    <w:rsid w:val="00D53909"/>
    <w:rsid w:val="00D5763A"/>
    <w:rsid w:val="00D57F3E"/>
    <w:rsid w:val="00D71F75"/>
    <w:rsid w:val="00D720CF"/>
    <w:rsid w:val="00D72348"/>
    <w:rsid w:val="00D73368"/>
    <w:rsid w:val="00D85FBE"/>
    <w:rsid w:val="00DA2CD9"/>
    <w:rsid w:val="00DA445C"/>
    <w:rsid w:val="00DB1E59"/>
    <w:rsid w:val="00DB6561"/>
    <w:rsid w:val="00DD3E76"/>
    <w:rsid w:val="00DD4262"/>
    <w:rsid w:val="00DE64D3"/>
    <w:rsid w:val="00DE6B4E"/>
    <w:rsid w:val="00DF1C7E"/>
    <w:rsid w:val="00DF7FB3"/>
    <w:rsid w:val="00E1765D"/>
    <w:rsid w:val="00E17E98"/>
    <w:rsid w:val="00E20B69"/>
    <w:rsid w:val="00E23F82"/>
    <w:rsid w:val="00E256FF"/>
    <w:rsid w:val="00E274D5"/>
    <w:rsid w:val="00E316E3"/>
    <w:rsid w:val="00E44E4C"/>
    <w:rsid w:val="00E5363E"/>
    <w:rsid w:val="00E554E4"/>
    <w:rsid w:val="00E57E23"/>
    <w:rsid w:val="00E6379E"/>
    <w:rsid w:val="00E641CB"/>
    <w:rsid w:val="00E669B0"/>
    <w:rsid w:val="00E6734D"/>
    <w:rsid w:val="00E72491"/>
    <w:rsid w:val="00E72552"/>
    <w:rsid w:val="00E72D16"/>
    <w:rsid w:val="00E755B1"/>
    <w:rsid w:val="00E766AB"/>
    <w:rsid w:val="00E801F3"/>
    <w:rsid w:val="00E82AD1"/>
    <w:rsid w:val="00E84C38"/>
    <w:rsid w:val="00E964D9"/>
    <w:rsid w:val="00E97963"/>
    <w:rsid w:val="00EA4C07"/>
    <w:rsid w:val="00EB5ADA"/>
    <w:rsid w:val="00EC1403"/>
    <w:rsid w:val="00EC2C10"/>
    <w:rsid w:val="00EC6214"/>
    <w:rsid w:val="00EC7152"/>
    <w:rsid w:val="00EE4B94"/>
    <w:rsid w:val="00EE71D0"/>
    <w:rsid w:val="00EF1BC2"/>
    <w:rsid w:val="00F00E53"/>
    <w:rsid w:val="00F01F59"/>
    <w:rsid w:val="00F17346"/>
    <w:rsid w:val="00F224FE"/>
    <w:rsid w:val="00F2454D"/>
    <w:rsid w:val="00F31567"/>
    <w:rsid w:val="00F31ABB"/>
    <w:rsid w:val="00F32ABB"/>
    <w:rsid w:val="00F33280"/>
    <w:rsid w:val="00F33CBA"/>
    <w:rsid w:val="00F3609E"/>
    <w:rsid w:val="00F3627A"/>
    <w:rsid w:val="00F463FC"/>
    <w:rsid w:val="00F47813"/>
    <w:rsid w:val="00F503E0"/>
    <w:rsid w:val="00F52968"/>
    <w:rsid w:val="00F56D5B"/>
    <w:rsid w:val="00F60A95"/>
    <w:rsid w:val="00F61E5F"/>
    <w:rsid w:val="00F70D1B"/>
    <w:rsid w:val="00F70F38"/>
    <w:rsid w:val="00F72628"/>
    <w:rsid w:val="00F733FA"/>
    <w:rsid w:val="00F76267"/>
    <w:rsid w:val="00F839B8"/>
    <w:rsid w:val="00F841D6"/>
    <w:rsid w:val="00F9258A"/>
    <w:rsid w:val="00F97045"/>
    <w:rsid w:val="00F974F0"/>
    <w:rsid w:val="00FA1701"/>
    <w:rsid w:val="00FA44FA"/>
    <w:rsid w:val="00FB300F"/>
    <w:rsid w:val="00FB36CF"/>
    <w:rsid w:val="00FC751A"/>
    <w:rsid w:val="00FC7886"/>
    <w:rsid w:val="00FD4F55"/>
    <w:rsid w:val="00FD57B9"/>
    <w:rsid w:val="00FD6A45"/>
    <w:rsid w:val="00FE34DD"/>
    <w:rsid w:val="00FE3FDC"/>
    <w:rsid w:val="00FE5A94"/>
    <w:rsid w:val="00FE6641"/>
    <w:rsid w:val="00FF4A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77"/>
    <o:shapelayout v:ext="edit">
      <o:idmap v:ext="edit" data="1"/>
      <o:rules v:ext="edit">
        <o:r id="V:Rule25" type="connector" idref="#_x0000_s1250">
          <o:proxy start="" idref="#_x0000_s1217" connectloc="2"/>
          <o:proxy end="" idref="#_x0000_s1218" connectloc="0"/>
        </o:r>
        <o:r id="V:Rule26" type="connector" idref="#_x0000_s1234">
          <o:proxy start="" idref="#_x0000_s1207" connectloc="2"/>
          <o:proxy end="" idref="#_x0000_s1196" connectloc="0"/>
        </o:r>
        <o:r id="V:Rule27" type="connector" idref="#_x0000_s1247">
          <o:proxy start="" idref="#_x0000_s1194" connectloc="2"/>
          <o:proxy end="" idref="#_x0000_s1215" connectloc="0"/>
        </o:r>
        <o:r id="V:Rule28" type="connector" idref="#_x0000_s1248">
          <o:proxy start="" idref="#_x0000_s1215" connectloc="2"/>
          <o:proxy end="" idref="#_x0000_s1216" connectloc="0"/>
        </o:r>
        <o:r id="V:Rule29" type="connector" idref="#_x0000_s1237">
          <o:proxy start="" idref="#_x0000_s1207" connectloc="2"/>
          <o:proxy end="" idref="#_x0000_s1197" connectloc="0"/>
        </o:r>
        <o:r id="V:Rule30" type="connector" idref="#_x0000_s1261">
          <o:proxy start="" idref="#_x0000_s1228" connectloc="2"/>
          <o:proxy end="" idref="#_x0000_s1229" connectloc="0"/>
        </o:r>
        <o:r id="V:Rule31" type="connector" idref="#_x0000_s1249">
          <o:proxy start="" idref="#_x0000_s1216" connectloc="2"/>
          <o:proxy end="" idref="#_x0000_s1217" connectloc="0"/>
        </o:r>
        <o:r id="V:Rule32" type="connector" idref="#_x0000_s1244">
          <o:proxy start="" idref="#_x0000_s1211" connectloc="2"/>
          <o:proxy end="" idref="#_x0000_s1212" connectloc="0"/>
        </o:r>
        <o:r id="V:Rule33" type="connector" idref="#_x0000_s1256">
          <o:proxy start="" idref="#_x0000_s1196" connectloc="2"/>
          <o:proxy end="" idref="#_x0000_s1224" connectloc="0"/>
        </o:r>
        <o:r id="V:Rule34" type="connector" idref="#_x0000_s1260">
          <o:proxy start="" idref="#_x0000_s1197" connectloc="2"/>
          <o:proxy end="" idref="#_x0000_s1228" connectloc="0"/>
        </o:r>
        <o:r id="V:Rule35" type="connector" idref="#_x0000_s1255">
          <o:proxy start="" idref="#_x0000_s1222" connectloc="2"/>
        </o:r>
        <o:r id="V:Rule36" type="connector" idref="#_x0000_s1257">
          <o:proxy start="" idref="#_x0000_s1224" connectloc="2"/>
          <o:proxy end="" idref="#_x0000_s1225" connectloc="0"/>
        </o:r>
        <o:r id="V:Rule37" type="connector" idref="#_x0000_s1231">
          <o:proxy start="" idref="#_x0000_s1207" connectloc="2"/>
          <o:proxy end="" idref="#_x0000_s1195" connectloc="0"/>
        </o:r>
        <o:r id="V:Rule38" type="connector" idref="#_x0000_s1258">
          <o:proxy start="" idref="#_x0000_s1225" connectloc="2"/>
          <o:proxy end="" idref="#_x0000_s1226" connectloc="0"/>
        </o:r>
        <o:r id="V:Rule39" type="connector" idref="#_x0000_s1233">
          <o:proxy start="" idref="#_x0000_s1207" connectloc="2"/>
          <o:proxy end="" idref="#_x0000_s1194" connectloc="0"/>
        </o:r>
        <o:r id="V:Rule40" type="connector" idref="#_x0000_s1245">
          <o:proxy start="" idref="#_x0000_s1212" connectloc="2"/>
          <o:proxy end="" idref="#_x0000_s1213" connectloc="0"/>
        </o:r>
        <o:r id="V:Rule41" type="connector" idref="#_x0000_s1259">
          <o:proxy start="" idref="#_x0000_s1227" connectloc="0"/>
          <o:proxy end="" idref="#_x0000_s1226" connectloc="2"/>
        </o:r>
        <o:r id="V:Rule42" type="connector" idref="#_x0000_s1251">
          <o:proxy start="" idref="#_x0000_s1218" connectloc="2"/>
          <o:proxy end="" idref="#_x0000_s1219" connectloc="0"/>
        </o:r>
        <o:r id="V:Rule43" type="connector" idref="#_x0000_s1243">
          <o:proxy start="" idref="#_x0000_s1193" connectloc="2"/>
          <o:proxy end="" idref="#_x0000_s1211" connectloc="0"/>
        </o:r>
        <o:r id="V:Rule44" type="connector" idref="#_x0000_s1254">
          <o:proxy start="" idref="#_x0000_s1195" connectloc="2"/>
          <o:proxy end="" idref="#_x0000_s1222" connectloc="0"/>
        </o:r>
        <o:r id="V:Rule45" type="connector" idref="#_x0000_s1236">
          <o:proxy start="" idref="#_x0000_s1207" connectloc="2"/>
          <o:proxy end="" idref="#_x0000_s1193" connectloc="0"/>
        </o:r>
        <o:r id="V:Rule46" type="connector" idref="#_x0000_s1246">
          <o:proxy start="" idref="#_x0000_s1213" connectloc="2"/>
          <o:proxy end="" idref="#_x0000_s1214" connectloc="0"/>
        </o:r>
        <o:r id="V:Rule47" type="connector" idref="#_x0000_s1253">
          <o:proxy start="" idref="#_x0000_s1220" connectloc="2"/>
          <o:proxy end="" idref="#_x0000_s1221" connectloc="0"/>
        </o:r>
        <o:r id="V:Rule48" type="connector" idref="#_x0000_s1252">
          <o:proxy start="" idref="#_x0000_s1219" connectloc="2"/>
          <o:proxy end="" idref="#_x0000_s1220"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BF9"/>
  </w:style>
  <w:style w:type="paragraph" w:styleId="1">
    <w:name w:val="heading 1"/>
    <w:basedOn w:val="a"/>
    <w:link w:val="10"/>
    <w:uiPriority w:val="9"/>
    <w:qFormat/>
    <w:rsid w:val="00B91D11"/>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B91D11"/>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1D1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B91D11"/>
    <w:rPr>
      <w:rFonts w:ascii="Times New Roman" w:eastAsia="Times New Roman" w:hAnsi="Times New Roman" w:cs="Times New Roman"/>
      <w:b/>
      <w:bCs/>
      <w:sz w:val="36"/>
      <w:szCs w:val="36"/>
    </w:rPr>
  </w:style>
  <w:style w:type="paragraph" w:customStyle="1" w:styleId="western">
    <w:name w:val="western"/>
    <w:basedOn w:val="a"/>
    <w:rsid w:val="00B91D11"/>
    <w:pPr>
      <w:spacing w:before="100" w:beforeAutospacing="1" w:after="100" w:afterAutospacing="1"/>
    </w:pPr>
    <w:rPr>
      <w:rFonts w:ascii="Times New Roman" w:eastAsia="Times New Roman" w:hAnsi="Times New Roman" w:cs="Times New Roman"/>
      <w:sz w:val="24"/>
      <w:szCs w:val="24"/>
    </w:rPr>
  </w:style>
  <w:style w:type="character" w:styleId="a3">
    <w:name w:val="Hyperlink"/>
    <w:basedOn w:val="a0"/>
    <w:uiPriority w:val="99"/>
    <w:unhideWhenUsed/>
    <w:rsid w:val="00B91D11"/>
    <w:rPr>
      <w:color w:val="0000FF"/>
      <w:u w:val="single"/>
    </w:rPr>
  </w:style>
  <w:style w:type="paragraph" w:styleId="a4">
    <w:name w:val="Normal (Web)"/>
    <w:basedOn w:val="a"/>
    <w:uiPriority w:val="99"/>
    <w:unhideWhenUsed/>
    <w:rsid w:val="00B91D11"/>
    <w:pPr>
      <w:spacing w:before="100" w:beforeAutospacing="1" w:after="100" w:afterAutospacing="1"/>
    </w:pPr>
    <w:rPr>
      <w:rFonts w:ascii="Times New Roman" w:eastAsia="Times New Roman" w:hAnsi="Times New Roman" w:cs="Times New Roman"/>
      <w:sz w:val="24"/>
      <w:szCs w:val="24"/>
    </w:rPr>
  </w:style>
  <w:style w:type="paragraph" w:customStyle="1" w:styleId="sdfootnote-western">
    <w:name w:val="sdfootnote-western"/>
    <w:basedOn w:val="a"/>
    <w:rsid w:val="00B91D11"/>
    <w:pPr>
      <w:spacing w:before="100" w:beforeAutospacing="1" w:after="100" w:afterAutospacing="1"/>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B91D11"/>
    <w:rPr>
      <w:rFonts w:ascii="Tahoma" w:hAnsi="Tahoma" w:cs="Tahoma"/>
      <w:sz w:val="16"/>
      <w:szCs w:val="16"/>
    </w:rPr>
  </w:style>
  <w:style w:type="character" w:customStyle="1" w:styleId="a6">
    <w:name w:val="Текст выноски Знак"/>
    <w:basedOn w:val="a0"/>
    <w:link w:val="a5"/>
    <w:uiPriority w:val="99"/>
    <w:semiHidden/>
    <w:rsid w:val="00B91D11"/>
    <w:rPr>
      <w:rFonts w:ascii="Tahoma" w:hAnsi="Tahoma" w:cs="Tahoma"/>
      <w:sz w:val="16"/>
      <w:szCs w:val="16"/>
    </w:rPr>
  </w:style>
  <w:style w:type="character" w:customStyle="1" w:styleId="style11">
    <w:name w:val="style11"/>
    <w:basedOn w:val="a0"/>
    <w:rsid w:val="003E3D08"/>
    <w:rPr>
      <w:sz w:val="27"/>
      <w:szCs w:val="27"/>
    </w:rPr>
  </w:style>
  <w:style w:type="character" w:styleId="a7">
    <w:name w:val="Strong"/>
    <w:basedOn w:val="a0"/>
    <w:uiPriority w:val="22"/>
    <w:qFormat/>
    <w:rsid w:val="003E3D08"/>
    <w:rPr>
      <w:b/>
      <w:bCs/>
    </w:rPr>
  </w:style>
  <w:style w:type="paragraph" w:styleId="a8">
    <w:name w:val="List Paragraph"/>
    <w:basedOn w:val="a"/>
    <w:uiPriority w:val="34"/>
    <w:qFormat/>
    <w:rsid w:val="00A96655"/>
    <w:pPr>
      <w:ind w:left="720"/>
      <w:contextualSpacing/>
    </w:pPr>
  </w:style>
  <w:style w:type="paragraph" w:styleId="a9">
    <w:name w:val="footnote text"/>
    <w:basedOn w:val="a"/>
    <w:link w:val="aa"/>
    <w:uiPriority w:val="99"/>
    <w:semiHidden/>
    <w:unhideWhenUsed/>
    <w:rsid w:val="00BC3379"/>
    <w:rPr>
      <w:sz w:val="20"/>
      <w:szCs w:val="20"/>
    </w:rPr>
  </w:style>
  <w:style w:type="character" w:customStyle="1" w:styleId="aa">
    <w:name w:val="Текст сноски Знак"/>
    <w:basedOn w:val="a0"/>
    <w:link w:val="a9"/>
    <w:uiPriority w:val="99"/>
    <w:semiHidden/>
    <w:rsid w:val="00BC3379"/>
    <w:rPr>
      <w:sz w:val="20"/>
      <w:szCs w:val="20"/>
    </w:rPr>
  </w:style>
  <w:style w:type="character" w:styleId="ab">
    <w:name w:val="footnote reference"/>
    <w:basedOn w:val="a0"/>
    <w:uiPriority w:val="99"/>
    <w:semiHidden/>
    <w:unhideWhenUsed/>
    <w:rsid w:val="00BC3379"/>
    <w:rPr>
      <w:vertAlign w:val="superscript"/>
    </w:rPr>
  </w:style>
  <w:style w:type="paragraph" w:styleId="3">
    <w:name w:val="Body Text 3"/>
    <w:basedOn w:val="a"/>
    <w:link w:val="30"/>
    <w:rsid w:val="002550CD"/>
    <w:pPr>
      <w:spacing w:after="120"/>
    </w:pPr>
    <w:rPr>
      <w:rFonts w:ascii="Times New Roman" w:eastAsia="Times New Roman" w:hAnsi="Times New Roman" w:cs="Times New Roman"/>
      <w:sz w:val="16"/>
      <w:szCs w:val="16"/>
    </w:rPr>
  </w:style>
  <w:style w:type="character" w:customStyle="1" w:styleId="30">
    <w:name w:val="Основной текст 3 Знак"/>
    <w:basedOn w:val="a0"/>
    <w:link w:val="3"/>
    <w:rsid w:val="002550CD"/>
    <w:rPr>
      <w:rFonts w:ascii="Times New Roman" w:eastAsia="Times New Roman" w:hAnsi="Times New Roman" w:cs="Times New Roman"/>
      <w:sz w:val="16"/>
      <w:szCs w:val="16"/>
    </w:rPr>
  </w:style>
  <w:style w:type="paragraph" w:customStyle="1" w:styleId="normal">
    <w:name w:val="normal"/>
    <w:basedOn w:val="a"/>
    <w:rsid w:val="001F2F73"/>
    <w:pPr>
      <w:spacing w:before="100" w:beforeAutospacing="1" w:after="100" w:afterAutospacing="1"/>
    </w:pPr>
    <w:rPr>
      <w:rFonts w:ascii="Times New Roman" w:eastAsia="Times New Roman" w:hAnsi="Times New Roman" w:cs="Times New Roman"/>
      <w:sz w:val="24"/>
      <w:szCs w:val="24"/>
    </w:rPr>
  </w:style>
  <w:style w:type="paragraph" w:customStyle="1" w:styleId="11">
    <w:name w:val="Абзац списка1"/>
    <w:basedOn w:val="a"/>
    <w:rsid w:val="009A24EE"/>
    <w:pPr>
      <w:suppressAutoHyphens/>
      <w:ind w:left="720"/>
    </w:pPr>
    <w:rPr>
      <w:rFonts w:ascii="Calibri" w:eastAsia="SimSun" w:hAnsi="Calibri" w:cs="Calibri"/>
      <w:kern w:val="1"/>
      <w:sz w:val="24"/>
      <w:szCs w:val="24"/>
      <w:lang w:eastAsia="hi-IN" w:bidi="hi-IN"/>
    </w:rPr>
  </w:style>
  <w:style w:type="character" w:customStyle="1" w:styleId="submenu-table">
    <w:name w:val="submenu-table"/>
    <w:basedOn w:val="a0"/>
    <w:rsid w:val="00313756"/>
  </w:style>
  <w:style w:type="character" w:customStyle="1" w:styleId="butback1">
    <w:name w:val="butback1"/>
    <w:basedOn w:val="a0"/>
    <w:rsid w:val="00C54CA4"/>
    <w:rPr>
      <w:color w:val="666666"/>
    </w:rPr>
  </w:style>
  <w:style w:type="character" w:customStyle="1" w:styleId="hl1">
    <w:name w:val="hl1"/>
    <w:basedOn w:val="a0"/>
    <w:rsid w:val="00967DF9"/>
    <w:rPr>
      <w:color w:val="4682B4"/>
    </w:rPr>
  </w:style>
  <w:style w:type="paragraph" w:customStyle="1" w:styleId="21">
    <w:name w:val="Абзац списка2"/>
    <w:basedOn w:val="a"/>
    <w:rsid w:val="000E4C4E"/>
    <w:pPr>
      <w:suppressAutoHyphens/>
      <w:ind w:left="720"/>
    </w:pPr>
    <w:rPr>
      <w:rFonts w:ascii="Calibri" w:eastAsia="SimSun" w:hAnsi="Calibri" w:cs="Calibri"/>
      <w:kern w:val="1"/>
      <w:sz w:val="24"/>
      <w:szCs w:val="24"/>
      <w:lang w:eastAsia="hi-IN" w:bidi="hi-IN"/>
    </w:rPr>
  </w:style>
  <w:style w:type="character" w:customStyle="1" w:styleId="WW8Num13z0">
    <w:name w:val="WW8Num13z0"/>
    <w:rsid w:val="00D71F75"/>
    <w:rPr>
      <w:rFonts w:ascii="Symbol" w:hAnsi="Symbol" w:cs="OpenSymbol"/>
    </w:rPr>
  </w:style>
  <w:style w:type="paragraph" w:customStyle="1" w:styleId="ac">
    <w:name w:val="Содержимое таблицы"/>
    <w:basedOn w:val="a"/>
    <w:rsid w:val="0095548A"/>
    <w:pPr>
      <w:widowControl w:val="0"/>
      <w:suppressLineNumbers/>
      <w:suppressAutoHyphens/>
    </w:pPr>
    <w:rPr>
      <w:rFonts w:ascii="Times New Roman" w:eastAsia="SimSun" w:hAnsi="Times New Roman" w:cs="Mangal"/>
      <w:kern w:val="1"/>
      <w:sz w:val="24"/>
      <w:szCs w:val="24"/>
      <w:lang w:eastAsia="hi-IN" w:bidi="hi-IN"/>
    </w:rPr>
  </w:style>
  <w:style w:type="paragraph" w:styleId="ad">
    <w:name w:val="No Spacing"/>
    <w:basedOn w:val="a"/>
    <w:qFormat/>
    <w:rsid w:val="00F839B8"/>
    <w:rPr>
      <w:rFonts w:ascii="Calibri" w:eastAsia="Times New Roman" w:hAnsi="Calibri" w:cs="Times New Roman"/>
      <w:kern w:val="1"/>
      <w:sz w:val="24"/>
      <w:szCs w:val="32"/>
      <w:lang w:val="en-US" w:eastAsia="en-US" w:bidi="en-US"/>
    </w:rPr>
  </w:style>
  <w:style w:type="paragraph" w:styleId="ae">
    <w:name w:val="Body Text"/>
    <w:basedOn w:val="a"/>
    <w:link w:val="af"/>
    <w:uiPriority w:val="99"/>
    <w:semiHidden/>
    <w:unhideWhenUsed/>
    <w:rsid w:val="005A300B"/>
    <w:pPr>
      <w:spacing w:after="120"/>
    </w:pPr>
  </w:style>
  <w:style w:type="character" w:customStyle="1" w:styleId="af">
    <w:name w:val="Основной текст Знак"/>
    <w:basedOn w:val="a0"/>
    <w:link w:val="ae"/>
    <w:uiPriority w:val="99"/>
    <w:semiHidden/>
    <w:rsid w:val="005A300B"/>
  </w:style>
  <w:style w:type="character" w:customStyle="1" w:styleId="snsep">
    <w:name w:val="snsep"/>
    <w:basedOn w:val="a0"/>
    <w:rsid w:val="00F56D5B"/>
  </w:style>
  <w:style w:type="paragraph" w:customStyle="1" w:styleId="31">
    <w:name w:val="Абзац списка3"/>
    <w:basedOn w:val="a"/>
    <w:rsid w:val="00593916"/>
    <w:pPr>
      <w:suppressAutoHyphens/>
      <w:ind w:left="720"/>
    </w:pPr>
    <w:rPr>
      <w:rFonts w:ascii="Calibri" w:eastAsia="SimSun" w:hAnsi="Calibri" w:cs="Calibri"/>
      <w:kern w:val="1"/>
      <w:sz w:val="24"/>
      <w:szCs w:val="24"/>
      <w:lang w:eastAsia="hi-IN" w:bidi="hi-IN"/>
    </w:rPr>
  </w:style>
  <w:style w:type="table" w:styleId="af0">
    <w:name w:val="Table Grid"/>
    <w:basedOn w:val="a1"/>
    <w:uiPriority w:val="59"/>
    <w:rsid w:val="001951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rsid w:val="00316D32"/>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316D32"/>
    <w:rPr>
      <w:rFonts w:ascii="Times New Roman" w:eastAsia="Times New Roman" w:hAnsi="Times New Roman" w:cs="Times New Roman"/>
      <w:sz w:val="24"/>
      <w:szCs w:val="24"/>
    </w:rPr>
  </w:style>
  <w:style w:type="character" w:customStyle="1" w:styleId="highlight">
    <w:name w:val="highlight"/>
    <w:basedOn w:val="a0"/>
    <w:rsid w:val="00417AD3"/>
  </w:style>
  <w:style w:type="character" w:customStyle="1" w:styleId="WW-Absatz-Standardschriftart11111">
    <w:name w:val="WW-Absatz-Standardschriftart11111"/>
    <w:rsid w:val="00723873"/>
  </w:style>
  <w:style w:type="table" w:styleId="-3">
    <w:name w:val="Light Shading Accent 3"/>
    <w:basedOn w:val="a1"/>
    <w:uiPriority w:val="60"/>
    <w:rsid w:val="00E274D5"/>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af1">
    <w:name w:val="header"/>
    <w:basedOn w:val="a"/>
    <w:link w:val="af2"/>
    <w:uiPriority w:val="99"/>
    <w:semiHidden/>
    <w:unhideWhenUsed/>
    <w:rsid w:val="00E964D9"/>
    <w:pPr>
      <w:tabs>
        <w:tab w:val="center" w:pos="4677"/>
        <w:tab w:val="right" w:pos="9355"/>
      </w:tabs>
    </w:pPr>
  </w:style>
  <w:style w:type="character" w:customStyle="1" w:styleId="af2">
    <w:name w:val="Верхний колонтитул Знак"/>
    <w:basedOn w:val="a0"/>
    <w:link w:val="af1"/>
    <w:uiPriority w:val="99"/>
    <w:semiHidden/>
    <w:rsid w:val="00E964D9"/>
  </w:style>
  <w:style w:type="paragraph" w:styleId="af3">
    <w:name w:val="footer"/>
    <w:basedOn w:val="a"/>
    <w:link w:val="af4"/>
    <w:uiPriority w:val="99"/>
    <w:semiHidden/>
    <w:unhideWhenUsed/>
    <w:rsid w:val="00E964D9"/>
    <w:pPr>
      <w:tabs>
        <w:tab w:val="center" w:pos="4677"/>
        <w:tab w:val="right" w:pos="9355"/>
      </w:tabs>
    </w:pPr>
  </w:style>
  <w:style w:type="character" w:customStyle="1" w:styleId="af4">
    <w:name w:val="Нижний колонтитул Знак"/>
    <w:basedOn w:val="a0"/>
    <w:link w:val="af3"/>
    <w:uiPriority w:val="99"/>
    <w:semiHidden/>
    <w:rsid w:val="00E964D9"/>
  </w:style>
</w:styles>
</file>

<file path=word/webSettings.xml><?xml version="1.0" encoding="utf-8"?>
<w:webSettings xmlns:r="http://schemas.openxmlformats.org/officeDocument/2006/relationships" xmlns:w="http://schemas.openxmlformats.org/wordprocessingml/2006/main">
  <w:divs>
    <w:div w:id="1711759">
      <w:bodyDiv w:val="1"/>
      <w:marLeft w:val="0"/>
      <w:marRight w:val="0"/>
      <w:marTop w:val="0"/>
      <w:marBottom w:val="0"/>
      <w:divBdr>
        <w:top w:val="none" w:sz="0" w:space="0" w:color="auto"/>
        <w:left w:val="none" w:sz="0" w:space="0" w:color="auto"/>
        <w:bottom w:val="none" w:sz="0" w:space="0" w:color="auto"/>
        <w:right w:val="none" w:sz="0" w:space="0" w:color="auto"/>
      </w:divBdr>
      <w:divsChild>
        <w:div w:id="1765958680">
          <w:marLeft w:val="0"/>
          <w:marRight w:val="0"/>
          <w:marTop w:val="0"/>
          <w:marBottom w:val="0"/>
          <w:divBdr>
            <w:top w:val="none" w:sz="0" w:space="0" w:color="auto"/>
            <w:left w:val="none" w:sz="0" w:space="0" w:color="auto"/>
            <w:bottom w:val="none" w:sz="0" w:space="0" w:color="auto"/>
            <w:right w:val="none" w:sz="0" w:space="0" w:color="auto"/>
          </w:divBdr>
          <w:divsChild>
            <w:div w:id="139762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4989">
      <w:bodyDiv w:val="1"/>
      <w:marLeft w:val="0"/>
      <w:marRight w:val="0"/>
      <w:marTop w:val="0"/>
      <w:marBottom w:val="0"/>
      <w:divBdr>
        <w:top w:val="none" w:sz="0" w:space="0" w:color="auto"/>
        <w:left w:val="none" w:sz="0" w:space="0" w:color="auto"/>
        <w:bottom w:val="none" w:sz="0" w:space="0" w:color="auto"/>
        <w:right w:val="none" w:sz="0" w:space="0" w:color="auto"/>
      </w:divBdr>
      <w:divsChild>
        <w:div w:id="2000965371">
          <w:marLeft w:val="0"/>
          <w:marRight w:val="0"/>
          <w:marTop w:val="0"/>
          <w:marBottom w:val="0"/>
          <w:divBdr>
            <w:top w:val="none" w:sz="0" w:space="0" w:color="auto"/>
            <w:left w:val="none" w:sz="0" w:space="0" w:color="auto"/>
            <w:bottom w:val="none" w:sz="0" w:space="0" w:color="auto"/>
            <w:right w:val="none" w:sz="0" w:space="0" w:color="auto"/>
          </w:divBdr>
          <w:divsChild>
            <w:div w:id="111845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302132">
      <w:bodyDiv w:val="1"/>
      <w:marLeft w:val="0"/>
      <w:marRight w:val="0"/>
      <w:marTop w:val="0"/>
      <w:marBottom w:val="0"/>
      <w:divBdr>
        <w:top w:val="none" w:sz="0" w:space="0" w:color="auto"/>
        <w:left w:val="none" w:sz="0" w:space="0" w:color="auto"/>
        <w:bottom w:val="none" w:sz="0" w:space="0" w:color="auto"/>
        <w:right w:val="none" w:sz="0" w:space="0" w:color="auto"/>
      </w:divBdr>
    </w:div>
    <w:div w:id="327247854">
      <w:bodyDiv w:val="1"/>
      <w:marLeft w:val="0"/>
      <w:marRight w:val="0"/>
      <w:marTop w:val="0"/>
      <w:marBottom w:val="0"/>
      <w:divBdr>
        <w:top w:val="none" w:sz="0" w:space="0" w:color="auto"/>
        <w:left w:val="none" w:sz="0" w:space="0" w:color="auto"/>
        <w:bottom w:val="none" w:sz="0" w:space="0" w:color="auto"/>
        <w:right w:val="none" w:sz="0" w:space="0" w:color="auto"/>
      </w:divBdr>
      <w:divsChild>
        <w:div w:id="1632442310">
          <w:marLeft w:val="0"/>
          <w:marRight w:val="0"/>
          <w:marTop w:val="0"/>
          <w:marBottom w:val="0"/>
          <w:divBdr>
            <w:top w:val="none" w:sz="0" w:space="0" w:color="auto"/>
            <w:left w:val="none" w:sz="0" w:space="0" w:color="auto"/>
            <w:bottom w:val="none" w:sz="0" w:space="0" w:color="auto"/>
            <w:right w:val="none" w:sz="0" w:space="0" w:color="auto"/>
          </w:divBdr>
          <w:divsChild>
            <w:div w:id="1123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981030">
      <w:bodyDiv w:val="1"/>
      <w:marLeft w:val="0"/>
      <w:marRight w:val="0"/>
      <w:marTop w:val="0"/>
      <w:marBottom w:val="0"/>
      <w:divBdr>
        <w:top w:val="none" w:sz="0" w:space="0" w:color="auto"/>
        <w:left w:val="none" w:sz="0" w:space="0" w:color="auto"/>
        <w:bottom w:val="none" w:sz="0" w:space="0" w:color="auto"/>
        <w:right w:val="none" w:sz="0" w:space="0" w:color="auto"/>
      </w:divBdr>
      <w:divsChild>
        <w:div w:id="356585360">
          <w:marLeft w:val="0"/>
          <w:marRight w:val="0"/>
          <w:marTop w:val="0"/>
          <w:marBottom w:val="0"/>
          <w:divBdr>
            <w:top w:val="none" w:sz="0" w:space="0" w:color="auto"/>
            <w:left w:val="none" w:sz="0" w:space="0" w:color="auto"/>
            <w:bottom w:val="none" w:sz="0" w:space="0" w:color="auto"/>
            <w:right w:val="none" w:sz="0" w:space="0" w:color="auto"/>
          </w:divBdr>
          <w:divsChild>
            <w:div w:id="1544051784">
              <w:marLeft w:val="0"/>
              <w:marRight w:val="0"/>
              <w:marTop w:val="0"/>
              <w:marBottom w:val="0"/>
              <w:divBdr>
                <w:top w:val="none" w:sz="0" w:space="0" w:color="auto"/>
                <w:left w:val="none" w:sz="0" w:space="0" w:color="auto"/>
                <w:bottom w:val="none" w:sz="0" w:space="0" w:color="auto"/>
                <w:right w:val="none" w:sz="0" w:space="0" w:color="auto"/>
              </w:divBdr>
            </w:div>
            <w:div w:id="1442143338">
              <w:marLeft w:val="0"/>
              <w:marRight w:val="0"/>
              <w:marTop w:val="0"/>
              <w:marBottom w:val="0"/>
              <w:divBdr>
                <w:top w:val="none" w:sz="0" w:space="0" w:color="auto"/>
                <w:left w:val="none" w:sz="0" w:space="0" w:color="auto"/>
                <w:bottom w:val="none" w:sz="0" w:space="0" w:color="auto"/>
                <w:right w:val="none" w:sz="0" w:space="0" w:color="auto"/>
              </w:divBdr>
            </w:div>
            <w:div w:id="2135635615">
              <w:marLeft w:val="0"/>
              <w:marRight w:val="0"/>
              <w:marTop w:val="0"/>
              <w:marBottom w:val="0"/>
              <w:divBdr>
                <w:top w:val="none" w:sz="0" w:space="0" w:color="auto"/>
                <w:left w:val="none" w:sz="0" w:space="0" w:color="auto"/>
                <w:bottom w:val="none" w:sz="0" w:space="0" w:color="auto"/>
                <w:right w:val="none" w:sz="0" w:space="0" w:color="auto"/>
              </w:divBdr>
            </w:div>
            <w:div w:id="138306985">
              <w:marLeft w:val="0"/>
              <w:marRight w:val="0"/>
              <w:marTop w:val="0"/>
              <w:marBottom w:val="0"/>
              <w:divBdr>
                <w:top w:val="none" w:sz="0" w:space="0" w:color="auto"/>
                <w:left w:val="none" w:sz="0" w:space="0" w:color="auto"/>
                <w:bottom w:val="none" w:sz="0" w:space="0" w:color="auto"/>
                <w:right w:val="none" w:sz="0" w:space="0" w:color="auto"/>
              </w:divBdr>
            </w:div>
            <w:div w:id="491336984">
              <w:marLeft w:val="0"/>
              <w:marRight w:val="0"/>
              <w:marTop w:val="0"/>
              <w:marBottom w:val="0"/>
              <w:divBdr>
                <w:top w:val="none" w:sz="0" w:space="0" w:color="auto"/>
                <w:left w:val="none" w:sz="0" w:space="0" w:color="auto"/>
                <w:bottom w:val="none" w:sz="0" w:space="0" w:color="auto"/>
                <w:right w:val="none" w:sz="0" w:space="0" w:color="auto"/>
              </w:divBdr>
            </w:div>
            <w:div w:id="52897079">
              <w:marLeft w:val="0"/>
              <w:marRight w:val="0"/>
              <w:marTop w:val="0"/>
              <w:marBottom w:val="0"/>
              <w:divBdr>
                <w:top w:val="none" w:sz="0" w:space="0" w:color="auto"/>
                <w:left w:val="none" w:sz="0" w:space="0" w:color="auto"/>
                <w:bottom w:val="none" w:sz="0" w:space="0" w:color="auto"/>
                <w:right w:val="none" w:sz="0" w:space="0" w:color="auto"/>
              </w:divBdr>
            </w:div>
            <w:div w:id="1102722225">
              <w:marLeft w:val="0"/>
              <w:marRight w:val="0"/>
              <w:marTop w:val="0"/>
              <w:marBottom w:val="0"/>
              <w:divBdr>
                <w:top w:val="none" w:sz="0" w:space="0" w:color="auto"/>
                <w:left w:val="none" w:sz="0" w:space="0" w:color="auto"/>
                <w:bottom w:val="none" w:sz="0" w:space="0" w:color="auto"/>
                <w:right w:val="none" w:sz="0" w:space="0" w:color="auto"/>
              </w:divBdr>
            </w:div>
            <w:div w:id="161094868">
              <w:marLeft w:val="0"/>
              <w:marRight w:val="0"/>
              <w:marTop w:val="0"/>
              <w:marBottom w:val="0"/>
              <w:divBdr>
                <w:top w:val="none" w:sz="0" w:space="0" w:color="auto"/>
                <w:left w:val="none" w:sz="0" w:space="0" w:color="auto"/>
                <w:bottom w:val="none" w:sz="0" w:space="0" w:color="auto"/>
                <w:right w:val="none" w:sz="0" w:space="0" w:color="auto"/>
              </w:divBdr>
            </w:div>
            <w:div w:id="213934918">
              <w:marLeft w:val="0"/>
              <w:marRight w:val="0"/>
              <w:marTop w:val="0"/>
              <w:marBottom w:val="0"/>
              <w:divBdr>
                <w:top w:val="none" w:sz="0" w:space="0" w:color="auto"/>
                <w:left w:val="none" w:sz="0" w:space="0" w:color="auto"/>
                <w:bottom w:val="none" w:sz="0" w:space="0" w:color="auto"/>
                <w:right w:val="none" w:sz="0" w:space="0" w:color="auto"/>
              </w:divBdr>
            </w:div>
            <w:div w:id="715161594">
              <w:marLeft w:val="0"/>
              <w:marRight w:val="0"/>
              <w:marTop w:val="0"/>
              <w:marBottom w:val="0"/>
              <w:divBdr>
                <w:top w:val="none" w:sz="0" w:space="0" w:color="auto"/>
                <w:left w:val="none" w:sz="0" w:space="0" w:color="auto"/>
                <w:bottom w:val="none" w:sz="0" w:space="0" w:color="auto"/>
                <w:right w:val="none" w:sz="0" w:space="0" w:color="auto"/>
              </w:divBdr>
            </w:div>
            <w:div w:id="1183478404">
              <w:marLeft w:val="0"/>
              <w:marRight w:val="0"/>
              <w:marTop w:val="0"/>
              <w:marBottom w:val="0"/>
              <w:divBdr>
                <w:top w:val="none" w:sz="0" w:space="0" w:color="auto"/>
                <w:left w:val="none" w:sz="0" w:space="0" w:color="auto"/>
                <w:bottom w:val="none" w:sz="0" w:space="0" w:color="auto"/>
                <w:right w:val="none" w:sz="0" w:space="0" w:color="auto"/>
              </w:divBdr>
            </w:div>
            <w:div w:id="1704817710">
              <w:marLeft w:val="0"/>
              <w:marRight w:val="0"/>
              <w:marTop w:val="0"/>
              <w:marBottom w:val="0"/>
              <w:divBdr>
                <w:top w:val="none" w:sz="0" w:space="0" w:color="auto"/>
                <w:left w:val="none" w:sz="0" w:space="0" w:color="auto"/>
                <w:bottom w:val="none" w:sz="0" w:space="0" w:color="auto"/>
                <w:right w:val="none" w:sz="0" w:space="0" w:color="auto"/>
              </w:divBdr>
            </w:div>
            <w:div w:id="908230058">
              <w:marLeft w:val="0"/>
              <w:marRight w:val="0"/>
              <w:marTop w:val="0"/>
              <w:marBottom w:val="0"/>
              <w:divBdr>
                <w:top w:val="none" w:sz="0" w:space="0" w:color="auto"/>
                <w:left w:val="none" w:sz="0" w:space="0" w:color="auto"/>
                <w:bottom w:val="none" w:sz="0" w:space="0" w:color="auto"/>
                <w:right w:val="none" w:sz="0" w:space="0" w:color="auto"/>
              </w:divBdr>
            </w:div>
            <w:div w:id="536695890">
              <w:marLeft w:val="0"/>
              <w:marRight w:val="0"/>
              <w:marTop w:val="0"/>
              <w:marBottom w:val="0"/>
              <w:divBdr>
                <w:top w:val="none" w:sz="0" w:space="0" w:color="auto"/>
                <w:left w:val="none" w:sz="0" w:space="0" w:color="auto"/>
                <w:bottom w:val="none" w:sz="0" w:space="0" w:color="auto"/>
                <w:right w:val="none" w:sz="0" w:space="0" w:color="auto"/>
              </w:divBdr>
            </w:div>
            <w:div w:id="1580866063">
              <w:marLeft w:val="0"/>
              <w:marRight w:val="0"/>
              <w:marTop w:val="0"/>
              <w:marBottom w:val="0"/>
              <w:divBdr>
                <w:top w:val="none" w:sz="0" w:space="0" w:color="auto"/>
                <w:left w:val="none" w:sz="0" w:space="0" w:color="auto"/>
                <w:bottom w:val="none" w:sz="0" w:space="0" w:color="auto"/>
                <w:right w:val="none" w:sz="0" w:space="0" w:color="auto"/>
              </w:divBdr>
            </w:div>
            <w:div w:id="1264337823">
              <w:marLeft w:val="0"/>
              <w:marRight w:val="0"/>
              <w:marTop w:val="0"/>
              <w:marBottom w:val="0"/>
              <w:divBdr>
                <w:top w:val="none" w:sz="0" w:space="0" w:color="auto"/>
                <w:left w:val="none" w:sz="0" w:space="0" w:color="auto"/>
                <w:bottom w:val="none" w:sz="0" w:space="0" w:color="auto"/>
                <w:right w:val="none" w:sz="0" w:space="0" w:color="auto"/>
              </w:divBdr>
            </w:div>
            <w:div w:id="870147555">
              <w:marLeft w:val="0"/>
              <w:marRight w:val="0"/>
              <w:marTop w:val="0"/>
              <w:marBottom w:val="0"/>
              <w:divBdr>
                <w:top w:val="none" w:sz="0" w:space="0" w:color="auto"/>
                <w:left w:val="none" w:sz="0" w:space="0" w:color="auto"/>
                <w:bottom w:val="none" w:sz="0" w:space="0" w:color="auto"/>
                <w:right w:val="none" w:sz="0" w:space="0" w:color="auto"/>
              </w:divBdr>
            </w:div>
            <w:div w:id="1348824913">
              <w:marLeft w:val="0"/>
              <w:marRight w:val="0"/>
              <w:marTop w:val="0"/>
              <w:marBottom w:val="0"/>
              <w:divBdr>
                <w:top w:val="none" w:sz="0" w:space="0" w:color="auto"/>
                <w:left w:val="none" w:sz="0" w:space="0" w:color="auto"/>
                <w:bottom w:val="none" w:sz="0" w:space="0" w:color="auto"/>
                <w:right w:val="none" w:sz="0" w:space="0" w:color="auto"/>
              </w:divBdr>
            </w:div>
            <w:div w:id="604118108">
              <w:marLeft w:val="0"/>
              <w:marRight w:val="0"/>
              <w:marTop w:val="0"/>
              <w:marBottom w:val="0"/>
              <w:divBdr>
                <w:top w:val="none" w:sz="0" w:space="0" w:color="auto"/>
                <w:left w:val="none" w:sz="0" w:space="0" w:color="auto"/>
                <w:bottom w:val="none" w:sz="0" w:space="0" w:color="auto"/>
                <w:right w:val="none" w:sz="0" w:space="0" w:color="auto"/>
              </w:divBdr>
            </w:div>
            <w:div w:id="51656845">
              <w:marLeft w:val="0"/>
              <w:marRight w:val="0"/>
              <w:marTop w:val="0"/>
              <w:marBottom w:val="0"/>
              <w:divBdr>
                <w:top w:val="none" w:sz="0" w:space="0" w:color="auto"/>
                <w:left w:val="none" w:sz="0" w:space="0" w:color="auto"/>
                <w:bottom w:val="none" w:sz="0" w:space="0" w:color="auto"/>
                <w:right w:val="none" w:sz="0" w:space="0" w:color="auto"/>
              </w:divBdr>
            </w:div>
            <w:div w:id="24380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676553">
      <w:bodyDiv w:val="1"/>
      <w:marLeft w:val="0"/>
      <w:marRight w:val="0"/>
      <w:marTop w:val="0"/>
      <w:marBottom w:val="0"/>
      <w:divBdr>
        <w:top w:val="none" w:sz="0" w:space="0" w:color="auto"/>
        <w:left w:val="none" w:sz="0" w:space="0" w:color="auto"/>
        <w:bottom w:val="none" w:sz="0" w:space="0" w:color="auto"/>
        <w:right w:val="none" w:sz="0" w:space="0" w:color="auto"/>
      </w:divBdr>
    </w:div>
    <w:div w:id="548692370">
      <w:bodyDiv w:val="1"/>
      <w:marLeft w:val="138"/>
      <w:marRight w:val="138"/>
      <w:marTop w:val="138"/>
      <w:marBottom w:val="138"/>
      <w:divBdr>
        <w:top w:val="none" w:sz="0" w:space="0" w:color="auto"/>
        <w:left w:val="none" w:sz="0" w:space="0" w:color="auto"/>
        <w:bottom w:val="none" w:sz="0" w:space="0" w:color="auto"/>
        <w:right w:val="none" w:sz="0" w:space="0" w:color="auto"/>
      </w:divBdr>
      <w:divsChild>
        <w:div w:id="201212944">
          <w:marLeft w:val="0"/>
          <w:marRight w:val="0"/>
          <w:marTop w:val="0"/>
          <w:marBottom w:val="0"/>
          <w:divBdr>
            <w:top w:val="none" w:sz="0" w:space="0" w:color="auto"/>
            <w:left w:val="none" w:sz="0" w:space="0" w:color="auto"/>
            <w:bottom w:val="none" w:sz="0" w:space="0" w:color="auto"/>
            <w:right w:val="none" w:sz="0" w:space="0" w:color="auto"/>
          </w:divBdr>
          <w:divsChild>
            <w:div w:id="165488503">
              <w:marLeft w:val="0"/>
              <w:marRight w:val="0"/>
              <w:marTop w:val="0"/>
              <w:marBottom w:val="0"/>
              <w:divBdr>
                <w:top w:val="none" w:sz="0" w:space="0" w:color="auto"/>
                <w:left w:val="none" w:sz="0" w:space="0" w:color="auto"/>
                <w:bottom w:val="none" w:sz="0" w:space="0" w:color="auto"/>
                <w:right w:val="none" w:sz="0" w:space="0" w:color="auto"/>
              </w:divBdr>
            </w:div>
          </w:divsChild>
        </w:div>
        <w:div w:id="1364480777">
          <w:marLeft w:val="0"/>
          <w:marRight w:val="0"/>
          <w:marTop w:val="0"/>
          <w:marBottom w:val="0"/>
          <w:divBdr>
            <w:top w:val="none" w:sz="0" w:space="0" w:color="auto"/>
            <w:left w:val="none" w:sz="0" w:space="0" w:color="auto"/>
            <w:bottom w:val="none" w:sz="0" w:space="0" w:color="auto"/>
            <w:right w:val="none" w:sz="0" w:space="0" w:color="auto"/>
          </w:divBdr>
          <w:divsChild>
            <w:div w:id="175867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49234">
      <w:bodyDiv w:val="1"/>
      <w:marLeft w:val="0"/>
      <w:marRight w:val="0"/>
      <w:marTop w:val="0"/>
      <w:marBottom w:val="0"/>
      <w:divBdr>
        <w:top w:val="none" w:sz="0" w:space="0" w:color="auto"/>
        <w:left w:val="none" w:sz="0" w:space="0" w:color="auto"/>
        <w:bottom w:val="none" w:sz="0" w:space="0" w:color="auto"/>
        <w:right w:val="none" w:sz="0" w:space="0" w:color="auto"/>
      </w:divBdr>
      <w:divsChild>
        <w:div w:id="939604436">
          <w:marLeft w:val="0"/>
          <w:marRight w:val="0"/>
          <w:marTop w:val="0"/>
          <w:marBottom w:val="0"/>
          <w:divBdr>
            <w:top w:val="none" w:sz="0" w:space="0" w:color="auto"/>
            <w:left w:val="none" w:sz="0" w:space="0" w:color="auto"/>
            <w:bottom w:val="none" w:sz="0" w:space="0" w:color="auto"/>
            <w:right w:val="none" w:sz="0" w:space="0" w:color="auto"/>
          </w:divBdr>
          <w:divsChild>
            <w:div w:id="2242579">
              <w:marLeft w:val="0"/>
              <w:marRight w:val="0"/>
              <w:marTop w:val="0"/>
              <w:marBottom w:val="0"/>
              <w:divBdr>
                <w:top w:val="none" w:sz="0" w:space="0" w:color="auto"/>
                <w:left w:val="none" w:sz="0" w:space="0" w:color="auto"/>
                <w:bottom w:val="none" w:sz="0" w:space="0" w:color="auto"/>
                <w:right w:val="none" w:sz="0" w:space="0" w:color="auto"/>
              </w:divBdr>
              <w:divsChild>
                <w:div w:id="1270090380">
                  <w:marLeft w:val="0"/>
                  <w:marRight w:val="0"/>
                  <w:marTop w:val="0"/>
                  <w:marBottom w:val="0"/>
                  <w:divBdr>
                    <w:top w:val="none" w:sz="0" w:space="0" w:color="auto"/>
                    <w:left w:val="none" w:sz="0" w:space="0" w:color="auto"/>
                    <w:bottom w:val="none" w:sz="0" w:space="0" w:color="auto"/>
                    <w:right w:val="none" w:sz="0" w:space="0" w:color="auto"/>
                  </w:divBdr>
                </w:div>
                <w:div w:id="739714887">
                  <w:marLeft w:val="0"/>
                  <w:marRight w:val="0"/>
                  <w:marTop w:val="0"/>
                  <w:marBottom w:val="0"/>
                  <w:divBdr>
                    <w:top w:val="none" w:sz="0" w:space="0" w:color="auto"/>
                    <w:left w:val="none" w:sz="0" w:space="0" w:color="auto"/>
                    <w:bottom w:val="none" w:sz="0" w:space="0" w:color="auto"/>
                    <w:right w:val="none" w:sz="0" w:space="0" w:color="auto"/>
                  </w:divBdr>
                </w:div>
                <w:div w:id="1779443208">
                  <w:marLeft w:val="0"/>
                  <w:marRight w:val="0"/>
                  <w:marTop w:val="0"/>
                  <w:marBottom w:val="0"/>
                  <w:divBdr>
                    <w:top w:val="none" w:sz="0" w:space="0" w:color="auto"/>
                    <w:left w:val="none" w:sz="0" w:space="0" w:color="auto"/>
                    <w:bottom w:val="none" w:sz="0" w:space="0" w:color="auto"/>
                    <w:right w:val="none" w:sz="0" w:space="0" w:color="auto"/>
                  </w:divBdr>
                </w:div>
                <w:div w:id="468976489">
                  <w:marLeft w:val="0"/>
                  <w:marRight w:val="0"/>
                  <w:marTop w:val="0"/>
                  <w:marBottom w:val="0"/>
                  <w:divBdr>
                    <w:top w:val="none" w:sz="0" w:space="0" w:color="auto"/>
                    <w:left w:val="none" w:sz="0" w:space="0" w:color="auto"/>
                    <w:bottom w:val="none" w:sz="0" w:space="0" w:color="auto"/>
                    <w:right w:val="none" w:sz="0" w:space="0" w:color="auto"/>
                  </w:divBdr>
                </w:div>
                <w:div w:id="1412192283">
                  <w:marLeft w:val="0"/>
                  <w:marRight w:val="0"/>
                  <w:marTop w:val="0"/>
                  <w:marBottom w:val="0"/>
                  <w:divBdr>
                    <w:top w:val="none" w:sz="0" w:space="0" w:color="auto"/>
                    <w:left w:val="none" w:sz="0" w:space="0" w:color="auto"/>
                    <w:bottom w:val="none" w:sz="0" w:space="0" w:color="auto"/>
                    <w:right w:val="none" w:sz="0" w:space="0" w:color="auto"/>
                  </w:divBdr>
                </w:div>
                <w:div w:id="408816359">
                  <w:marLeft w:val="0"/>
                  <w:marRight w:val="0"/>
                  <w:marTop w:val="0"/>
                  <w:marBottom w:val="0"/>
                  <w:divBdr>
                    <w:top w:val="none" w:sz="0" w:space="0" w:color="auto"/>
                    <w:left w:val="none" w:sz="0" w:space="0" w:color="auto"/>
                    <w:bottom w:val="none" w:sz="0" w:space="0" w:color="auto"/>
                    <w:right w:val="none" w:sz="0" w:space="0" w:color="auto"/>
                  </w:divBdr>
                </w:div>
                <w:div w:id="1253129027">
                  <w:marLeft w:val="0"/>
                  <w:marRight w:val="0"/>
                  <w:marTop w:val="0"/>
                  <w:marBottom w:val="0"/>
                  <w:divBdr>
                    <w:top w:val="none" w:sz="0" w:space="0" w:color="auto"/>
                    <w:left w:val="none" w:sz="0" w:space="0" w:color="auto"/>
                    <w:bottom w:val="none" w:sz="0" w:space="0" w:color="auto"/>
                    <w:right w:val="none" w:sz="0" w:space="0" w:color="auto"/>
                  </w:divBdr>
                </w:div>
                <w:div w:id="306664410">
                  <w:marLeft w:val="0"/>
                  <w:marRight w:val="0"/>
                  <w:marTop w:val="0"/>
                  <w:marBottom w:val="0"/>
                  <w:divBdr>
                    <w:top w:val="none" w:sz="0" w:space="0" w:color="auto"/>
                    <w:left w:val="none" w:sz="0" w:space="0" w:color="auto"/>
                    <w:bottom w:val="none" w:sz="0" w:space="0" w:color="auto"/>
                    <w:right w:val="none" w:sz="0" w:space="0" w:color="auto"/>
                  </w:divBdr>
                </w:div>
                <w:div w:id="1997537674">
                  <w:marLeft w:val="0"/>
                  <w:marRight w:val="0"/>
                  <w:marTop w:val="0"/>
                  <w:marBottom w:val="0"/>
                  <w:divBdr>
                    <w:top w:val="none" w:sz="0" w:space="0" w:color="auto"/>
                    <w:left w:val="none" w:sz="0" w:space="0" w:color="auto"/>
                    <w:bottom w:val="none" w:sz="0" w:space="0" w:color="auto"/>
                    <w:right w:val="none" w:sz="0" w:space="0" w:color="auto"/>
                  </w:divBdr>
                </w:div>
                <w:div w:id="110904518">
                  <w:marLeft w:val="0"/>
                  <w:marRight w:val="0"/>
                  <w:marTop w:val="0"/>
                  <w:marBottom w:val="0"/>
                  <w:divBdr>
                    <w:top w:val="none" w:sz="0" w:space="0" w:color="auto"/>
                    <w:left w:val="none" w:sz="0" w:space="0" w:color="auto"/>
                    <w:bottom w:val="none" w:sz="0" w:space="0" w:color="auto"/>
                    <w:right w:val="none" w:sz="0" w:space="0" w:color="auto"/>
                  </w:divBdr>
                </w:div>
                <w:div w:id="151264104">
                  <w:marLeft w:val="0"/>
                  <w:marRight w:val="0"/>
                  <w:marTop w:val="0"/>
                  <w:marBottom w:val="0"/>
                  <w:divBdr>
                    <w:top w:val="none" w:sz="0" w:space="0" w:color="auto"/>
                    <w:left w:val="none" w:sz="0" w:space="0" w:color="auto"/>
                    <w:bottom w:val="none" w:sz="0" w:space="0" w:color="auto"/>
                    <w:right w:val="none" w:sz="0" w:space="0" w:color="auto"/>
                  </w:divBdr>
                </w:div>
                <w:div w:id="1642228914">
                  <w:marLeft w:val="0"/>
                  <w:marRight w:val="0"/>
                  <w:marTop w:val="0"/>
                  <w:marBottom w:val="0"/>
                  <w:divBdr>
                    <w:top w:val="none" w:sz="0" w:space="0" w:color="auto"/>
                    <w:left w:val="none" w:sz="0" w:space="0" w:color="auto"/>
                    <w:bottom w:val="none" w:sz="0" w:space="0" w:color="auto"/>
                    <w:right w:val="none" w:sz="0" w:space="0" w:color="auto"/>
                  </w:divBdr>
                </w:div>
                <w:div w:id="2122844999">
                  <w:marLeft w:val="0"/>
                  <w:marRight w:val="0"/>
                  <w:marTop w:val="0"/>
                  <w:marBottom w:val="0"/>
                  <w:divBdr>
                    <w:top w:val="none" w:sz="0" w:space="0" w:color="auto"/>
                    <w:left w:val="none" w:sz="0" w:space="0" w:color="auto"/>
                    <w:bottom w:val="none" w:sz="0" w:space="0" w:color="auto"/>
                    <w:right w:val="none" w:sz="0" w:space="0" w:color="auto"/>
                  </w:divBdr>
                </w:div>
                <w:div w:id="1026373545">
                  <w:marLeft w:val="0"/>
                  <w:marRight w:val="0"/>
                  <w:marTop w:val="0"/>
                  <w:marBottom w:val="0"/>
                  <w:divBdr>
                    <w:top w:val="none" w:sz="0" w:space="0" w:color="auto"/>
                    <w:left w:val="none" w:sz="0" w:space="0" w:color="auto"/>
                    <w:bottom w:val="none" w:sz="0" w:space="0" w:color="auto"/>
                    <w:right w:val="none" w:sz="0" w:space="0" w:color="auto"/>
                  </w:divBdr>
                </w:div>
                <w:div w:id="1519197378">
                  <w:marLeft w:val="0"/>
                  <w:marRight w:val="0"/>
                  <w:marTop w:val="0"/>
                  <w:marBottom w:val="0"/>
                  <w:divBdr>
                    <w:top w:val="none" w:sz="0" w:space="0" w:color="auto"/>
                    <w:left w:val="none" w:sz="0" w:space="0" w:color="auto"/>
                    <w:bottom w:val="none" w:sz="0" w:space="0" w:color="auto"/>
                    <w:right w:val="none" w:sz="0" w:space="0" w:color="auto"/>
                  </w:divBdr>
                </w:div>
                <w:div w:id="1335691385">
                  <w:marLeft w:val="0"/>
                  <w:marRight w:val="0"/>
                  <w:marTop w:val="0"/>
                  <w:marBottom w:val="0"/>
                  <w:divBdr>
                    <w:top w:val="none" w:sz="0" w:space="0" w:color="auto"/>
                    <w:left w:val="none" w:sz="0" w:space="0" w:color="auto"/>
                    <w:bottom w:val="none" w:sz="0" w:space="0" w:color="auto"/>
                    <w:right w:val="none" w:sz="0" w:space="0" w:color="auto"/>
                  </w:divBdr>
                </w:div>
                <w:div w:id="380836019">
                  <w:marLeft w:val="0"/>
                  <w:marRight w:val="0"/>
                  <w:marTop w:val="0"/>
                  <w:marBottom w:val="0"/>
                  <w:divBdr>
                    <w:top w:val="none" w:sz="0" w:space="0" w:color="auto"/>
                    <w:left w:val="none" w:sz="0" w:space="0" w:color="auto"/>
                    <w:bottom w:val="none" w:sz="0" w:space="0" w:color="auto"/>
                    <w:right w:val="none" w:sz="0" w:space="0" w:color="auto"/>
                  </w:divBdr>
                </w:div>
                <w:div w:id="269554036">
                  <w:marLeft w:val="0"/>
                  <w:marRight w:val="0"/>
                  <w:marTop w:val="0"/>
                  <w:marBottom w:val="0"/>
                  <w:divBdr>
                    <w:top w:val="none" w:sz="0" w:space="0" w:color="auto"/>
                    <w:left w:val="none" w:sz="0" w:space="0" w:color="auto"/>
                    <w:bottom w:val="none" w:sz="0" w:space="0" w:color="auto"/>
                    <w:right w:val="none" w:sz="0" w:space="0" w:color="auto"/>
                  </w:divBdr>
                </w:div>
                <w:div w:id="493226276">
                  <w:marLeft w:val="0"/>
                  <w:marRight w:val="0"/>
                  <w:marTop w:val="0"/>
                  <w:marBottom w:val="0"/>
                  <w:divBdr>
                    <w:top w:val="none" w:sz="0" w:space="0" w:color="auto"/>
                    <w:left w:val="none" w:sz="0" w:space="0" w:color="auto"/>
                    <w:bottom w:val="none" w:sz="0" w:space="0" w:color="auto"/>
                    <w:right w:val="none" w:sz="0" w:space="0" w:color="auto"/>
                  </w:divBdr>
                </w:div>
                <w:div w:id="1150901009">
                  <w:marLeft w:val="0"/>
                  <w:marRight w:val="0"/>
                  <w:marTop w:val="0"/>
                  <w:marBottom w:val="0"/>
                  <w:divBdr>
                    <w:top w:val="none" w:sz="0" w:space="0" w:color="auto"/>
                    <w:left w:val="none" w:sz="0" w:space="0" w:color="auto"/>
                    <w:bottom w:val="none" w:sz="0" w:space="0" w:color="auto"/>
                    <w:right w:val="none" w:sz="0" w:space="0" w:color="auto"/>
                  </w:divBdr>
                </w:div>
                <w:div w:id="735325722">
                  <w:marLeft w:val="0"/>
                  <w:marRight w:val="0"/>
                  <w:marTop w:val="0"/>
                  <w:marBottom w:val="0"/>
                  <w:divBdr>
                    <w:top w:val="none" w:sz="0" w:space="0" w:color="auto"/>
                    <w:left w:val="none" w:sz="0" w:space="0" w:color="auto"/>
                    <w:bottom w:val="none" w:sz="0" w:space="0" w:color="auto"/>
                    <w:right w:val="none" w:sz="0" w:space="0" w:color="auto"/>
                  </w:divBdr>
                </w:div>
                <w:div w:id="654454423">
                  <w:marLeft w:val="0"/>
                  <w:marRight w:val="0"/>
                  <w:marTop w:val="0"/>
                  <w:marBottom w:val="0"/>
                  <w:divBdr>
                    <w:top w:val="none" w:sz="0" w:space="0" w:color="auto"/>
                    <w:left w:val="none" w:sz="0" w:space="0" w:color="auto"/>
                    <w:bottom w:val="none" w:sz="0" w:space="0" w:color="auto"/>
                    <w:right w:val="none" w:sz="0" w:space="0" w:color="auto"/>
                  </w:divBdr>
                </w:div>
                <w:div w:id="2028747373">
                  <w:marLeft w:val="0"/>
                  <w:marRight w:val="0"/>
                  <w:marTop w:val="0"/>
                  <w:marBottom w:val="0"/>
                  <w:divBdr>
                    <w:top w:val="none" w:sz="0" w:space="0" w:color="auto"/>
                    <w:left w:val="none" w:sz="0" w:space="0" w:color="auto"/>
                    <w:bottom w:val="none" w:sz="0" w:space="0" w:color="auto"/>
                    <w:right w:val="none" w:sz="0" w:space="0" w:color="auto"/>
                  </w:divBdr>
                </w:div>
                <w:div w:id="2096511364">
                  <w:marLeft w:val="0"/>
                  <w:marRight w:val="0"/>
                  <w:marTop w:val="0"/>
                  <w:marBottom w:val="0"/>
                  <w:divBdr>
                    <w:top w:val="none" w:sz="0" w:space="0" w:color="auto"/>
                    <w:left w:val="none" w:sz="0" w:space="0" w:color="auto"/>
                    <w:bottom w:val="none" w:sz="0" w:space="0" w:color="auto"/>
                    <w:right w:val="none" w:sz="0" w:space="0" w:color="auto"/>
                  </w:divBdr>
                </w:div>
                <w:div w:id="256717297">
                  <w:marLeft w:val="0"/>
                  <w:marRight w:val="0"/>
                  <w:marTop w:val="0"/>
                  <w:marBottom w:val="0"/>
                  <w:divBdr>
                    <w:top w:val="none" w:sz="0" w:space="0" w:color="auto"/>
                    <w:left w:val="none" w:sz="0" w:space="0" w:color="auto"/>
                    <w:bottom w:val="none" w:sz="0" w:space="0" w:color="auto"/>
                    <w:right w:val="none" w:sz="0" w:space="0" w:color="auto"/>
                  </w:divBdr>
                </w:div>
                <w:div w:id="71047460">
                  <w:marLeft w:val="0"/>
                  <w:marRight w:val="0"/>
                  <w:marTop w:val="0"/>
                  <w:marBottom w:val="0"/>
                  <w:divBdr>
                    <w:top w:val="none" w:sz="0" w:space="0" w:color="auto"/>
                    <w:left w:val="none" w:sz="0" w:space="0" w:color="auto"/>
                    <w:bottom w:val="none" w:sz="0" w:space="0" w:color="auto"/>
                    <w:right w:val="none" w:sz="0" w:space="0" w:color="auto"/>
                  </w:divBdr>
                </w:div>
                <w:div w:id="295375669">
                  <w:marLeft w:val="0"/>
                  <w:marRight w:val="0"/>
                  <w:marTop w:val="0"/>
                  <w:marBottom w:val="0"/>
                  <w:divBdr>
                    <w:top w:val="none" w:sz="0" w:space="0" w:color="auto"/>
                    <w:left w:val="none" w:sz="0" w:space="0" w:color="auto"/>
                    <w:bottom w:val="none" w:sz="0" w:space="0" w:color="auto"/>
                    <w:right w:val="none" w:sz="0" w:space="0" w:color="auto"/>
                  </w:divBdr>
                </w:div>
                <w:div w:id="1421366341">
                  <w:marLeft w:val="0"/>
                  <w:marRight w:val="0"/>
                  <w:marTop w:val="0"/>
                  <w:marBottom w:val="0"/>
                  <w:divBdr>
                    <w:top w:val="none" w:sz="0" w:space="0" w:color="auto"/>
                    <w:left w:val="none" w:sz="0" w:space="0" w:color="auto"/>
                    <w:bottom w:val="none" w:sz="0" w:space="0" w:color="auto"/>
                    <w:right w:val="none" w:sz="0" w:space="0" w:color="auto"/>
                  </w:divBdr>
                </w:div>
                <w:div w:id="1891333695">
                  <w:marLeft w:val="0"/>
                  <w:marRight w:val="0"/>
                  <w:marTop w:val="0"/>
                  <w:marBottom w:val="0"/>
                  <w:divBdr>
                    <w:top w:val="none" w:sz="0" w:space="0" w:color="auto"/>
                    <w:left w:val="none" w:sz="0" w:space="0" w:color="auto"/>
                    <w:bottom w:val="none" w:sz="0" w:space="0" w:color="auto"/>
                    <w:right w:val="none" w:sz="0" w:space="0" w:color="auto"/>
                  </w:divBdr>
                </w:div>
                <w:div w:id="1831293491">
                  <w:marLeft w:val="0"/>
                  <w:marRight w:val="0"/>
                  <w:marTop w:val="0"/>
                  <w:marBottom w:val="0"/>
                  <w:divBdr>
                    <w:top w:val="none" w:sz="0" w:space="0" w:color="auto"/>
                    <w:left w:val="none" w:sz="0" w:space="0" w:color="auto"/>
                    <w:bottom w:val="none" w:sz="0" w:space="0" w:color="auto"/>
                    <w:right w:val="none" w:sz="0" w:space="0" w:color="auto"/>
                  </w:divBdr>
                </w:div>
                <w:div w:id="463502081">
                  <w:marLeft w:val="0"/>
                  <w:marRight w:val="0"/>
                  <w:marTop w:val="0"/>
                  <w:marBottom w:val="0"/>
                  <w:divBdr>
                    <w:top w:val="none" w:sz="0" w:space="0" w:color="auto"/>
                    <w:left w:val="none" w:sz="0" w:space="0" w:color="auto"/>
                    <w:bottom w:val="none" w:sz="0" w:space="0" w:color="auto"/>
                    <w:right w:val="none" w:sz="0" w:space="0" w:color="auto"/>
                  </w:divBdr>
                </w:div>
                <w:div w:id="1877885061">
                  <w:marLeft w:val="0"/>
                  <w:marRight w:val="0"/>
                  <w:marTop w:val="0"/>
                  <w:marBottom w:val="0"/>
                  <w:divBdr>
                    <w:top w:val="none" w:sz="0" w:space="0" w:color="auto"/>
                    <w:left w:val="none" w:sz="0" w:space="0" w:color="auto"/>
                    <w:bottom w:val="none" w:sz="0" w:space="0" w:color="auto"/>
                    <w:right w:val="none" w:sz="0" w:space="0" w:color="auto"/>
                  </w:divBdr>
                </w:div>
                <w:div w:id="1286548696">
                  <w:marLeft w:val="0"/>
                  <w:marRight w:val="0"/>
                  <w:marTop w:val="0"/>
                  <w:marBottom w:val="0"/>
                  <w:divBdr>
                    <w:top w:val="none" w:sz="0" w:space="0" w:color="auto"/>
                    <w:left w:val="none" w:sz="0" w:space="0" w:color="auto"/>
                    <w:bottom w:val="none" w:sz="0" w:space="0" w:color="auto"/>
                    <w:right w:val="none" w:sz="0" w:space="0" w:color="auto"/>
                  </w:divBdr>
                </w:div>
                <w:div w:id="1832326460">
                  <w:marLeft w:val="0"/>
                  <w:marRight w:val="0"/>
                  <w:marTop w:val="0"/>
                  <w:marBottom w:val="0"/>
                  <w:divBdr>
                    <w:top w:val="none" w:sz="0" w:space="0" w:color="auto"/>
                    <w:left w:val="none" w:sz="0" w:space="0" w:color="auto"/>
                    <w:bottom w:val="none" w:sz="0" w:space="0" w:color="auto"/>
                    <w:right w:val="none" w:sz="0" w:space="0" w:color="auto"/>
                  </w:divBdr>
                </w:div>
                <w:div w:id="645621917">
                  <w:marLeft w:val="0"/>
                  <w:marRight w:val="0"/>
                  <w:marTop w:val="0"/>
                  <w:marBottom w:val="0"/>
                  <w:divBdr>
                    <w:top w:val="none" w:sz="0" w:space="0" w:color="auto"/>
                    <w:left w:val="none" w:sz="0" w:space="0" w:color="auto"/>
                    <w:bottom w:val="none" w:sz="0" w:space="0" w:color="auto"/>
                    <w:right w:val="none" w:sz="0" w:space="0" w:color="auto"/>
                  </w:divBdr>
                </w:div>
                <w:div w:id="1675718608">
                  <w:marLeft w:val="0"/>
                  <w:marRight w:val="0"/>
                  <w:marTop w:val="0"/>
                  <w:marBottom w:val="0"/>
                  <w:divBdr>
                    <w:top w:val="none" w:sz="0" w:space="0" w:color="auto"/>
                    <w:left w:val="none" w:sz="0" w:space="0" w:color="auto"/>
                    <w:bottom w:val="none" w:sz="0" w:space="0" w:color="auto"/>
                    <w:right w:val="none" w:sz="0" w:space="0" w:color="auto"/>
                  </w:divBdr>
                </w:div>
                <w:div w:id="917910164">
                  <w:marLeft w:val="0"/>
                  <w:marRight w:val="0"/>
                  <w:marTop w:val="0"/>
                  <w:marBottom w:val="0"/>
                  <w:divBdr>
                    <w:top w:val="none" w:sz="0" w:space="0" w:color="auto"/>
                    <w:left w:val="none" w:sz="0" w:space="0" w:color="auto"/>
                    <w:bottom w:val="none" w:sz="0" w:space="0" w:color="auto"/>
                    <w:right w:val="none" w:sz="0" w:space="0" w:color="auto"/>
                  </w:divBdr>
                </w:div>
                <w:div w:id="11152982">
                  <w:marLeft w:val="0"/>
                  <w:marRight w:val="0"/>
                  <w:marTop w:val="0"/>
                  <w:marBottom w:val="0"/>
                  <w:divBdr>
                    <w:top w:val="none" w:sz="0" w:space="0" w:color="auto"/>
                    <w:left w:val="none" w:sz="0" w:space="0" w:color="auto"/>
                    <w:bottom w:val="none" w:sz="0" w:space="0" w:color="auto"/>
                    <w:right w:val="none" w:sz="0" w:space="0" w:color="auto"/>
                  </w:divBdr>
                </w:div>
                <w:div w:id="836112533">
                  <w:marLeft w:val="0"/>
                  <w:marRight w:val="0"/>
                  <w:marTop w:val="0"/>
                  <w:marBottom w:val="0"/>
                  <w:divBdr>
                    <w:top w:val="none" w:sz="0" w:space="0" w:color="auto"/>
                    <w:left w:val="none" w:sz="0" w:space="0" w:color="auto"/>
                    <w:bottom w:val="none" w:sz="0" w:space="0" w:color="auto"/>
                    <w:right w:val="none" w:sz="0" w:space="0" w:color="auto"/>
                  </w:divBdr>
                </w:div>
                <w:div w:id="518472267">
                  <w:marLeft w:val="0"/>
                  <w:marRight w:val="0"/>
                  <w:marTop w:val="0"/>
                  <w:marBottom w:val="0"/>
                  <w:divBdr>
                    <w:top w:val="none" w:sz="0" w:space="0" w:color="auto"/>
                    <w:left w:val="none" w:sz="0" w:space="0" w:color="auto"/>
                    <w:bottom w:val="none" w:sz="0" w:space="0" w:color="auto"/>
                    <w:right w:val="none" w:sz="0" w:space="0" w:color="auto"/>
                  </w:divBdr>
                </w:div>
                <w:div w:id="1129973895">
                  <w:marLeft w:val="0"/>
                  <w:marRight w:val="0"/>
                  <w:marTop w:val="0"/>
                  <w:marBottom w:val="0"/>
                  <w:divBdr>
                    <w:top w:val="none" w:sz="0" w:space="0" w:color="auto"/>
                    <w:left w:val="none" w:sz="0" w:space="0" w:color="auto"/>
                    <w:bottom w:val="none" w:sz="0" w:space="0" w:color="auto"/>
                    <w:right w:val="none" w:sz="0" w:space="0" w:color="auto"/>
                  </w:divBdr>
                </w:div>
                <w:div w:id="1072854320">
                  <w:marLeft w:val="0"/>
                  <w:marRight w:val="0"/>
                  <w:marTop w:val="0"/>
                  <w:marBottom w:val="0"/>
                  <w:divBdr>
                    <w:top w:val="none" w:sz="0" w:space="0" w:color="auto"/>
                    <w:left w:val="none" w:sz="0" w:space="0" w:color="auto"/>
                    <w:bottom w:val="none" w:sz="0" w:space="0" w:color="auto"/>
                    <w:right w:val="none" w:sz="0" w:space="0" w:color="auto"/>
                  </w:divBdr>
                </w:div>
                <w:div w:id="1741755509">
                  <w:marLeft w:val="0"/>
                  <w:marRight w:val="0"/>
                  <w:marTop w:val="0"/>
                  <w:marBottom w:val="0"/>
                  <w:divBdr>
                    <w:top w:val="none" w:sz="0" w:space="0" w:color="auto"/>
                    <w:left w:val="none" w:sz="0" w:space="0" w:color="auto"/>
                    <w:bottom w:val="none" w:sz="0" w:space="0" w:color="auto"/>
                    <w:right w:val="none" w:sz="0" w:space="0" w:color="auto"/>
                  </w:divBdr>
                </w:div>
                <w:div w:id="1694644990">
                  <w:marLeft w:val="0"/>
                  <w:marRight w:val="0"/>
                  <w:marTop w:val="0"/>
                  <w:marBottom w:val="0"/>
                  <w:divBdr>
                    <w:top w:val="none" w:sz="0" w:space="0" w:color="auto"/>
                    <w:left w:val="none" w:sz="0" w:space="0" w:color="auto"/>
                    <w:bottom w:val="none" w:sz="0" w:space="0" w:color="auto"/>
                    <w:right w:val="none" w:sz="0" w:space="0" w:color="auto"/>
                  </w:divBdr>
                </w:div>
                <w:div w:id="898512293">
                  <w:marLeft w:val="0"/>
                  <w:marRight w:val="0"/>
                  <w:marTop w:val="0"/>
                  <w:marBottom w:val="0"/>
                  <w:divBdr>
                    <w:top w:val="none" w:sz="0" w:space="0" w:color="auto"/>
                    <w:left w:val="none" w:sz="0" w:space="0" w:color="auto"/>
                    <w:bottom w:val="none" w:sz="0" w:space="0" w:color="auto"/>
                    <w:right w:val="none" w:sz="0" w:space="0" w:color="auto"/>
                  </w:divBdr>
                </w:div>
                <w:div w:id="325406853">
                  <w:marLeft w:val="0"/>
                  <w:marRight w:val="0"/>
                  <w:marTop w:val="0"/>
                  <w:marBottom w:val="0"/>
                  <w:divBdr>
                    <w:top w:val="none" w:sz="0" w:space="0" w:color="auto"/>
                    <w:left w:val="none" w:sz="0" w:space="0" w:color="auto"/>
                    <w:bottom w:val="none" w:sz="0" w:space="0" w:color="auto"/>
                    <w:right w:val="none" w:sz="0" w:space="0" w:color="auto"/>
                  </w:divBdr>
                </w:div>
                <w:div w:id="621961076">
                  <w:marLeft w:val="0"/>
                  <w:marRight w:val="0"/>
                  <w:marTop w:val="0"/>
                  <w:marBottom w:val="0"/>
                  <w:divBdr>
                    <w:top w:val="none" w:sz="0" w:space="0" w:color="auto"/>
                    <w:left w:val="none" w:sz="0" w:space="0" w:color="auto"/>
                    <w:bottom w:val="none" w:sz="0" w:space="0" w:color="auto"/>
                    <w:right w:val="none" w:sz="0" w:space="0" w:color="auto"/>
                  </w:divBdr>
                </w:div>
                <w:div w:id="439104564">
                  <w:marLeft w:val="0"/>
                  <w:marRight w:val="0"/>
                  <w:marTop w:val="0"/>
                  <w:marBottom w:val="0"/>
                  <w:divBdr>
                    <w:top w:val="none" w:sz="0" w:space="0" w:color="auto"/>
                    <w:left w:val="none" w:sz="0" w:space="0" w:color="auto"/>
                    <w:bottom w:val="none" w:sz="0" w:space="0" w:color="auto"/>
                    <w:right w:val="none" w:sz="0" w:space="0" w:color="auto"/>
                  </w:divBdr>
                </w:div>
                <w:div w:id="1054306078">
                  <w:marLeft w:val="0"/>
                  <w:marRight w:val="0"/>
                  <w:marTop w:val="0"/>
                  <w:marBottom w:val="0"/>
                  <w:divBdr>
                    <w:top w:val="none" w:sz="0" w:space="0" w:color="auto"/>
                    <w:left w:val="none" w:sz="0" w:space="0" w:color="auto"/>
                    <w:bottom w:val="none" w:sz="0" w:space="0" w:color="auto"/>
                    <w:right w:val="none" w:sz="0" w:space="0" w:color="auto"/>
                  </w:divBdr>
                </w:div>
                <w:div w:id="1846165844">
                  <w:marLeft w:val="0"/>
                  <w:marRight w:val="0"/>
                  <w:marTop w:val="0"/>
                  <w:marBottom w:val="0"/>
                  <w:divBdr>
                    <w:top w:val="none" w:sz="0" w:space="0" w:color="auto"/>
                    <w:left w:val="none" w:sz="0" w:space="0" w:color="auto"/>
                    <w:bottom w:val="none" w:sz="0" w:space="0" w:color="auto"/>
                    <w:right w:val="none" w:sz="0" w:space="0" w:color="auto"/>
                  </w:divBdr>
                </w:div>
                <w:div w:id="1155030204">
                  <w:marLeft w:val="0"/>
                  <w:marRight w:val="0"/>
                  <w:marTop w:val="0"/>
                  <w:marBottom w:val="0"/>
                  <w:divBdr>
                    <w:top w:val="none" w:sz="0" w:space="0" w:color="auto"/>
                    <w:left w:val="none" w:sz="0" w:space="0" w:color="auto"/>
                    <w:bottom w:val="none" w:sz="0" w:space="0" w:color="auto"/>
                    <w:right w:val="none" w:sz="0" w:space="0" w:color="auto"/>
                  </w:divBdr>
                </w:div>
                <w:div w:id="855653097">
                  <w:marLeft w:val="0"/>
                  <w:marRight w:val="0"/>
                  <w:marTop w:val="0"/>
                  <w:marBottom w:val="0"/>
                  <w:divBdr>
                    <w:top w:val="none" w:sz="0" w:space="0" w:color="auto"/>
                    <w:left w:val="none" w:sz="0" w:space="0" w:color="auto"/>
                    <w:bottom w:val="none" w:sz="0" w:space="0" w:color="auto"/>
                    <w:right w:val="none" w:sz="0" w:space="0" w:color="auto"/>
                  </w:divBdr>
                </w:div>
                <w:div w:id="627931658">
                  <w:marLeft w:val="0"/>
                  <w:marRight w:val="0"/>
                  <w:marTop w:val="0"/>
                  <w:marBottom w:val="0"/>
                  <w:divBdr>
                    <w:top w:val="none" w:sz="0" w:space="0" w:color="auto"/>
                    <w:left w:val="none" w:sz="0" w:space="0" w:color="auto"/>
                    <w:bottom w:val="none" w:sz="0" w:space="0" w:color="auto"/>
                    <w:right w:val="none" w:sz="0" w:space="0" w:color="auto"/>
                  </w:divBdr>
                </w:div>
                <w:div w:id="89015126">
                  <w:marLeft w:val="0"/>
                  <w:marRight w:val="0"/>
                  <w:marTop w:val="0"/>
                  <w:marBottom w:val="0"/>
                  <w:divBdr>
                    <w:top w:val="none" w:sz="0" w:space="0" w:color="auto"/>
                    <w:left w:val="none" w:sz="0" w:space="0" w:color="auto"/>
                    <w:bottom w:val="none" w:sz="0" w:space="0" w:color="auto"/>
                    <w:right w:val="none" w:sz="0" w:space="0" w:color="auto"/>
                  </w:divBdr>
                </w:div>
                <w:div w:id="1213620637">
                  <w:marLeft w:val="0"/>
                  <w:marRight w:val="0"/>
                  <w:marTop w:val="0"/>
                  <w:marBottom w:val="0"/>
                  <w:divBdr>
                    <w:top w:val="none" w:sz="0" w:space="0" w:color="auto"/>
                    <w:left w:val="none" w:sz="0" w:space="0" w:color="auto"/>
                    <w:bottom w:val="none" w:sz="0" w:space="0" w:color="auto"/>
                    <w:right w:val="none" w:sz="0" w:space="0" w:color="auto"/>
                  </w:divBdr>
                </w:div>
                <w:div w:id="1560163275">
                  <w:marLeft w:val="0"/>
                  <w:marRight w:val="0"/>
                  <w:marTop w:val="0"/>
                  <w:marBottom w:val="0"/>
                  <w:divBdr>
                    <w:top w:val="none" w:sz="0" w:space="0" w:color="auto"/>
                    <w:left w:val="none" w:sz="0" w:space="0" w:color="auto"/>
                    <w:bottom w:val="none" w:sz="0" w:space="0" w:color="auto"/>
                    <w:right w:val="none" w:sz="0" w:space="0" w:color="auto"/>
                  </w:divBdr>
                </w:div>
                <w:div w:id="289744123">
                  <w:marLeft w:val="0"/>
                  <w:marRight w:val="0"/>
                  <w:marTop w:val="0"/>
                  <w:marBottom w:val="0"/>
                  <w:divBdr>
                    <w:top w:val="none" w:sz="0" w:space="0" w:color="auto"/>
                    <w:left w:val="none" w:sz="0" w:space="0" w:color="auto"/>
                    <w:bottom w:val="none" w:sz="0" w:space="0" w:color="auto"/>
                    <w:right w:val="none" w:sz="0" w:space="0" w:color="auto"/>
                  </w:divBdr>
                </w:div>
                <w:div w:id="837691561">
                  <w:marLeft w:val="0"/>
                  <w:marRight w:val="0"/>
                  <w:marTop w:val="0"/>
                  <w:marBottom w:val="0"/>
                  <w:divBdr>
                    <w:top w:val="none" w:sz="0" w:space="0" w:color="auto"/>
                    <w:left w:val="none" w:sz="0" w:space="0" w:color="auto"/>
                    <w:bottom w:val="none" w:sz="0" w:space="0" w:color="auto"/>
                    <w:right w:val="none" w:sz="0" w:space="0" w:color="auto"/>
                  </w:divBdr>
                </w:div>
                <w:div w:id="1725789243">
                  <w:marLeft w:val="0"/>
                  <w:marRight w:val="0"/>
                  <w:marTop w:val="0"/>
                  <w:marBottom w:val="0"/>
                  <w:divBdr>
                    <w:top w:val="none" w:sz="0" w:space="0" w:color="auto"/>
                    <w:left w:val="none" w:sz="0" w:space="0" w:color="auto"/>
                    <w:bottom w:val="none" w:sz="0" w:space="0" w:color="auto"/>
                    <w:right w:val="none" w:sz="0" w:space="0" w:color="auto"/>
                  </w:divBdr>
                </w:div>
                <w:div w:id="675349780">
                  <w:marLeft w:val="0"/>
                  <w:marRight w:val="0"/>
                  <w:marTop w:val="0"/>
                  <w:marBottom w:val="0"/>
                  <w:divBdr>
                    <w:top w:val="none" w:sz="0" w:space="0" w:color="auto"/>
                    <w:left w:val="none" w:sz="0" w:space="0" w:color="auto"/>
                    <w:bottom w:val="none" w:sz="0" w:space="0" w:color="auto"/>
                    <w:right w:val="none" w:sz="0" w:space="0" w:color="auto"/>
                  </w:divBdr>
                </w:div>
                <w:div w:id="1187447499">
                  <w:marLeft w:val="0"/>
                  <w:marRight w:val="0"/>
                  <w:marTop w:val="0"/>
                  <w:marBottom w:val="0"/>
                  <w:divBdr>
                    <w:top w:val="none" w:sz="0" w:space="0" w:color="auto"/>
                    <w:left w:val="none" w:sz="0" w:space="0" w:color="auto"/>
                    <w:bottom w:val="none" w:sz="0" w:space="0" w:color="auto"/>
                    <w:right w:val="none" w:sz="0" w:space="0" w:color="auto"/>
                  </w:divBdr>
                </w:div>
                <w:div w:id="1037661623">
                  <w:marLeft w:val="0"/>
                  <w:marRight w:val="0"/>
                  <w:marTop w:val="0"/>
                  <w:marBottom w:val="0"/>
                  <w:divBdr>
                    <w:top w:val="none" w:sz="0" w:space="0" w:color="auto"/>
                    <w:left w:val="none" w:sz="0" w:space="0" w:color="auto"/>
                    <w:bottom w:val="none" w:sz="0" w:space="0" w:color="auto"/>
                    <w:right w:val="none" w:sz="0" w:space="0" w:color="auto"/>
                  </w:divBdr>
                </w:div>
                <w:div w:id="527523163">
                  <w:marLeft w:val="0"/>
                  <w:marRight w:val="0"/>
                  <w:marTop w:val="0"/>
                  <w:marBottom w:val="0"/>
                  <w:divBdr>
                    <w:top w:val="none" w:sz="0" w:space="0" w:color="auto"/>
                    <w:left w:val="none" w:sz="0" w:space="0" w:color="auto"/>
                    <w:bottom w:val="none" w:sz="0" w:space="0" w:color="auto"/>
                    <w:right w:val="none" w:sz="0" w:space="0" w:color="auto"/>
                  </w:divBdr>
                </w:div>
                <w:div w:id="228267569">
                  <w:marLeft w:val="0"/>
                  <w:marRight w:val="0"/>
                  <w:marTop w:val="0"/>
                  <w:marBottom w:val="0"/>
                  <w:divBdr>
                    <w:top w:val="none" w:sz="0" w:space="0" w:color="auto"/>
                    <w:left w:val="none" w:sz="0" w:space="0" w:color="auto"/>
                    <w:bottom w:val="none" w:sz="0" w:space="0" w:color="auto"/>
                    <w:right w:val="none" w:sz="0" w:space="0" w:color="auto"/>
                  </w:divBdr>
                </w:div>
                <w:div w:id="1446264436">
                  <w:marLeft w:val="0"/>
                  <w:marRight w:val="0"/>
                  <w:marTop w:val="0"/>
                  <w:marBottom w:val="0"/>
                  <w:divBdr>
                    <w:top w:val="none" w:sz="0" w:space="0" w:color="auto"/>
                    <w:left w:val="none" w:sz="0" w:space="0" w:color="auto"/>
                    <w:bottom w:val="none" w:sz="0" w:space="0" w:color="auto"/>
                    <w:right w:val="none" w:sz="0" w:space="0" w:color="auto"/>
                  </w:divBdr>
                </w:div>
                <w:div w:id="236987545">
                  <w:marLeft w:val="0"/>
                  <w:marRight w:val="0"/>
                  <w:marTop w:val="0"/>
                  <w:marBottom w:val="0"/>
                  <w:divBdr>
                    <w:top w:val="none" w:sz="0" w:space="0" w:color="auto"/>
                    <w:left w:val="none" w:sz="0" w:space="0" w:color="auto"/>
                    <w:bottom w:val="none" w:sz="0" w:space="0" w:color="auto"/>
                    <w:right w:val="none" w:sz="0" w:space="0" w:color="auto"/>
                  </w:divBdr>
                </w:div>
                <w:div w:id="242837804">
                  <w:marLeft w:val="0"/>
                  <w:marRight w:val="0"/>
                  <w:marTop w:val="0"/>
                  <w:marBottom w:val="0"/>
                  <w:divBdr>
                    <w:top w:val="none" w:sz="0" w:space="0" w:color="auto"/>
                    <w:left w:val="none" w:sz="0" w:space="0" w:color="auto"/>
                    <w:bottom w:val="none" w:sz="0" w:space="0" w:color="auto"/>
                    <w:right w:val="none" w:sz="0" w:space="0" w:color="auto"/>
                  </w:divBdr>
                </w:div>
                <w:div w:id="1460029144">
                  <w:marLeft w:val="0"/>
                  <w:marRight w:val="0"/>
                  <w:marTop w:val="0"/>
                  <w:marBottom w:val="0"/>
                  <w:divBdr>
                    <w:top w:val="none" w:sz="0" w:space="0" w:color="auto"/>
                    <w:left w:val="none" w:sz="0" w:space="0" w:color="auto"/>
                    <w:bottom w:val="none" w:sz="0" w:space="0" w:color="auto"/>
                    <w:right w:val="none" w:sz="0" w:space="0" w:color="auto"/>
                  </w:divBdr>
                </w:div>
                <w:div w:id="1803302767">
                  <w:marLeft w:val="0"/>
                  <w:marRight w:val="0"/>
                  <w:marTop w:val="0"/>
                  <w:marBottom w:val="0"/>
                  <w:divBdr>
                    <w:top w:val="none" w:sz="0" w:space="0" w:color="auto"/>
                    <w:left w:val="none" w:sz="0" w:space="0" w:color="auto"/>
                    <w:bottom w:val="none" w:sz="0" w:space="0" w:color="auto"/>
                    <w:right w:val="none" w:sz="0" w:space="0" w:color="auto"/>
                  </w:divBdr>
                </w:div>
                <w:div w:id="970136472">
                  <w:marLeft w:val="0"/>
                  <w:marRight w:val="0"/>
                  <w:marTop w:val="0"/>
                  <w:marBottom w:val="0"/>
                  <w:divBdr>
                    <w:top w:val="none" w:sz="0" w:space="0" w:color="auto"/>
                    <w:left w:val="none" w:sz="0" w:space="0" w:color="auto"/>
                    <w:bottom w:val="none" w:sz="0" w:space="0" w:color="auto"/>
                    <w:right w:val="none" w:sz="0" w:space="0" w:color="auto"/>
                  </w:divBdr>
                </w:div>
                <w:div w:id="825899466">
                  <w:marLeft w:val="0"/>
                  <w:marRight w:val="0"/>
                  <w:marTop w:val="0"/>
                  <w:marBottom w:val="0"/>
                  <w:divBdr>
                    <w:top w:val="none" w:sz="0" w:space="0" w:color="auto"/>
                    <w:left w:val="none" w:sz="0" w:space="0" w:color="auto"/>
                    <w:bottom w:val="none" w:sz="0" w:space="0" w:color="auto"/>
                    <w:right w:val="none" w:sz="0" w:space="0" w:color="auto"/>
                  </w:divBdr>
                </w:div>
                <w:div w:id="120853164">
                  <w:marLeft w:val="0"/>
                  <w:marRight w:val="0"/>
                  <w:marTop w:val="0"/>
                  <w:marBottom w:val="0"/>
                  <w:divBdr>
                    <w:top w:val="none" w:sz="0" w:space="0" w:color="auto"/>
                    <w:left w:val="none" w:sz="0" w:space="0" w:color="auto"/>
                    <w:bottom w:val="none" w:sz="0" w:space="0" w:color="auto"/>
                    <w:right w:val="none" w:sz="0" w:space="0" w:color="auto"/>
                  </w:divBdr>
                </w:div>
                <w:div w:id="1254703645">
                  <w:marLeft w:val="0"/>
                  <w:marRight w:val="0"/>
                  <w:marTop w:val="0"/>
                  <w:marBottom w:val="0"/>
                  <w:divBdr>
                    <w:top w:val="none" w:sz="0" w:space="0" w:color="auto"/>
                    <w:left w:val="none" w:sz="0" w:space="0" w:color="auto"/>
                    <w:bottom w:val="none" w:sz="0" w:space="0" w:color="auto"/>
                    <w:right w:val="none" w:sz="0" w:space="0" w:color="auto"/>
                  </w:divBdr>
                </w:div>
                <w:div w:id="1610700382">
                  <w:marLeft w:val="0"/>
                  <w:marRight w:val="0"/>
                  <w:marTop w:val="0"/>
                  <w:marBottom w:val="0"/>
                  <w:divBdr>
                    <w:top w:val="none" w:sz="0" w:space="0" w:color="auto"/>
                    <w:left w:val="none" w:sz="0" w:space="0" w:color="auto"/>
                    <w:bottom w:val="none" w:sz="0" w:space="0" w:color="auto"/>
                    <w:right w:val="none" w:sz="0" w:space="0" w:color="auto"/>
                  </w:divBdr>
                </w:div>
                <w:div w:id="2036812221">
                  <w:marLeft w:val="0"/>
                  <w:marRight w:val="0"/>
                  <w:marTop w:val="0"/>
                  <w:marBottom w:val="0"/>
                  <w:divBdr>
                    <w:top w:val="none" w:sz="0" w:space="0" w:color="auto"/>
                    <w:left w:val="none" w:sz="0" w:space="0" w:color="auto"/>
                    <w:bottom w:val="none" w:sz="0" w:space="0" w:color="auto"/>
                    <w:right w:val="none" w:sz="0" w:space="0" w:color="auto"/>
                  </w:divBdr>
                </w:div>
                <w:div w:id="80567706">
                  <w:marLeft w:val="0"/>
                  <w:marRight w:val="0"/>
                  <w:marTop w:val="0"/>
                  <w:marBottom w:val="0"/>
                  <w:divBdr>
                    <w:top w:val="none" w:sz="0" w:space="0" w:color="auto"/>
                    <w:left w:val="none" w:sz="0" w:space="0" w:color="auto"/>
                    <w:bottom w:val="none" w:sz="0" w:space="0" w:color="auto"/>
                    <w:right w:val="none" w:sz="0" w:space="0" w:color="auto"/>
                  </w:divBdr>
                </w:div>
                <w:div w:id="210121129">
                  <w:marLeft w:val="0"/>
                  <w:marRight w:val="0"/>
                  <w:marTop w:val="0"/>
                  <w:marBottom w:val="0"/>
                  <w:divBdr>
                    <w:top w:val="none" w:sz="0" w:space="0" w:color="auto"/>
                    <w:left w:val="none" w:sz="0" w:space="0" w:color="auto"/>
                    <w:bottom w:val="none" w:sz="0" w:space="0" w:color="auto"/>
                    <w:right w:val="none" w:sz="0" w:space="0" w:color="auto"/>
                  </w:divBdr>
                </w:div>
                <w:div w:id="708408605">
                  <w:marLeft w:val="0"/>
                  <w:marRight w:val="0"/>
                  <w:marTop w:val="0"/>
                  <w:marBottom w:val="0"/>
                  <w:divBdr>
                    <w:top w:val="none" w:sz="0" w:space="0" w:color="auto"/>
                    <w:left w:val="none" w:sz="0" w:space="0" w:color="auto"/>
                    <w:bottom w:val="none" w:sz="0" w:space="0" w:color="auto"/>
                    <w:right w:val="none" w:sz="0" w:space="0" w:color="auto"/>
                  </w:divBdr>
                </w:div>
                <w:div w:id="82191946">
                  <w:marLeft w:val="0"/>
                  <w:marRight w:val="0"/>
                  <w:marTop w:val="0"/>
                  <w:marBottom w:val="0"/>
                  <w:divBdr>
                    <w:top w:val="none" w:sz="0" w:space="0" w:color="auto"/>
                    <w:left w:val="none" w:sz="0" w:space="0" w:color="auto"/>
                    <w:bottom w:val="none" w:sz="0" w:space="0" w:color="auto"/>
                    <w:right w:val="none" w:sz="0" w:space="0" w:color="auto"/>
                  </w:divBdr>
                </w:div>
                <w:div w:id="1941180366">
                  <w:marLeft w:val="0"/>
                  <w:marRight w:val="0"/>
                  <w:marTop w:val="0"/>
                  <w:marBottom w:val="0"/>
                  <w:divBdr>
                    <w:top w:val="none" w:sz="0" w:space="0" w:color="auto"/>
                    <w:left w:val="none" w:sz="0" w:space="0" w:color="auto"/>
                    <w:bottom w:val="none" w:sz="0" w:space="0" w:color="auto"/>
                    <w:right w:val="none" w:sz="0" w:space="0" w:color="auto"/>
                  </w:divBdr>
                </w:div>
                <w:div w:id="1648708197">
                  <w:marLeft w:val="0"/>
                  <w:marRight w:val="0"/>
                  <w:marTop w:val="0"/>
                  <w:marBottom w:val="0"/>
                  <w:divBdr>
                    <w:top w:val="none" w:sz="0" w:space="0" w:color="auto"/>
                    <w:left w:val="none" w:sz="0" w:space="0" w:color="auto"/>
                    <w:bottom w:val="none" w:sz="0" w:space="0" w:color="auto"/>
                    <w:right w:val="none" w:sz="0" w:space="0" w:color="auto"/>
                  </w:divBdr>
                </w:div>
                <w:div w:id="575165815">
                  <w:marLeft w:val="0"/>
                  <w:marRight w:val="0"/>
                  <w:marTop w:val="0"/>
                  <w:marBottom w:val="0"/>
                  <w:divBdr>
                    <w:top w:val="none" w:sz="0" w:space="0" w:color="auto"/>
                    <w:left w:val="none" w:sz="0" w:space="0" w:color="auto"/>
                    <w:bottom w:val="none" w:sz="0" w:space="0" w:color="auto"/>
                    <w:right w:val="none" w:sz="0" w:space="0" w:color="auto"/>
                  </w:divBdr>
                </w:div>
                <w:div w:id="1662542584">
                  <w:marLeft w:val="0"/>
                  <w:marRight w:val="0"/>
                  <w:marTop w:val="0"/>
                  <w:marBottom w:val="0"/>
                  <w:divBdr>
                    <w:top w:val="none" w:sz="0" w:space="0" w:color="auto"/>
                    <w:left w:val="none" w:sz="0" w:space="0" w:color="auto"/>
                    <w:bottom w:val="none" w:sz="0" w:space="0" w:color="auto"/>
                    <w:right w:val="none" w:sz="0" w:space="0" w:color="auto"/>
                  </w:divBdr>
                </w:div>
                <w:div w:id="1625690093">
                  <w:marLeft w:val="0"/>
                  <w:marRight w:val="0"/>
                  <w:marTop w:val="0"/>
                  <w:marBottom w:val="0"/>
                  <w:divBdr>
                    <w:top w:val="none" w:sz="0" w:space="0" w:color="auto"/>
                    <w:left w:val="none" w:sz="0" w:space="0" w:color="auto"/>
                    <w:bottom w:val="none" w:sz="0" w:space="0" w:color="auto"/>
                    <w:right w:val="none" w:sz="0" w:space="0" w:color="auto"/>
                  </w:divBdr>
                </w:div>
                <w:div w:id="28922883">
                  <w:marLeft w:val="0"/>
                  <w:marRight w:val="0"/>
                  <w:marTop w:val="0"/>
                  <w:marBottom w:val="0"/>
                  <w:divBdr>
                    <w:top w:val="none" w:sz="0" w:space="0" w:color="auto"/>
                    <w:left w:val="none" w:sz="0" w:space="0" w:color="auto"/>
                    <w:bottom w:val="none" w:sz="0" w:space="0" w:color="auto"/>
                    <w:right w:val="none" w:sz="0" w:space="0" w:color="auto"/>
                  </w:divBdr>
                </w:div>
                <w:div w:id="214003371">
                  <w:marLeft w:val="0"/>
                  <w:marRight w:val="0"/>
                  <w:marTop w:val="0"/>
                  <w:marBottom w:val="0"/>
                  <w:divBdr>
                    <w:top w:val="none" w:sz="0" w:space="0" w:color="auto"/>
                    <w:left w:val="none" w:sz="0" w:space="0" w:color="auto"/>
                    <w:bottom w:val="none" w:sz="0" w:space="0" w:color="auto"/>
                    <w:right w:val="none" w:sz="0" w:space="0" w:color="auto"/>
                  </w:divBdr>
                </w:div>
                <w:div w:id="878198502">
                  <w:marLeft w:val="0"/>
                  <w:marRight w:val="0"/>
                  <w:marTop w:val="0"/>
                  <w:marBottom w:val="0"/>
                  <w:divBdr>
                    <w:top w:val="none" w:sz="0" w:space="0" w:color="auto"/>
                    <w:left w:val="none" w:sz="0" w:space="0" w:color="auto"/>
                    <w:bottom w:val="none" w:sz="0" w:space="0" w:color="auto"/>
                    <w:right w:val="none" w:sz="0" w:space="0" w:color="auto"/>
                  </w:divBdr>
                </w:div>
                <w:div w:id="422996672">
                  <w:marLeft w:val="0"/>
                  <w:marRight w:val="0"/>
                  <w:marTop w:val="0"/>
                  <w:marBottom w:val="0"/>
                  <w:divBdr>
                    <w:top w:val="none" w:sz="0" w:space="0" w:color="auto"/>
                    <w:left w:val="none" w:sz="0" w:space="0" w:color="auto"/>
                    <w:bottom w:val="none" w:sz="0" w:space="0" w:color="auto"/>
                    <w:right w:val="none" w:sz="0" w:space="0" w:color="auto"/>
                  </w:divBdr>
                </w:div>
                <w:div w:id="2063095030">
                  <w:marLeft w:val="0"/>
                  <w:marRight w:val="0"/>
                  <w:marTop w:val="0"/>
                  <w:marBottom w:val="0"/>
                  <w:divBdr>
                    <w:top w:val="none" w:sz="0" w:space="0" w:color="auto"/>
                    <w:left w:val="none" w:sz="0" w:space="0" w:color="auto"/>
                    <w:bottom w:val="none" w:sz="0" w:space="0" w:color="auto"/>
                    <w:right w:val="none" w:sz="0" w:space="0" w:color="auto"/>
                  </w:divBdr>
                </w:div>
                <w:div w:id="2070379995">
                  <w:marLeft w:val="0"/>
                  <w:marRight w:val="0"/>
                  <w:marTop w:val="0"/>
                  <w:marBottom w:val="0"/>
                  <w:divBdr>
                    <w:top w:val="none" w:sz="0" w:space="0" w:color="auto"/>
                    <w:left w:val="none" w:sz="0" w:space="0" w:color="auto"/>
                    <w:bottom w:val="none" w:sz="0" w:space="0" w:color="auto"/>
                    <w:right w:val="none" w:sz="0" w:space="0" w:color="auto"/>
                  </w:divBdr>
                </w:div>
                <w:div w:id="1947733044">
                  <w:marLeft w:val="0"/>
                  <w:marRight w:val="0"/>
                  <w:marTop w:val="0"/>
                  <w:marBottom w:val="0"/>
                  <w:divBdr>
                    <w:top w:val="none" w:sz="0" w:space="0" w:color="auto"/>
                    <w:left w:val="none" w:sz="0" w:space="0" w:color="auto"/>
                    <w:bottom w:val="none" w:sz="0" w:space="0" w:color="auto"/>
                    <w:right w:val="none" w:sz="0" w:space="0" w:color="auto"/>
                  </w:divBdr>
                </w:div>
                <w:div w:id="840314726">
                  <w:marLeft w:val="0"/>
                  <w:marRight w:val="0"/>
                  <w:marTop w:val="0"/>
                  <w:marBottom w:val="0"/>
                  <w:divBdr>
                    <w:top w:val="none" w:sz="0" w:space="0" w:color="auto"/>
                    <w:left w:val="none" w:sz="0" w:space="0" w:color="auto"/>
                    <w:bottom w:val="none" w:sz="0" w:space="0" w:color="auto"/>
                    <w:right w:val="none" w:sz="0" w:space="0" w:color="auto"/>
                  </w:divBdr>
                </w:div>
                <w:div w:id="2038193053">
                  <w:marLeft w:val="0"/>
                  <w:marRight w:val="0"/>
                  <w:marTop w:val="0"/>
                  <w:marBottom w:val="0"/>
                  <w:divBdr>
                    <w:top w:val="none" w:sz="0" w:space="0" w:color="auto"/>
                    <w:left w:val="none" w:sz="0" w:space="0" w:color="auto"/>
                    <w:bottom w:val="none" w:sz="0" w:space="0" w:color="auto"/>
                    <w:right w:val="none" w:sz="0" w:space="0" w:color="auto"/>
                  </w:divBdr>
                </w:div>
                <w:div w:id="681316927">
                  <w:marLeft w:val="0"/>
                  <w:marRight w:val="0"/>
                  <w:marTop w:val="0"/>
                  <w:marBottom w:val="0"/>
                  <w:divBdr>
                    <w:top w:val="none" w:sz="0" w:space="0" w:color="auto"/>
                    <w:left w:val="none" w:sz="0" w:space="0" w:color="auto"/>
                    <w:bottom w:val="none" w:sz="0" w:space="0" w:color="auto"/>
                    <w:right w:val="none" w:sz="0" w:space="0" w:color="auto"/>
                  </w:divBdr>
                </w:div>
                <w:div w:id="28392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1434">
          <w:marLeft w:val="0"/>
          <w:marRight w:val="0"/>
          <w:marTop w:val="0"/>
          <w:marBottom w:val="0"/>
          <w:divBdr>
            <w:top w:val="none" w:sz="0" w:space="0" w:color="auto"/>
            <w:left w:val="none" w:sz="0" w:space="0" w:color="auto"/>
            <w:bottom w:val="none" w:sz="0" w:space="0" w:color="auto"/>
            <w:right w:val="none" w:sz="0" w:space="0" w:color="auto"/>
          </w:divBdr>
          <w:divsChild>
            <w:div w:id="1747989801">
              <w:marLeft w:val="0"/>
              <w:marRight w:val="0"/>
              <w:marTop w:val="0"/>
              <w:marBottom w:val="0"/>
              <w:divBdr>
                <w:top w:val="none" w:sz="0" w:space="0" w:color="auto"/>
                <w:left w:val="none" w:sz="0" w:space="0" w:color="auto"/>
                <w:bottom w:val="none" w:sz="0" w:space="0" w:color="auto"/>
                <w:right w:val="none" w:sz="0" w:space="0" w:color="auto"/>
              </w:divBdr>
              <w:divsChild>
                <w:div w:id="108161888">
                  <w:marLeft w:val="0"/>
                  <w:marRight w:val="0"/>
                  <w:marTop w:val="0"/>
                  <w:marBottom w:val="0"/>
                  <w:divBdr>
                    <w:top w:val="none" w:sz="0" w:space="0" w:color="auto"/>
                    <w:left w:val="none" w:sz="0" w:space="0" w:color="auto"/>
                    <w:bottom w:val="none" w:sz="0" w:space="0" w:color="auto"/>
                    <w:right w:val="none" w:sz="0" w:space="0" w:color="auto"/>
                  </w:divBdr>
                </w:div>
                <w:div w:id="1515536682">
                  <w:marLeft w:val="0"/>
                  <w:marRight w:val="0"/>
                  <w:marTop w:val="0"/>
                  <w:marBottom w:val="0"/>
                  <w:divBdr>
                    <w:top w:val="none" w:sz="0" w:space="0" w:color="auto"/>
                    <w:left w:val="none" w:sz="0" w:space="0" w:color="auto"/>
                    <w:bottom w:val="none" w:sz="0" w:space="0" w:color="auto"/>
                    <w:right w:val="none" w:sz="0" w:space="0" w:color="auto"/>
                  </w:divBdr>
                </w:div>
                <w:div w:id="337973777">
                  <w:marLeft w:val="0"/>
                  <w:marRight w:val="0"/>
                  <w:marTop w:val="0"/>
                  <w:marBottom w:val="0"/>
                  <w:divBdr>
                    <w:top w:val="none" w:sz="0" w:space="0" w:color="auto"/>
                    <w:left w:val="none" w:sz="0" w:space="0" w:color="auto"/>
                    <w:bottom w:val="none" w:sz="0" w:space="0" w:color="auto"/>
                    <w:right w:val="none" w:sz="0" w:space="0" w:color="auto"/>
                  </w:divBdr>
                </w:div>
                <w:div w:id="290209405">
                  <w:marLeft w:val="0"/>
                  <w:marRight w:val="0"/>
                  <w:marTop w:val="0"/>
                  <w:marBottom w:val="0"/>
                  <w:divBdr>
                    <w:top w:val="none" w:sz="0" w:space="0" w:color="auto"/>
                    <w:left w:val="none" w:sz="0" w:space="0" w:color="auto"/>
                    <w:bottom w:val="none" w:sz="0" w:space="0" w:color="auto"/>
                    <w:right w:val="none" w:sz="0" w:space="0" w:color="auto"/>
                  </w:divBdr>
                </w:div>
                <w:div w:id="1664775037">
                  <w:marLeft w:val="0"/>
                  <w:marRight w:val="0"/>
                  <w:marTop w:val="0"/>
                  <w:marBottom w:val="0"/>
                  <w:divBdr>
                    <w:top w:val="none" w:sz="0" w:space="0" w:color="auto"/>
                    <w:left w:val="none" w:sz="0" w:space="0" w:color="auto"/>
                    <w:bottom w:val="none" w:sz="0" w:space="0" w:color="auto"/>
                    <w:right w:val="none" w:sz="0" w:space="0" w:color="auto"/>
                  </w:divBdr>
                </w:div>
                <w:div w:id="1065641202">
                  <w:marLeft w:val="0"/>
                  <w:marRight w:val="0"/>
                  <w:marTop w:val="0"/>
                  <w:marBottom w:val="0"/>
                  <w:divBdr>
                    <w:top w:val="none" w:sz="0" w:space="0" w:color="auto"/>
                    <w:left w:val="none" w:sz="0" w:space="0" w:color="auto"/>
                    <w:bottom w:val="none" w:sz="0" w:space="0" w:color="auto"/>
                    <w:right w:val="none" w:sz="0" w:space="0" w:color="auto"/>
                  </w:divBdr>
                </w:div>
                <w:div w:id="1253472827">
                  <w:marLeft w:val="0"/>
                  <w:marRight w:val="0"/>
                  <w:marTop w:val="0"/>
                  <w:marBottom w:val="0"/>
                  <w:divBdr>
                    <w:top w:val="none" w:sz="0" w:space="0" w:color="auto"/>
                    <w:left w:val="none" w:sz="0" w:space="0" w:color="auto"/>
                    <w:bottom w:val="none" w:sz="0" w:space="0" w:color="auto"/>
                    <w:right w:val="none" w:sz="0" w:space="0" w:color="auto"/>
                  </w:divBdr>
                </w:div>
                <w:div w:id="1750618404">
                  <w:marLeft w:val="0"/>
                  <w:marRight w:val="0"/>
                  <w:marTop w:val="0"/>
                  <w:marBottom w:val="0"/>
                  <w:divBdr>
                    <w:top w:val="none" w:sz="0" w:space="0" w:color="auto"/>
                    <w:left w:val="none" w:sz="0" w:space="0" w:color="auto"/>
                    <w:bottom w:val="none" w:sz="0" w:space="0" w:color="auto"/>
                    <w:right w:val="none" w:sz="0" w:space="0" w:color="auto"/>
                  </w:divBdr>
                </w:div>
                <w:div w:id="1866863189">
                  <w:marLeft w:val="0"/>
                  <w:marRight w:val="0"/>
                  <w:marTop w:val="0"/>
                  <w:marBottom w:val="0"/>
                  <w:divBdr>
                    <w:top w:val="none" w:sz="0" w:space="0" w:color="auto"/>
                    <w:left w:val="none" w:sz="0" w:space="0" w:color="auto"/>
                    <w:bottom w:val="none" w:sz="0" w:space="0" w:color="auto"/>
                    <w:right w:val="none" w:sz="0" w:space="0" w:color="auto"/>
                  </w:divBdr>
                </w:div>
                <w:div w:id="1590498935">
                  <w:marLeft w:val="0"/>
                  <w:marRight w:val="0"/>
                  <w:marTop w:val="0"/>
                  <w:marBottom w:val="0"/>
                  <w:divBdr>
                    <w:top w:val="none" w:sz="0" w:space="0" w:color="auto"/>
                    <w:left w:val="none" w:sz="0" w:space="0" w:color="auto"/>
                    <w:bottom w:val="none" w:sz="0" w:space="0" w:color="auto"/>
                    <w:right w:val="none" w:sz="0" w:space="0" w:color="auto"/>
                  </w:divBdr>
                </w:div>
                <w:div w:id="1903562334">
                  <w:marLeft w:val="0"/>
                  <w:marRight w:val="0"/>
                  <w:marTop w:val="0"/>
                  <w:marBottom w:val="0"/>
                  <w:divBdr>
                    <w:top w:val="none" w:sz="0" w:space="0" w:color="auto"/>
                    <w:left w:val="none" w:sz="0" w:space="0" w:color="auto"/>
                    <w:bottom w:val="none" w:sz="0" w:space="0" w:color="auto"/>
                    <w:right w:val="none" w:sz="0" w:space="0" w:color="auto"/>
                  </w:divBdr>
                </w:div>
                <w:div w:id="652611119">
                  <w:marLeft w:val="0"/>
                  <w:marRight w:val="0"/>
                  <w:marTop w:val="0"/>
                  <w:marBottom w:val="0"/>
                  <w:divBdr>
                    <w:top w:val="none" w:sz="0" w:space="0" w:color="auto"/>
                    <w:left w:val="none" w:sz="0" w:space="0" w:color="auto"/>
                    <w:bottom w:val="none" w:sz="0" w:space="0" w:color="auto"/>
                    <w:right w:val="none" w:sz="0" w:space="0" w:color="auto"/>
                  </w:divBdr>
                </w:div>
                <w:div w:id="569508458">
                  <w:marLeft w:val="0"/>
                  <w:marRight w:val="0"/>
                  <w:marTop w:val="0"/>
                  <w:marBottom w:val="0"/>
                  <w:divBdr>
                    <w:top w:val="none" w:sz="0" w:space="0" w:color="auto"/>
                    <w:left w:val="none" w:sz="0" w:space="0" w:color="auto"/>
                    <w:bottom w:val="none" w:sz="0" w:space="0" w:color="auto"/>
                    <w:right w:val="none" w:sz="0" w:space="0" w:color="auto"/>
                  </w:divBdr>
                </w:div>
                <w:div w:id="773521655">
                  <w:marLeft w:val="0"/>
                  <w:marRight w:val="0"/>
                  <w:marTop w:val="0"/>
                  <w:marBottom w:val="0"/>
                  <w:divBdr>
                    <w:top w:val="none" w:sz="0" w:space="0" w:color="auto"/>
                    <w:left w:val="none" w:sz="0" w:space="0" w:color="auto"/>
                    <w:bottom w:val="none" w:sz="0" w:space="0" w:color="auto"/>
                    <w:right w:val="none" w:sz="0" w:space="0" w:color="auto"/>
                  </w:divBdr>
                </w:div>
                <w:div w:id="450175949">
                  <w:marLeft w:val="0"/>
                  <w:marRight w:val="0"/>
                  <w:marTop w:val="0"/>
                  <w:marBottom w:val="0"/>
                  <w:divBdr>
                    <w:top w:val="none" w:sz="0" w:space="0" w:color="auto"/>
                    <w:left w:val="none" w:sz="0" w:space="0" w:color="auto"/>
                    <w:bottom w:val="none" w:sz="0" w:space="0" w:color="auto"/>
                    <w:right w:val="none" w:sz="0" w:space="0" w:color="auto"/>
                  </w:divBdr>
                </w:div>
                <w:div w:id="188029617">
                  <w:marLeft w:val="0"/>
                  <w:marRight w:val="0"/>
                  <w:marTop w:val="0"/>
                  <w:marBottom w:val="0"/>
                  <w:divBdr>
                    <w:top w:val="none" w:sz="0" w:space="0" w:color="auto"/>
                    <w:left w:val="none" w:sz="0" w:space="0" w:color="auto"/>
                    <w:bottom w:val="none" w:sz="0" w:space="0" w:color="auto"/>
                    <w:right w:val="none" w:sz="0" w:space="0" w:color="auto"/>
                  </w:divBdr>
                </w:div>
                <w:div w:id="2027364793">
                  <w:marLeft w:val="0"/>
                  <w:marRight w:val="0"/>
                  <w:marTop w:val="0"/>
                  <w:marBottom w:val="0"/>
                  <w:divBdr>
                    <w:top w:val="none" w:sz="0" w:space="0" w:color="auto"/>
                    <w:left w:val="none" w:sz="0" w:space="0" w:color="auto"/>
                    <w:bottom w:val="none" w:sz="0" w:space="0" w:color="auto"/>
                    <w:right w:val="none" w:sz="0" w:space="0" w:color="auto"/>
                  </w:divBdr>
                </w:div>
                <w:div w:id="1476220765">
                  <w:marLeft w:val="0"/>
                  <w:marRight w:val="0"/>
                  <w:marTop w:val="0"/>
                  <w:marBottom w:val="0"/>
                  <w:divBdr>
                    <w:top w:val="none" w:sz="0" w:space="0" w:color="auto"/>
                    <w:left w:val="none" w:sz="0" w:space="0" w:color="auto"/>
                    <w:bottom w:val="none" w:sz="0" w:space="0" w:color="auto"/>
                    <w:right w:val="none" w:sz="0" w:space="0" w:color="auto"/>
                  </w:divBdr>
                </w:div>
                <w:div w:id="943880269">
                  <w:marLeft w:val="0"/>
                  <w:marRight w:val="0"/>
                  <w:marTop w:val="0"/>
                  <w:marBottom w:val="0"/>
                  <w:divBdr>
                    <w:top w:val="none" w:sz="0" w:space="0" w:color="auto"/>
                    <w:left w:val="none" w:sz="0" w:space="0" w:color="auto"/>
                    <w:bottom w:val="none" w:sz="0" w:space="0" w:color="auto"/>
                    <w:right w:val="none" w:sz="0" w:space="0" w:color="auto"/>
                  </w:divBdr>
                </w:div>
                <w:div w:id="1230992808">
                  <w:marLeft w:val="0"/>
                  <w:marRight w:val="0"/>
                  <w:marTop w:val="0"/>
                  <w:marBottom w:val="0"/>
                  <w:divBdr>
                    <w:top w:val="none" w:sz="0" w:space="0" w:color="auto"/>
                    <w:left w:val="none" w:sz="0" w:space="0" w:color="auto"/>
                    <w:bottom w:val="none" w:sz="0" w:space="0" w:color="auto"/>
                    <w:right w:val="none" w:sz="0" w:space="0" w:color="auto"/>
                  </w:divBdr>
                </w:div>
                <w:div w:id="1459645796">
                  <w:marLeft w:val="0"/>
                  <w:marRight w:val="0"/>
                  <w:marTop w:val="0"/>
                  <w:marBottom w:val="0"/>
                  <w:divBdr>
                    <w:top w:val="none" w:sz="0" w:space="0" w:color="auto"/>
                    <w:left w:val="none" w:sz="0" w:space="0" w:color="auto"/>
                    <w:bottom w:val="none" w:sz="0" w:space="0" w:color="auto"/>
                    <w:right w:val="none" w:sz="0" w:space="0" w:color="auto"/>
                  </w:divBdr>
                </w:div>
                <w:div w:id="989749795">
                  <w:marLeft w:val="0"/>
                  <w:marRight w:val="0"/>
                  <w:marTop w:val="0"/>
                  <w:marBottom w:val="0"/>
                  <w:divBdr>
                    <w:top w:val="none" w:sz="0" w:space="0" w:color="auto"/>
                    <w:left w:val="none" w:sz="0" w:space="0" w:color="auto"/>
                    <w:bottom w:val="none" w:sz="0" w:space="0" w:color="auto"/>
                    <w:right w:val="none" w:sz="0" w:space="0" w:color="auto"/>
                  </w:divBdr>
                </w:div>
                <w:div w:id="1976252270">
                  <w:marLeft w:val="0"/>
                  <w:marRight w:val="0"/>
                  <w:marTop w:val="0"/>
                  <w:marBottom w:val="0"/>
                  <w:divBdr>
                    <w:top w:val="none" w:sz="0" w:space="0" w:color="auto"/>
                    <w:left w:val="none" w:sz="0" w:space="0" w:color="auto"/>
                    <w:bottom w:val="none" w:sz="0" w:space="0" w:color="auto"/>
                    <w:right w:val="none" w:sz="0" w:space="0" w:color="auto"/>
                  </w:divBdr>
                </w:div>
                <w:div w:id="175579708">
                  <w:marLeft w:val="0"/>
                  <w:marRight w:val="0"/>
                  <w:marTop w:val="0"/>
                  <w:marBottom w:val="0"/>
                  <w:divBdr>
                    <w:top w:val="none" w:sz="0" w:space="0" w:color="auto"/>
                    <w:left w:val="none" w:sz="0" w:space="0" w:color="auto"/>
                    <w:bottom w:val="none" w:sz="0" w:space="0" w:color="auto"/>
                    <w:right w:val="none" w:sz="0" w:space="0" w:color="auto"/>
                  </w:divBdr>
                </w:div>
                <w:div w:id="1455755253">
                  <w:marLeft w:val="0"/>
                  <w:marRight w:val="0"/>
                  <w:marTop w:val="0"/>
                  <w:marBottom w:val="0"/>
                  <w:divBdr>
                    <w:top w:val="none" w:sz="0" w:space="0" w:color="auto"/>
                    <w:left w:val="none" w:sz="0" w:space="0" w:color="auto"/>
                    <w:bottom w:val="none" w:sz="0" w:space="0" w:color="auto"/>
                    <w:right w:val="none" w:sz="0" w:space="0" w:color="auto"/>
                  </w:divBdr>
                </w:div>
                <w:div w:id="738555448">
                  <w:marLeft w:val="0"/>
                  <w:marRight w:val="0"/>
                  <w:marTop w:val="0"/>
                  <w:marBottom w:val="0"/>
                  <w:divBdr>
                    <w:top w:val="none" w:sz="0" w:space="0" w:color="auto"/>
                    <w:left w:val="none" w:sz="0" w:space="0" w:color="auto"/>
                    <w:bottom w:val="none" w:sz="0" w:space="0" w:color="auto"/>
                    <w:right w:val="none" w:sz="0" w:space="0" w:color="auto"/>
                  </w:divBdr>
                </w:div>
                <w:div w:id="1796170032">
                  <w:marLeft w:val="0"/>
                  <w:marRight w:val="0"/>
                  <w:marTop w:val="0"/>
                  <w:marBottom w:val="0"/>
                  <w:divBdr>
                    <w:top w:val="none" w:sz="0" w:space="0" w:color="auto"/>
                    <w:left w:val="none" w:sz="0" w:space="0" w:color="auto"/>
                    <w:bottom w:val="none" w:sz="0" w:space="0" w:color="auto"/>
                    <w:right w:val="none" w:sz="0" w:space="0" w:color="auto"/>
                  </w:divBdr>
                </w:div>
                <w:div w:id="349645300">
                  <w:marLeft w:val="0"/>
                  <w:marRight w:val="0"/>
                  <w:marTop w:val="0"/>
                  <w:marBottom w:val="0"/>
                  <w:divBdr>
                    <w:top w:val="none" w:sz="0" w:space="0" w:color="auto"/>
                    <w:left w:val="none" w:sz="0" w:space="0" w:color="auto"/>
                    <w:bottom w:val="none" w:sz="0" w:space="0" w:color="auto"/>
                    <w:right w:val="none" w:sz="0" w:space="0" w:color="auto"/>
                  </w:divBdr>
                </w:div>
                <w:div w:id="295990962">
                  <w:marLeft w:val="0"/>
                  <w:marRight w:val="0"/>
                  <w:marTop w:val="0"/>
                  <w:marBottom w:val="0"/>
                  <w:divBdr>
                    <w:top w:val="none" w:sz="0" w:space="0" w:color="auto"/>
                    <w:left w:val="none" w:sz="0" w:space="0" w:color="auto"/>
                    <w:bottom w:val="none" w:sz="0" w:space="0" w:color="auto"/>
                    <w:right w:val="none" w:sz="0" w:space="0" w:color="auto"/>
                  </w:divBdr>
                </w:div>
                <w:div w:id="1101341755">
                  <w:marLeft w:val="0"/>
                  <w:marRight w:val="0"/>
                  <w:marTop w:val="0"/>
                  <w:marBottom w:val="0"/>
                  <w:divBdr>
                    <w:top w:val="none" w:sz="0" w:space="0" w:color="auto"/>
                    <w:left w:val="none" w:sz="0" w:space="0" w:color="auto"/>
                    <w:bottom w:val="none" w:sz="0" w:space="0" w:color="auto"/>
                    <w:right w:val="none" w:sz="0" w:space="0" w:color="auto"/>
                  </w:divBdr>
                </w:div>
                <w:div w:id="100032727">
                  <w:marLeft w:val="0"/>
                  <w:marRight w:val="0"/>
                  <w:marTop w:val="0"/>
                  <w:marBottom w:val="0"/>
                  <w:divBdr>
                    <w:top w:val="none" w:sz="0" w:space="0" w:color="auto"/>
                    <w:left w:val="none" w:sz="0" w:space="0" w:color="auto"/>
                    <w:bottom w:val="none" w:sz="0" w:space="0" w:color="auto"/>
                    <w:right w:val="none" w:sz="0" w:space="0" w:color="auto"/>
                  </w:divBdr>
                </w:div>
                <w:div w:id="1159006918">
                  <w:marLeft w:val="0"/>
                  <w:marRight w:val="0"/>
                  <w:marTop w:val="0"/>
                  <w:marBottom w:val="0"/>
                  <w:divBdr>
                    <w:top w:val="none" w:sz="0" w:space="0" w:color="auto"/>
                    <w:left w:val="none" w:sz="0" w:space="0" w:color="auto"/>
                    <w:bottom w:val="none" w:sz="0" w:space="0" w:color="auto"/>
                    <w:right w:val="none" w:sz="0" w:space="0" w:color="auto"/>
                  </w:divBdr>
                </w:div>
                <w:div w:id="1649703954">
                  <w:marLeft w:val="0"/>
                  <w:marRight w:val="0"/>
                  <w:marTop w:val="0"/>
                  <w:marBottom w:val="0"/>
                  <w:divBdr>
                    <w:top w:val="none" w:sz="0" w:space="0" w:color="auto"/>
                    <w:left w:val="none" w:sz="0" w:space="0" w:color="auto"/>
                    <w:bottom w:val="none" w:sz="0" w:space="0" w:color="auto"/>
                    <w:right w:val="none" w:sz="0" w:space="0" w:color="auto"/>
                  </w:divBdr>
                </w:div>
                <w:div w:id="2098672405">
                  <w:marLeft w:val="0"/>
                  <w:marRight w:val="0"/>
                  <w:marTop w:val="0"/>
                  <w:marBottom w:val="0"/>
                  <w:divBdr>
                    <w:top w:val="none" w:sz="0" w:space="0" w:color="auto"/>
                    <w:left w:val="none" w:sz="0" w:space="0" w:color="auto"/>
                    <w:bottom w:val="none" w:sz="0" w:space="0" w:color="auto"/>
                    <w:right w:val="none" w:sz="0" w:space="0" w:color="auto"/>
                  </w:divBdr>
                </w:div>
                <w:div w:id="1146314986">
                  <w:marLeft w:val="0"/>
                  <w:marRight w:val="0"/>
                  <w:marTop w:val="0"/>
                  <w:marBottom w:val="0"/>
                  <w:divBdr>
                    <w:top w:val="none" w:sz="0" w:space="0" w:color="auto"/>
                    <w:left w:val="none" w:sz="0" w:space="0" w:color="auto"/>
                    <w:bottom w:val="none" w:sz="0" w:space="0" w:color="auto"/>
                    <w:right w:val="none" w:sz="0" w:space="0" w:color="auto"/>
                  </w:divBdr>
                </w:div>
                <w:div w:id="347802536">
                  <w:marLeft w:val="0"/>
                  <w:marRight w:val="0"/>
                  <w:marTop w:val="0"/>
                  <w:marBottom w:val="0"/>
                  <w:divBdr>
                    <w:top w:val="none" w:sz="0" w:space="0" w:color="auto"/>
                    <w:left w:val="none" w:sz="0" w:space="0" w:color="auto"/>
                    <w:bottom w:val="none" w:sz="0" w:space="0" w:color="auto"/>
                    <w:right w:val="none" w:sz="0" w:space="0" w:color="auto"/>
                  </w:divBdr>
                </w:div>
                <w:div w:id="815031501">
                  <w:marLeft w:val="0"/>
                  <w:marRight w:val="0"/>
                  <w:marTop w:val="0"/>
                  <w:marBottom w:val="0"/>
                  <w:divBdr>
                    <w:top w:val="none" w:sz="0" w:space="0" w:color="auto"/>
                    <w:left w:val="none" w:sz="0" w:space="0" w:color="auto"/>
                    <w:bottom w:val="none" w:sz="0" w:space="0" w:color="auto"/>
                    <w:right w:val="none" w:sz="0" w:space="0" w:color="auto"/>
                  </w:divBdr>
                </w:div>
                <w:div w:id="722942619">
                  <w:marLeft w:val="0"/>
                  <w:marRight w:val="0"/>
                  <w:marTop w:val="0"/>
                  <w:marBottom w:val="0"/>
                  <w:divBdr>
                    <w:top w:val="none" w:sz="0" w:space="0" w:color="auto"/>
                    <w:left w:val="none" w:sz="0" w:space="0" w:color="auto"/>
                    <w:bottom w:val="none" w:sz="0" w:space="0" w:color="auto"/>
                    <w:right w:val="none" w:sz="0" w:space="0" w:color="auto"/>
                  </w:divBdr>
                </w:div>
                <w:div w:id="1663463752">
                  <w:marLeft w:val="0"/>
                  <w:marRight w:val="0"/>
                  <w:marTop w:val="0"/>
                  <w:marBottom w:val="0"/>
                  <w:divBdr>
                    <w:top w:val="none" w:sz="0" w:space="0" w:color="auto"/>
                    <w:left w:val="none" w:sz="0" w:space="0" w:color="auto"/>
                    <w:bottom w:val="none" w:sz="0" w:space="0" w:color="auto"/>
                    <w:right w:val="none" w:sz="0" w:space="0" w:color="auto"/>
                  </w:divBdr>
                </w:div>
                <w:div w:id="213934340">
                  <w:marLeft w:val="0"/>
                  <w:marRight w:val="0"/>
                  <w:marTop w:val="0"/>
                  <w:marBottom w:val="0"/>
                  <w:divBdr>
                    <w:top w:val="none" w:sz="0" w:space="0" w:color="auto"/>
                    <w:left w:val="none" w:sz="0" w:space="0" w:color="auto"/>
                    <w:bottom w:val="none" w:sz="0" w:space="0" w:color="auto"/>
                    <w:right w:val="none" w:sz="0" w:space="0" w:color="auto"/>
                  </w:divBdr>
                </w:div>
                <w:div w:id="1965770504">
                  <w:marLeft w:val="0"/>
                  <w:marRight w:val="0"/>
                  <w:marTop w:val="0"/>
                  <w:marBottom w:val="0"/>
                  <w:divBdr>
                    <w:top w:val="none" w:sz="0" w:space="0" w:color="auto"/>
                    <w:left w:val="none" w:sz="0" w:space="0" w:color="auto"/>
                    <w:bottom w:val="none" w:sz="0" w:space="0" w:color="auto"/>
                    <w:right w:val="none" w:sz="0" w:space="0" w:color="auto"/>
                  </w:divBdr>
                </w:div>
                <w:div w:id="691301426">
                  <w:marLeft w:val="0"/>
                  <w:marRight w:val="0"/>
                  <w:marTop w:val="0"/>
                  <w:marBottom w:val="0"/>
                  <w:divBdr>
                    <w:top w:val="none" w:sz="0" w:space="0" w:color="auto"/>
                    <w:left w:val="none" w:sz="0" w:space="0" w:color="auto"/>
                    <w:bottom w:val="none" w:sz="0" w:space="0" w:color="auto"/>
                    <w:right w:val="none" w:sz="0" w:space="0" w:color="auto"/>
                  </w:divBdr>
                </w:div>
                <w:div w:id="1881478386">
                  <w:marLeft w:val="0"/>
                  <w:marRight w:val="0"/>
                  <w:marTop w:val="0"/>
                  <w:marBottom w:val="0"/>
                  <w:divBdr>
                    <w:top w:val="none" w:sz="0" w:space="0" w:color="auto"/>
                    <w:left w:val="none" w:sz="0" w:space="0" w:color="auto"/>
                    <w:bottom w:val="none" w:sz="0" w:space="0" w:color="auto"/>
                    <w:right w:val="none" w:sz="0" w:space="0" w:color="auto"/>
                  </w:divBdr>
                </w:div>
                <w:div w:id="291637395">
                  <w:marLeft w:val="0"/>
                  <w:marRight w:val="0"/>
                  <w:marTop w:val="0"/>
                  <w:marBottom w:val="0"/>
                  <w:divBdr>
                    <w:top w:val="none" w:sz="0" w:space="0" w:color="auto"/>
                    <w:left w:val="none" w:sz="0" w:space="0" w:color="auto"/>
                    <w:bottom w:val="none" w:sz="0" w:space="0" w:color="auto"/>
                    <w:right w:val="none" w:sz="0" w:space="0" w:color="auto"/>
                  </w:divBdr>
                </w:div>
                <w:div w:id="1876500450">
                  <w:marLeft w:val="0"/>
                  <w:marRight w:val="0"/>
                  <w:marTop w:val="0"/>
                  <w:marBottom w:val="0"/>
                  <w:divBdr>
                    <w:top w:val="none" w:sz="0" w:space="0" w:color="auto"/>
                    <w:left w:val="none" w:sz="0" w:space="0" w:color="auto"/>
                    <w:bottom w:val="none" w:sz="0" w:space="0" w:color="auto"/>
                    <w:right w:val="none" w:sz="0" w:space="0" w:color="auto"/>
                  </w:divBdr>
                </w:div>
                <w:div w:id="907762110">
                  <w:marLeft w:val="0"/>
                  <w:marRight w:val="0"/>
                  <w:marTop w:val="0"/>
                  <w:marBottom w:val="0"/>
                  <w:divBdr>
                    <w:top w:val="none" w:sz="0" w:space="0" w:color="auto"/>
                    <w:left w:val="none" w:sz="0" w:space="0" w:color="auto"/>
                    <w:bottom w:val="none" w:sz="0" w:space="0" w:color="auto"/>
                    <w:right w:val="none" w:sz="0" w:space="0" w:color="auto"/>
                  </w:divBdr>
                </w:div>
                <w:div w:id="2093619634">
                  <w:marLeft w:val="0"/>
                  <w:marRight w:val="0"/>
                  <w:marTop w:val="0"/>
                  <w:marBottom w:val="0"/>
                  <w:divBdr>
                    <w:top w:val="none" w:sz="0" w:space="0" w:color="auto"/>
                    <w:left w:val="none" w:sz="0" w:space="0" w:color="auto"/>
                    <w:bottom w:val="none" w:sz="0" w:space="0" w:color="auto"/>
                    <w:right w:val="none" w:sz="0" w:space="0" w:color="auto"/>
                  </w:divBdr>
                </w:div>
                <w:div w:id="1058748508">
                  <w:marLeft w:val="0"/>
                  <w:marRight w:val="0"/>
                  <w:marTop w:val="0"/>
                  <w:marBottom w:val="0"/>
                  <w:divBdr>
                    <w:top w:val="none" w:sz="0" w:space="0" w:color="auto"/>
                    <w:left w:val="none" w:sz="0" w:space="0" w:color="auto"/>
                    <w:bottom w:val="none" w:sz="0" w:space="0" w:color="auto"/>
                    <w:right w:val="none" w:sz="0" w:space="0" w:color="auto"/>
                  </w:divBdr>
                </w:div>
                <w:div w:id="1056515669">
                  <w:marLeft w:val="0"/>
                  <w:marRight w:val="0"/>
                  <w:marTop w:val="0"/>
                  <w:marBottom w:val="0"/>
                  <w:divBdr>
                    <w:top w:val="none" w:sz="0" w:space="0" w:color="auto"/>
                    <w:left w:val="none" w:sz="0" w:space="0" w:color="auto"/>
                    <w:bottom w:val="none" w:sz="0" w:space="0" w:color="auto"/>
                    <w:right w:val="none" w:sz="0" w:space="0" w:color="auto"/>
                  </w:divBdr>
                </w:div>
                <w:div w:id="539324724">
                  <w:marLeft w:val="0"/>
                  <w:marRight w:val="0"/>
                  <w:marTop w:val="0"/>
                  <w:marBottom w:val="0"/>
                  <w:divBdr>
                    <w:top w:val="none" w:sz="0" w:space="0" w:color="auto"/>
                    <w:left w:val="none" w:sz="0" w:space="0" w:color="auto"/>
                    <w:bottom w:val="none" w:sz="0" w:space="0" w:color="auto"/>
                    <w:right w:val="none" w:sz="0" w:space="0" w:color="auto"/>
                  </w:divBdr>
                </w:div>
                <w:div w:id="1857768569">
                  <w:marLeft w:val="0"/>
                  <w:marRight w:val="0"/>
                  <w:marTop w:val="0"/>
                  <w:marBottom w:val="0"/>
                  <w:divBdr>
                    <w:top w:val="none" w:sz="0" w:space="0" w:color="auto"/>
                    <w:left w:val="none" w:sz="0" w:space="0" w:color="auto"/>
                    <w:bottom w:val="none" w:sz="0" w:space="0" w:color="auto"/>
                    <w:right w:val="none" w:sz="0" w:space="0" w:color="auto"/>
                  </w:divBdr>
                </w:div>
                <w:div w:id="1866215743">
                  <w:marLeft w:val="0"/>
                  <w:marRight w:val="0"/>
                  <w:marTop w:val="0"/>
                  <w:marBottom w:val="0"/>
                  <w:divBdr>
                    <w:top w:val="none" w:sz="0" w:space="0" w:color="auto"/>
                    <w:left w:val="none" w:sz="0" w:space="0" w:color="auto"/>
                    <w:bottom w:val="none" w:sz="0" w:space="0" w:color="auto"/>
                    <w:right w:val="none" w:sz="0" w:space="0" w:color="auto"/>
                  </w:divBdr>
                </w:div>
                <w:div w:id="1702631024">
                  <w:marLeft w:val="0"/>
                  <w:marRight w:val="0"/>
                  <w:marTop w:val="0"/>
                  <w:marBottom w:val="0"/>
                  <w:divBdr>
                    <w:top w:val="none" w:sz="0" w:space="0" w:color="auto"/>
                    <w:left w:val="none" w:sz="0" w:space="0" w:color="auto"/>
                    <w:bottom w:val="none" w:sz="0" w:space="0" w:color="auto"/>
                    <w:right w:val="none" w:sz="0" w:space="0" w:color="auto"/>
                  </w:divBdr>
                </w:div>
                <w:div w:id="1521360186">
                  <w:marLeft w:val="0"/>
                  <w:marRight w:val="0"/>
                  <w:marTop w:val="0"/>
                  <w:marBottom w:val="0"/>
                  <w:divBdr>
                    <w:top w:val="none" w:sz="0" w:space="0" w:color="auto"/>
                    <w:left w:val="none" w:sz="0" w:space="0" w:color="auto"/>
                    <w:bottom w:val="none" w:sz="0" w:space="0" w:color="auto"/>
                    <w:right w:val="none" w:sz="0" w:space="0" w:color="auto"/>
                  </w:divBdr>
                </w:div>
                <w:div w:id="1423911990">
                  <w:marLeft w:val="0"/>
                  <w:marRight w:val="0"/>
                  <w:marTop w:val="0"/>
                  <w:marBottom w:val="0"/>
                  <w:divBdr>
                    <w:top w:val="none" w:sz="0" w:space="0" w:color="auto"/>
                    <w:left w:val="none" w:sz="0" w:space="0" w:color="auto"/>
                    <w:bottom w:val="none" w:sz="0" w:space="0" w:color="auto"/>
                    <w:right w:val="none" w:sz="0" w:space="0" w:color="auto"/>
                  </w:divBdr>
                </w:div>
                <w:div w:id="487089547">
                  <w:marLeft w:val="0"/>
                  <w:marRight w:val="0"/>
                  <w:marTop w:val="0"/>
                  <w:marBottom w:val="0"/>
                  <w:divBdr>
                    <w:top w:val="none" w:sz="0" w:space="0" w:color="auto"/>
                    <w:left w:val="none" w:sz="0" w:space="0" w:color="auto"/>
                    <w:bottom w:val="none" w:sz="0" w:space="0" w:color="auto"/>
                    <w:right w:val="none" w:sz="0" w:space="0" w:color="auto"/>
                  </w:divBdr>
                </w:div>
                <w:div w:id="916328892">
                  <w:marLeft w:val="0"/>
                  <w:marRight w:val="0"/>
                  <w:marTop w:val="0"/>
                  <w:marBottom w:val="0"/>
                  <w:divBdr>
                    <w:top w:val="none" w:sz="0" w:space="0" w:color="auto"/>
                    <w:left w:val="none" w:sz="0" w:space="0" w:color="auto"/>
                    <w:bottom w:val="none" w:sz="0" w:space="0" w:color="auto"/>
                    <w:right w:val="none" w:sz="0" w:space="0" w:color="auto"/>
                  </w:divBdr>
                </w:div>
                <w:div w:id="1496263010">
                  <w:marLeft w:val="0"/>
                  <w:marRight w:val="0"/>
                  <w:marTop w:val="0"/>
                  <w:marBottom w:val="0"/>
                  <w:divBdr>
                    <w:top w:val="none" w:sz="0" w:space="0" w:color="auto"/>
                    <w:left w:val="none" w:sz="0" w:space="0" w:color="auto"/>
                    <w:bottom w:val="none" w:sz="0" w:space="0" w:color="auto"/>
                    <w:right w:val="none" w:sz="0" w:space="0" w:color="auto"/>
                  </w:divBdr>
                </w:div>
                <w:div w:id="383213378">
                  <w:marLeft w:val="0"/>
                  <w:marRight w:val="0"/>
                  <w:marTop w:val="0"/>
                  <w:marBottom w:val="0"/>
                  <w:divBdr>
                    <w:top w:val="none" w:sz="0" w:space="0" w:color="auto"/>
                    <w:left w:val="none" w:sz="0" w:space="0" w:color="auto"/>
                    <w:bottom w:val="none" w:sz="0" w:space="0" w:color="auto"/>
                    <w:right w:val="none" w:sz="0" w:space="0" w:color="auto"/>
                  </w:divBdr>
                </w:div>
                <w:div w:id="356198361">
                  <w:marLeft w:val="0"/>
                  <w:marRight w:val="0"/>
                  <w:marTop w:val="0"/>
                  <w:marBottom w:val="0"/>
                  <w:divBdr>
                    <w:top w:val="none" w:sz="0" w:space="0" w:color="auto"/>
                    <w:left w:val="none" w:sz="0" w:space="0" w:color="auto"/>
                    <w:bottom w:val="none" w:sz="0" w:space="0" w:color="auto"/>
                    <w:right w:val="none" w:sz="0" w:space="0" w:color="auto"/>
                  </w:divBdr>
                </w:div>
                <w:div w:id="904729260">
                  <w:marLeft w:val="0"/>
                  <w:marRight w:val="0"/>
                  <w:marTop w:val="0"/>
                  <w:marBottom w:val="0"/>
                  <w:divBdr>
                    <w:top w:val="none" w:sz="0" w:space="0" w:color="auto"/>
                    <w:left w:val="none" w:sz="0" w:space="0" w:color="auto"/>
                    <w:bottom w:val="none" w:sz="0" w:space="0" w:color="auto"/>
                    <w:right w:val="none" w:sz="0" w:space="0" w:color="auto"/>
                  </w:divBdr>
                </w:div>
                <w:div w:id="1678382855">
                  <w:marLeft w:val="0"/>
                  <w:marRight w:val="0"/>
                  <w:marTop w:val="0"/>
                  <w:marBottom w:val="0"/>
                  <w:divBdr>
                    <w:top w:val="none" w:sz="0" w:space="0" w:color="auto"/>
                    <w:left w:val="none" w:sz="0" w:space="0" w:color="auto"/>
                    <w:bottom w:val="none" w:sz="0" w:space="0" w:color="auto"/>
                    <w:right w:val="none" w:sz="0" w:space="0" w:color="auto"/>
                  </w:divBdr>
                </w:div>
                <w:div w:id="1697198950">
                  <w:marLeft w:val="0"/>
                  <w:marRight w:val="0"/>
                  <w:marTop w:val="0"/>
                  <w:marBottom w:val="0"/>
                  <w:divBdr>
                    <w:top w:val="none" w:sz="0" w:space="0" w:color="auto"/>
                    <w:left w:val="none" w:sz="0" w:space="0" w:color="auto"/>
                    <w:bottom w:val="none" w:sz="0" w:space="0" w:color="auto"/>
                    <w:right w:val="none" w:sz="0" w:space="0" w:color="auto"/>
                  </w:divBdr>
                </w:div>
                <w:div w:id="1795445054">
                  <w:marLeft w:val="0"/>
                  <w:marRight w:val="0"/>
                  <w:marTop w:val="0"/>
                  <w:marBottom w:val="0"/>
                  <w:divBdr>
                    <w:top w:val="none" w:sz="0" w:space="0" w:color="auto"/>
                    <w:left w:val="none" w:sz="0" w:space="0" w:color="auto"/>
                    <w:bottom w:val="none" w:sz="0" w:space="0" w:color="auto"/>
                    <w:right w:val="none" w:sz="0" w:space="0" w:color="auto"/>
                  </w:divBdr>
                </w:div>
                <w:div w:id="1567493088">
                  <w:marLeft w:val="0"/>
                  <w:marRight w:val="0"/>
                  <w:marTop w:val="0"/>
                  <w:marBottom w:val="0"/>
                  <w:divBdr>
                    <w:top w:val="none" w:sz="0" w:space="0" w:color="auto"/>
                    <w:left w:val="none" w:sz="0" w:space="0" w:color="auto"/>
                    <w:bottom w:val="none" w:sz="0" w:space="0" w:color="auto"/>
                    <w:right w:val="none" w:sz="0" w:space="0" w:color="auto"/>
                  </w:divBdr>
                </w:div>
                <w:div w:id="470169096">
                  <w:marLeft w:val="0"/>
                  <w:marRight w:val="0"/>
                  <w:marTop w:val="0"/>
                  <w:marBottom w:val="0"/>
                  <w:divBdr>
                    <w:top w:val="none" w:sz="0" w:space="0" w:color="auto"/>
                    <w:left w:val="none" w:sz="0" w:space="0" w:color="auto"/>
                    <w:bottom w:val="none" w:sz="0" w:space="0" w:color="auto"/>
                    <w:right w:val="none" w:sz="0" w:space="0" w:color="auto"/>
                  </w:divBdr>
                </w:div>
                <w:div w:id="1853882622">
                  <w:marLeft w:val="0"/>
                  <w:marRight w:val="0"/>
                  <w:marTop w:val="0"/>
                  <w:marBottom w:val="0"/>
                  <w:divBdr>
                    <w:top w:val="none" w:sz="0" w:space="0" w:color="auto"/>
                    <w:left w:val="none" w:sz="0" w:space="0" w:color="auto"/>
                    <w:bottom w:val="none" w:sz="0" w:space="0" w:color="auto"/>
                    <w:right w:val="none" w:sz="0" w:space="0" w:color="auto"/>
                  </w:divBdr>
                </w:div>
                <w:div w:id="112748252">
                  <w:marLeft w:val="0"/>
                  <w:marRight w:val="0"/>
                  <w:marTop w:val="0"/>
                  <w:marBottom w:val="0"/>
                  <w:divBdr>
                    <w:top w:val="none" w:sz="0" w:space="0" w:color="auto"/>
                    <w:left w:val="none" w:sz="0" w:space="0" w:color="auto"/>
                    <w:bottom w:val="none" w:sz="0" w:space="0" w:color="auto"/>
                    <w:right w:val="none" w:sz="0" w:space="0" w:color="auto"/>
                  </w:divBdr>
                </w:div>
                <w:div w:id="502747143">
                  <w:marLeft w:val="0"/>
                  <w:marRight w:val="0"/>
                  <w:marTop w:val="0"/>
                  <w:marBottom w:val="0"/>
                  <w:divBdr>
                    <w:top w:val="none" w:sz="0" w:space="0" w:color="auto"/>
                    <w:left w:val="none" w:sz="0" w:space="0" w:color="auto"/>
                    <w:bottom w:val="none" w:sz="0" w:space="0" w:color="auto"/>
                    <w:right w:val="none" w:sz="0" w:space="0" w:color="auto"/>
                  </w:divBdr>
                </w:div>
                <w:div w:id="1177966179">
                  <w:marLeft w:val="0"/>
                  <w:marRight w:val="0"/>
                  <w:marTop w:val="0"/>
                  <w:marBottom w:val="0"/>
                  <w:divBdr>
                    <w:top w:val="none" w:sz="0" w:space="0" w:color="auto"/>
                    <w:left w:val="none" w:sz="0" w:space="0" w:color="auto"/>
                    <w:bottom w:val="none" w:sz="0" w:space="0" w:color="auto"/>
                    <w:right w:val="none" w:sz="0" w:space="0" w:color="auto"/>
                  </w:divBdr>
                </w:div>
                <w:div w:id="802620762">
                  <w:marLeft w:val="0"/>
                  <w:marRight w:val="0"/>
                  <w:marTop w:val="0"/>
                  <w:marBottom w:val="0"/>
                  <w:divBdr>
                    <w:top w:val="none" w:sz="0" w:space="0" w:color="auto"/>
                    <w:left w:val="none" w:sz="0" w:space="0" w:color="auto"/>
                    <w:bottom w:val="none" w:sz="0" w:space="0" w:color="auto"/>
                    <w:right w:val="none" w:sz="0" w:space="0" w:color="auto"/>
                  </w:divBdr>
                </w:div>
                <w:div w:id="1290356176">
                  <w:marLeft w:val="0"/>
                  <w:marRight w:val="0"/>
                  <w:marTop w:val="0"/>
                  <w:marBottom w:val="0"/>
                  <w:divBdr>
                    <w:top w:val="none" w:sz="0" w:space="0" w:color="auto"/>
                    <w:left w:val="none" w:sz="0" w:space="0" w:color="auto"/>
                    <w:bottom w:val="none" w:sz="0" w:space="0" w:color="auto"/>
                    <w:right w:val="none" w:sz="0" w:space="0" w:color="auto"/>
                  </w:divBdr>
                </w:div>
                <w:div w:id="1746948818">
                  <w:marLeft w:val="0"/>
                  <w:marRight w:val="0"/>
                  <w:marTop w:val="0"/>
                  <w:marBottom w:val="0"/>
                  <w:divBdr>
                    <w:top w:val="none" w:sz="0" w:space="0" w:color="auto"/>
                    <w:left w:val="none" w:sz="0" w:space="0" w:color="auto"/>
                    <w:bottom w:val="none" w:sz="0" w:space="0" w:color="auto"/>
                    <w:right w:val="none" w:sz="0" w:space="0" w:color="auto"/>
                  </w:divBdr>
                </w:div>
                <w:div w:id="1536623061">
                  <w:marLeft w:val="0"/>
                  <w:marRight w:val="0"/>
                  <w:marTop w:val="0"/>
                  <w:marBottom w:val="0"/>
                  <w:divBdr>
                    <w:top w:val="none" w:sz="0" w:space="0" w:color="auto"/>
                    <w:left w:val="none" w:sz="0" w:space="0" w:color="auto"/>
                    <w:bottom w:val="none" w:sz="0" w:space="0" w:color="auto"/>
                    <w:right w:val="none" w:sz="0" w:space="0" w:color="auto"/>
                  </w:divBdr>
                </w:div>
                <w:div w:id="1595750464">
                  <w:marLeft w:val="0"/>
                  <w:marRight w:val="0"/>
                  <w:marTop w:val="0"/>
                  <w:marBottom w:val="0"/>
                  <w:divBdr>
                    <w:top w:val="none" w:sz="0" w:space="0" w:color="auto"/>
                    <w:left w:val="none" w:sz="0" w:space="0" w:color="auto"/>
                    <w:bottom w:val="none" w:sz="0" w:space="0" w:color="auto"/>
                    <w:right w:val="none" w:sz="0" w:space="0" w:color="auto"/>
                  </w:divBdr>
                </w:div>
                <w:div w:id="258680057">
                  <w:marLeft w:val="0"/>
                  <w:marRight w:val="0"/>
                  <w:marTop w:val="0"/>
                  <w:marBottom w:val="0"/>
                  <w:divBdr>
                    <w:top w:val="none" w:sz="0" w:space="0" w:color="auto"/>
                    <w:left w:val="none" w:sz="0" w:space="0" w:color="auto"/>
                    <w:bottom w:val="none" w:sz="0" w:space="0" w:color="auto"/>
                    <w:right w:val="none" w:sz="0" w:space="0" w:color="auto"/>
                  </w:divBdr>
                </w:div>
                <w:div w:id="1850757254">
                  <w:marLeft w:val="0"/>
                  <w:marRight w:val="0"/>
                  <w:marTop w:val="0"/>
                  <w:marBottom w:val="0"/>
                  <w:divBdr>
                    <w:top w:val="none" w:sz="0" w:space="0" w:color="auto"/>
                    <w:left w:val="none" w:sz="0" w:space="0" w:color="auto"/>
                    <w:bottom w:val="none" w:sz="0" w:space="0" w:color="auto"/>
                    <w:right w:val="none" w:sz="0" w:space="0" w:color="auto"/>
                  </w:divBdr>
                </w:div>
                <w:div w:id="960722805">
                  <w:marLeft w:val="0"/>
                  <w:marRight w:val="0"/>
                  <w:marTop w:val="0"/>
                  <w:marBottom w:val="0"/>
                  <w:divBdr>
                    <w:top w:val="none" w:sz="0" w:space="0" w:color="auto"/>
                    <w:left w:val="none" w:sz="0" w:space="0" w:color="auto"/>
                    <w:bottom w:val="none" w:sz="0" w:space="0" w:color="auto"/>
                    <w:right w:val="none" w:sz="0" w:space="0" w:color="auto"/>
                  </w:divBdr>
                </w:div>
                <w:div w:id="1942446215">
                  <w:marLeft w:val="0"/>
                  <w:marRight w:val="0"/>
                  <w:marTop w:val="0"/>
                  <w:marBottom w:val="0"/>
                  <w:divBdr>
                    <w:top w:val="none" w:sz="0" w:space="0" w:color="auto"/>
                    <w:left w:val="none" w:sz="0" w:space="0" w:color="auto"/>
                    <w:bottom w:val="none" w:sz="0" w:space="0" w:color="auto"/>
                    <w:right w:val="none" w:sz="0" w:space="0" w:color="auto"/>
                  </w:divBdr>
                </w:div>
                <w:div w:id="935019650">
                  <w:marLeft w:val="0"/>
                  <w:marRight w:val="0"/>
                  <w:marTop w:val="0"/>
                  <w:marBottom w:val="0"/>
                  <w:divBdr>
                    <w:top w:val="none" w:sz="0" w:space="0" w:color="auto"/>
                    <w:left w:val="none" w:sz="0" w:space="0" w:color="auto"/>
                    <w:bottom w:val="none" w:sz="0" w:space="0" w:color="auto"/>
                    <w:right w:val="none" w:sz="0" w:space="0" w:color="auto"/>
                  </w:divBdr>
                </w:div>
                <w:div w:id="1469856187">
                  <w:marLeft w:val="0"/>
                  <w:marRight w:val="0"/>
                  <w:marTop w:val="0"/>
                  <w:marBottom w:val="0"/>
                  <w:divBdr>
                    <w:top w:val="none" w:sz="0" w:space="0" w:color="auto"/>
                    <w:left w:val="none" w:sz="0" w:space="0" w:color="auto"/>
                    <w:bottom w:val="none" w:sz="0" w:space="0" w:color="auto"/>
                    <w:right w:val="none" w:sz="0" w:space="0" w:color="auto"/>
                  </w:divBdr>
                </w:div>
                <w:div w:id="1259675803">
                  <w:marLeft w:val="0"/>
                  <w:marRight w:val="0"/>
                  <w:marTop w:val="0"/>
                  <w:marBottom w:val="0"/>
                  <w:divBdr>
                    <w:top w:val="none" w:sz="0" w:space="0" w:color="auto"/>
                    <w:left w:val="none" w:sz="0" w:space="0" w:color="auto"/>
                    <w:bottom w:val="none" w:sz="0" w:space="0" w:color="auto"/>
                    <w:right w:val="none" w:sz="0" w:space="0" w:color="auto"/>
                  </w:divBdr>
                </w:div>
                <w:div w:id="1733624911">
                  <w:marLeft w:val="0"/>
                  <w:marRight w:val="0"/>
                  <w:marTop w:val="0"/>
                  <w:marBottom w:val="0"/>
                  <w:divBdr>
                    <w:top w:val="none" w:sz="0" w:space="0" w:color="auto"/>
                    <w:left w:val="none" w:sz="0" w:space="0" w:color="auto"/>
                    <w:bottom w:val="none" w:sz="0" w:space="0" w:color="auto"/>
                    <w:right w:val="none" w:sz="0" w:space="0" w:color="auto"/>
                  </w:divBdr>
                </w:div>
                <w:div w:id="1527281973">
                  <w:marLeft w:val="0"/>
                  <w:marRight w:val="0"/>
                  <w:marTop w:val="0"/>
                  <w:marBottom w:val="0"/>
                  <w:divBdr>
                    <w:top w:val="none" w:sz="0" w:space="0" w:color="auto"/>
                    <w:left w:val="none" w:sz="0" w:space="0" w:color="auto"/>
                    <w:bottom w:val="none" w:sz="0" w:space="0" w:color="auto"/>
                    <w:right w:val="none" w:sz="0" w:space="0" w:color="auto"/>
                  </w:divBdr>
                </w:div>
                <w:div w:id="165437397">
                  <w:marLeft w:val="0"/>
                  <w:marRight w:val="0"/>
                  <w:marTop w:val="0"/>
                  <w:marBottom w:val="0"/>
                  <w:divBdr>
                    <w:top w:val="none" w:sz="0" w:space="0" w:color="auto"/>
                    <w:left w:val="none" w:sz="0" w:space="0" w:color="auto"/>
                    <w:bottom w:val="none" w:sz="0" w:space="0" w:color="auto"/>
                    <w:right w:val="none" w:sz="0" w:space="0" w:color="auto"/>
                  </w:divBdr>
                </w:div>
                <w:div w:id="48724683">
                  <w:marLeft w:val="0"/>
                  <w:marRight w:val="0"/>
                  <w:marTop w:val="0"/>
                  <w:marBottom w:val="0"/>
                  <w:divBdr>
                    <w:top w:val="none" w:sz="0" w:space="0" w:color="auto"/>
                    <w:left w:val="none" w:sz="0" w:space="0" w:color="auto"/>
                    <w:bottom w:val="none" w:sz="0" w:space="0" w:color="auto"/>
                    <w:right w:val="none" w:sz="0" w:space="0" w:color="auto"/>
                  </w:divBdr>
                </w:div>
                <w:div w:id="1505167554">
                  <w:marLeft w:val="0"/>
                  <w:marRight w:val="0"/>
                  <w:marTop w:val="0"/>
                  <w:marBottom w:val="0"/>
                  <w:divBdr>
                    <w:top w:val="none" w:sz="0" w:space="0" w:color="auto"/>
                    <w:left w:val="none" w:sz="0" w:space="0" w:color="auto"/>
                    <w:bottom w:val="none" w:sz="0" w:space="0" w:color="auto"/>
                    <w:right w:val="none" w:sz="0" w:space="0" w:color="auto"/>
                  </w:divBdr>
                </w:div>
                <w:div w:id="26107401">
                  <w:marLeft w:val="0"/>
                  <w:marRight w:val="0"/>
                  <w:marTop w:val="0"/>
                  <w:marBottom w:val="0"/>
                  <w:divBdr>
                    <w:top w:val="none" w:sz="0" w:space="0" w:color="auto"/>
                    <w:left w:val="none" w:sz="0" w:space="0" w:color="auto"/>
                    <w:bottom w:val="none" w:sz="0" w:space="0" w:color="auto"/>
                    <w:right w:val="none" w:sz="0" w:space="0" w:color="auto"/>
                  </w:divBdr>
                </w:div>
                <w:div w:id="367072525">
                  <w:marLeft w:val="0"/>
                  <w:marRight w:val="0"/>
                  <w:marTop w:val="0"/>
                  <w:marBottom w:val="0"/>
                  <w:divBdr>
                    <w:top w:val="none" w:sz="0" w:space="0" w:color="auto"/>
                    <w:left w:val="none" w:sz="0" w:space="0" w:color="auto"/>
                    <w:bottom w:val="none" w:sz="0" w:space="0" w:color="auto"/>
                    <w:right w:val="none" w:sz="0" w:space="0" w:color="auto"/>
                  </w:divBdr>
                </w:div>
                <w:div w:id="780076367">
                  <w:marLeft w:val="0"/>
                  <w:marRight w:val="0"/>
                  <w:marTop w:val="0"/>
                  <w:marBottom w:val="0"/>
                  <w:divBdr>
                    <w:top w:val="none" w:sz="0" w:space="0" w:color="auto"/>
                    <w:left w:val="none" w:sz="0" w:space="0" w:color="auto"/>
                    <w:bottom w:val="none" w:sz="0" w:space="0" w:color="auto"/>
                    <w:right w:val="none" w:sz="0" w:space="0" w:color="auto"/>
                  </w:divBdr>
                </w:div>
                <w:div w:id="909734192">
                  <w:marLeft w:val="0"/>
                  <w:marRight w:val="0"/>
                  <w:marTop w:val="0"/>
                  <w:marBottom w:val="0"/>
                  <w:divBdr>
                    <w:top w:val="none" w:sz="0" w:space="0" w:color="auto"/>
                    <w:left w:val="none" w:sz="0" w:space="0" w:color="auto"/>
                    <w:bottom w:val="none" w:sz="0" w:space="0" w:color="auto"/>
                    <w:right w:val="none" w:sz="0" w:space="0" w:color="auto"/>
                  </w:divBdr>
                </w:div>
                <w:div w:id="1556620956">
                  <w:marLeft w:val="0"/>
                  <w:marRight w:val="0"/>
                  <w:marTop w:val="0"/>
                  <w:marBottom w:val="0"/>
                  <w:divBdr>
                    <w:top w:val="none" w:sz="0" w:space="0" w:color="auto"/>
                    <w:left w:val="none" w:sz="0" w:space="0" w:color="auto"/>
                    <w:bottom w:val="none" w:sz="0" w:space="0" w:color="auto"/>
                    <w:right w:val="none" w:sz="0" w:space="0" w:color="auto"/>
                  </w:divBdr>
                </w:div>
                <w:div w:id="1139572043">
                  <w:marLeft w:val="0"/>
                  <w:marRight w:val="0"/>
                  <w:marTop w:val="0"/>
                  <w:marBottom w:val="0"/>
                  <w:divBdr>
                    <w:top w:val="none" w:sz="0" w:space="0" w:color="auto"/>
                    <w:left w:val="none" w:sz="0" w:space="0" w:color="auto"/>
                    <w:bottom w:val="none" w:sz="0" w:space="0" w:color="auto"/>
                    <w:right w:val="none" w:sz="0" w:space="0" w:color="auto"/>
                  </w:divBdr>
                </w:div>
                <w:div w:id="1606040793">
                  <w:marLeft w:val="0"/>
                  <w:marRight w:val="0"/>
                  <w:marTop w:val="0"/>
                  <w:marBottom w:val="0"/>
                  <w:divBdr>
                    <w:top w:val="none" w:sz="0" w:space="0" w:color="auto"/>
                    <w:left w:val="none" w:sz="0" w:space="0" w:color="auto"/>
                    <w:bottom w:val="none" w:sz="0" w:space="0" w:color="auto"/>
                    <w:right w:val="none" w:sz="0" w:space="0" w:color="auto"/>
                  </w:divBdr>
                </w:div>
                <w:div w:id="1899823709">
                  <w:marLeft w:val="0"/>
                  <w:marRight w:val="0"/>
                  <w:marTop w:val="0"/>
                  <w:marBottom w:val="0"/>
                  <w:divBdr>
                    <w:top w:val="none" w:sz="0" w:space="0" w:color="auto"/>
                    <w:left w:val="none" w:sz="0" w:space="0" w:color="auto"/>
                    <w:bottom w:val="none" w:sz="0" w:space="0" w:color="auto"/>
                    <w:right w:val="none" w:sz="0" w:space="0" w:color="auto"/>
                  </w:divBdr>
                </w:div>
                <w:div w:id="808593567">
                  <w:marLeft w:val="0"/>
                  <w:marRight w:val="0"/>
                  <w:marTop w:val="0"/>
                  <w:marBottom w:val="0"/>
                  <w:divBdr>
                    <w:top w:val="none" w:sz="0" w:space="0" w:color="auto"/>
                    <w:left w:val="none" w:sz="0" w:space="0" w:color="auto"/>
                    <w:bottom w:val="none" w:sz="0" w:space="0" w:color="auto"/>
                    <w:right w:val="none" w:sz="0" w:space="0" w:color="auto"/>
                  </w:divBdr>
                </w:div>
                <w:div w:id="1741752302">
                  <w:marLeft w:val="0"/>
                  <w:marRight w:val="0"/>
                  <w:marTop w:val="0"/>
                  <w:marBottom w:val="0"/>
                  <w:divBdr>
                    <w:top w:val="none" w:sz="0" w:space="0" w:color="auto"/>
                    <w:left w:val="none" w:sz="0" w:space="0" w:color="auto"/>
                    <w:bottom w:val="none" w:sz="0" w:space="0" w:color="auto"/>
                    <w:right w:val="none" w:sz="0" w:space="0" w:color="auto"/>
                  </w:divBdr>
                </w:div>
                <w:div w:id="820804261">
                  <w:marLeft w:val="0"/>
                  <w:marRight w:val="0"/>
                  <w:marTop w:val="0"/>
                  <w:marBottom w:val="0"/>
                  <w:divBdr>
                    <w:top w:val="none" w:sz="0" w:space="0" w:color="auto"/>
                    <w:left w:val="none" w:sz="0" w:space="0" w:color="auto"/>
                    <w:bottom w:val="none" w:sz="0" w:space="0" w:color="auto"/>
                    <w:right w:val="none" w:sz="0" w:space="0" w:color="auto"/>
                  </w:divBdr>
                </w:div>
                <w:div w:id="852652124">
                  <w:marLeft w:val="0"/>
                  <w:marRight w:val="0"/>
                  <w:marTop w:val="0"/>
                  <w:marBottom w:val="0"/>
                  <w:divBdr>
                    <w:top w:val="none" w:sz="0" w:space="0" w:color="auto"/>
                    <w:left w:val="none" w:sz="0" w:space="0" w:color="auto"/>
                    <w:bottom w:val="none" w:sz="0" w:space="0" w:color="auto"/>
                    <w:right w:val="none" w:sz="0" w:space="0" w:color="auto"/>
                  </w:divBdr>
                </w:div>
                <w:div w:id="42658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495165">
      <w:bodyDiv w:val="1"/>
      <w:marLeft w:val="0"/>
      <w:marRight w:val="0"/>
      <w:marTop w:val="0"/>
      <w:marBottom w:val="0"/>
      <w:divBdr>
        <w:top w:val="none" w:sz="0" w:space="0" w:color="auto"/>
        <w:left w:val="none" w:sz="0" w:space="0" w:color="auto"/>
        <w:bottom w:val="none" w:sz="0" w:space="0" w:color="auto"/>
        <w:right w:val="none" w:sz="0" w:space="0" w:color="auto"/>
      </w:divBdr>
      <w:divsChild>
        <w:div w:id="170876849">
          <w:marLeft w:val="0"/>
          <w:marRight w:val="0"/>
          <w:marTop w:val="28"/>
          <w:marBottom w:val="138"/>
          <w:divBdr>
            <w:top w:val="single" w:sz="6" w:space="0" w:color="CCC7B8"/>
            <w:left w:val="single" w:sz="6" w:space="0" w:color="CCC7B8"/>
            <w:bottom w:val="single" w:sz="6" w:space="0" w:color="CCC7B8"/>
            <w:right w:val="single" w:sz="6" w:space="0" w:color="CCC7B8"/>
          </w:divBdr>
          <w:divsChild>
            <w:div w:id="1728526744">
              <w:marLeft w:val="138"/>
              <w:marRight w:val="138"/>
              <w:marTop w:val="138"/>
              <w:marBottom w:val="138"/>
              <w:divBdr>
                <w:top w:val="none" w:sz="0" w:space="0" w:color="auto"/>
                <w:left w:val="none" w:sz="0" w:space="0" w:color="auto"/>
                <w:bottom w:val="none" w:sz="0" w:space="0" w:color="auto"/>
                <w:right w:val="none" w:sz="0" w:space="0" w:color="auto"/>
              </w:divBdr>
            </w:div>
          </w:divsChild>
        </w:div>
      </w:divsChild>
    </w:div>
    <w:div w:id="821389201">
      <w:bodyDiv w:val="1"/>
      <w:marLeft w:val="0"/>
      <w:marRight w:val="0"/>
      <w:marTop w:val="0"/>
      <w:marBottom w:val="0"/>
      <w:divBdr>
        <w:top w:val="none" w:sz="0" w:space="0" w:color="auto"/>
        <w:left w:val="none" w:sz="0" w:space="0" w:color="auto"/>
        <w:bottom w:val="none" w:sz="0" w:space="0" w:color="auto"/>
        <w:right w:val="none" w:sz="0" w:space="0" w:color="auto"/>
      </w:divBdr>
      <w:divsChild>
        <w:div w:id="165748092">
          <w:marLeft w:val="0"/>
          <w:marRight w:val="0"/>
          <w:marTop w:val="0"/>
          <w:marBottom w:val="0"/>
          <w:divBdr>
            <w:top w:val="none" w:sz="0" w:space="0" w:color="auto"/>
            <w:left w:val="none" w:sz="0" w:space="0" w:color="auto"/>
            <w:bottom w:val="none" w:sz="0" w:space="0" w:color="auto"/>
            <w:right w:val="none" w:sz="0" w:space="0" w:color="auto"/>
          </w:divBdr>
          <w:divsChild>
            <w:div w:id="1610972596">
              <w:marLeft w:val="0"/>
              <w:marRight w:val="0"/>
              <w:marTop w:val="0"/>
              <w:marBottom w:val="0"/>
              <w:divBdr>
                <w:top w:val="none" w:sz="0" w:space="0" w:color="auto"/>
                <w:left w:val="none" w:sz="0" w:space="0" w:color="auto"/>
                <w:bottom w:val="none" w:sz="0" w:space="0" w:color="auto"/>
                <w:right w:val="none" w:sz="0" w:space="0" w:color="auto"/>
              </w:divBdr>
              <w:divsChild>
                <w:div w:id="2015838918">
                  <w:marLeft w:val="0"/>
                  <w:marRight w:val="0"/>
                  <w:marTop w:val="0"/>
                  <w:marBottom w:val="0"/>
                  <w:divBdr>
                    <w:top w:val="none" w:sz="0" w:space="0" w:color="auto"/>
                    <w:left w:val="none" w:sz="0" w:space="0" w:color="auto"/>
                    <w:bottom w:val="none" w:sz="0" w:space="0" w:color="auto"/>
                    <w:right w:val="none" w:sz="0" w:space="0" w:color="auto"/>
                  </w:divBdr>
                </w:div>
                <w:div w:id="1237936565">
                  <w:marLeft w:val="0"/>
                  <w:marRight w:val="0"/>
                  <w:marTop w:val="0"/>
                  <w:marBottom w:val="0"/>
                  <w:divBdr>
                    <w:top w:val="none" w:sz="0" w:space="0" w:color="auto"/>
                    <w:left w:val="none" w:sz="0" w:space="0" w:color="auto"/>
                    <w:bottom w:val="none" w:sz="0" w:space="0" w:color="auto"/>
                    <w:right w:val="none" w:sz="0" w:space="0" w:color="auto"/>
                  </w:divBdr>
                </w:div>
                <w:div w:id="2122870089">
                  <w:marLeft w:val="0"/>
                  <w:marRight w:val="0"/>
                  <w:marTop w:val="0"/>
                  <w:marBottom w:val="0"/>
                  <w:divBdr>
                    <w:top w:val="none" w:sz="0" w:space="0" w:color="auto"/>
                    <w:left w:val="none" w:sz="0" w:space="0" w:color="auto"/>
                    <w:bottom w:val="none" w:sz="0" w:space="0" w:color="auto"/>
                    <w:right w:val="none" w:sz="0" w:space="0" w:color="auto"/>
                  </w:divBdr>
                </w:div>
                <w:div w:id="778766640">
                  <w:marLeft w:val="0"/>
                  <w:marRight w:val="0"/>
                  <w:marTop w:val="0"/>
                  <w:marBottom w:val="0"/>
                  <w:divBdr>
                    <w:top w:val="none" w:sz="0" w:space="0" w:color="auto"/>
                    <w:left w:val="none" w:sz="0" w:space="0" w:color="auto"/>
                    <w:bottom w:val="none" w:sz="0" w:space="0" w:color="auto"/>
                    <w:right w:val="none" w:sz="0" w:space="0" w:color="auto"/>
                  </w:divBdr>
                </w:div>
                <w:div w:id="1959725975">
                  <w:marLeft w:val="0"/>
                  <w:marRight w:val="0"/>
                  <w:marTop w:val="0"/>
                  <w:marBottom w:val="0"/>
                  <w:divBdr>
                    <w:top w:val="none" w:sz="0" w:space="0" w:color="auto"/>
                    <w:left w:val="none" w:sz="0" w:space="0" w:color="auto"/>
                    <w:bottom w:val="none" w:sz="0" w:space="0" w:color="auto"/>
                    <w:right w:val="none" w:sz="0" w:space="0" w:color="auto"/>
                  </w:divBdr>
                </w:div>
                <w:div w:id="850418160">
                  <w:marLeft w:val="0"/>
                  <w:marRight w:val="0"/>
                  <w:marTop w:val="0"/>
                  <w:marBottom w:val="0"/>
                  <w:divBdr>
                    <w:top w:val="none" w:sz="0" w:space="0" w:color="auto"/>
                    <w:left w:val="none" w:sz="0" w:space="0" w:color="auto"/>
                    <w:bottom w:val="none" w:sz="0" w:space="0" w:color="auto"/>
                    <w:right w:val="none" w:sz="0" w:space="0" w:color="auto"/>
                  </w:divBdr>
                </w:div>
                <w:div w:id="2037536618">
                  <w:marLeft w:val="0"/>
                  <w:marRight w:val="0"/>
                  <w:marTop w:val="0"/>
                  <w:marBottom w:val="0"/>
                  <w:divBdr>
                    <w:top w:val="none" w:sz="0" w:space="0" w:color="auto"/>
                    <w:left w:val="none" w:sz="0" w:space="0" w:color="auto"/>
                    <w:bottom w:val="none" w:sz="0" w:space="0" w:color="auto"/>
                    <w:right w:val="none" w:sz="0" w:space="0" w:color="auto"/>
                  </w:divBdr>
                </w:div>
                <w:div w:id="412969658">
                  <w:marLeft w:val="0"/>
                  <w:marRight w:val="0"/>
                  <w:marTop w:val="0"/>
                  <w:marBottom w:val="0"/>
                  <w:divBdr>
                    <w:top w:val="none" w:sz="0" w:space="0" w:color="auto"/>
                    <w:left w:val="none" w:sz="0" w:space="0" w:color="auto"/>
                    <w:bottom w:val="none" w:sz="0" w:space="0" w:color="auto"/>
                    <w:right w:val="none" w:sz="0" w:space="0" w:color="auto"/>
                  </w:divBdr>
                </w:div>
                <w:div w:id="393965526">
                  <w:marLeft w:val="0"/>
                  <w:marRight w:val="0"/>
                  <w:marTop w:val="0"/>
                  <w:marBottom w:val="0"/>
                  <w:divBdr>
                    <w:top w:val="none" w:sz="0" w:space="0" w:color="auto"/>
                    <w:left w:val="none" w:sz="0" w:space="0" w:color="auto"/>
                    <w:bottom w:val="none" w:sz="0" w:space="0" w:color="auto"/>
                    <w:right w:val="none" w:sz="0" w:space="0" w:color="auto"/>
                  </w:divBdr>
                </w:div>
                <w:div w:id="2092197717">
                  <w:marLeft w:val="0"/>
                  <w:marRight w:val="0"/>
                  <w:marTop w:val="0"/>
                  <w:marBottom w:val="0"/>
                  <w:divBdr>
                    <w:top w:val="none" w:sz="0" w:space="0" w:color="auto"/>
                    <w:left w:val="none" w:sz="0" w:space="0" w:color="auto"/>
                    <w:bottom w:val="none" w:sz="0" w:space="0" w:color="auto"/>
                    <w:right w:val="none" w:sz="0" w:space="0" w:color="auto"/>
                  </w:divBdr>
                </w:div>
                <w:div w:id="1242564226">
                  <w:marLeft w:val="0"/>
                  <w:marRight w:val="0"/>
                  <w:marTop w:val="0"/>
                  <w:marBottom w:val="0"/>
                  <w:divBdr>
                    <w:top w:val="none" w:sz="0" w:space="0" w:color="auto"/>
                    <w:left w:val="none" w:sz="0" w:space="0" w:color="auto"/>
                    <w:bottom w:val="none" w:sz="0" w:space="0" w:color="auto"/>
                    <w:right w:val="none" w:sz="0" w:space="0" w:color="auto"/>
                  </w:divBdr>
                </w:div>
                <w:div w:id="1043602933">
                  <w:marLeft w:val="0"/>
                  <w:marRight w:val="0"/>
                  <w:marTop w:val="0"/>
                  <w:marBottom w:val="0"/>
                  <w:divBdr>
                    <w:top w:val="none" w:sz="0" w:space="0" w:color="auto"/>
                    <w:left w:val="none" w:sz="0" w:space="0" w:color="auto"/>
                    <w:bottom w:val="none" w:sz="0" w:space="0" w:color="auto"/>
                    <w:right w:val="none" w:sz="0" w:space="0" w:color="auto"/>
                  </w:divBdr>
                </w:div>
                <w:div w:id="1228607554">
                  <w:marLeft w:val="0"/>
                  <w:marRight w:val="0"/>
                  <w:marTop w:val="0"/>
                  <w:marBottom w:val="0"/>
                  <w:divBdr>
                    <w:top w:val="none" w:sz="0" w:space="0" w:color="auto"/>
                    <w:left w:val="none" w:sz="0" w:space="0" w:color="auto"/>
                    <w:bottom w:val="none" w:sz="0" w:space="0" w:color="auto"/>
                    <w:right w:val="none" w:sz="0" w:space="0" w:color="auto"/>
                  </w:divBdr>
                </w:div>
                <w:div w:id="820586684">
                  <w:marLeft w:val="0"/>
                  <w:marRight w:val="0"/>
                  <w:marTop w:val="0"/>
                  <w:marBottom w:val="0"/>
                  <w:divBdr>
                    <w:top w:val="none" w:sz="0" w:space="0" w:color="auto"/>
                    <w:left w:val="none" w:sz="0" w:space="0" w:color="auto"/>
                    <w:bottom w:val="none" w:sz="0" w:space="0" w:color="auto"/>
                    <w:right w:val="none" w:sz="0" w:space="0" w:color="auto"/>
                  </w:divBdr>
                </w:div>
                <w:div w:id="1003317596">
                  <w:marLeft w:val="0"/>
                  <w:marRight w:val="0"/>
                  <w:marTop w:val="0"/>
                  <w:marBottom w:val="0"/>
                  <w:divBdr>
                    <w:top w:val="none" w:sz="0" w:space="0" w:color="auto"/>
                    <w:left w:val="none" w:sz="0" w:space="0" w:color="auto"/>
                    <w:bottom w:val="none" w:sz="0" w:space="0" w:color="auto"/>
                    <w:right w:val="none" w:sz="0" w:space="0" w:color="auto"/>
                  </w:divBdr>
                </w:div>
                <w:div w:id="317343743">
                  <w:marLeft w:val="0"/>
                  <w:marRight w:val="0"/>
                  <w:marTop w:val="0"/>
                  <w:marBottom w:val="0"/>
                  <w:divBdr>
                    <w:top w:val="none" w:sz="0" w:space="0" w:color="auto"/>
                    <w:left w:val="none" w:sz="0" w:space="0" w:color="auto"/>
                    <w:bottom w:val="none" w:sz="0" w:space="0" w:color="auto"/>
                    <w:right w:val="none" w:sz="0" w:space="0" w:color="auto"/>
                  </w:divBdr>
                </w:div>
                <w:div w:id="690498288">
                  <w:marLeft w:val="0"/>
                  <w:marRight w:val="0"/>
                  <w:marTop w:val="0"/>
                  <w:marBottom w:val="0"/>
                  <w:divBdr>
                    <w:top w:val="none" w:sz="0" w:space="0" w:color="auto"/>
                    <w:left w:val="none" w:sz="0" w:space="0" w:color="auto"/>
                    <w:bottom w:val="none" w:sz="0" w:space="0" w:color="auto"/>
                    <w:right w:val="none" w:sz="0" w:space="0" w:color="auto"/>
                  </w:divBdr>
                </w:div>
                <w:div w:id="1567837135">
                  <w:marLeft w:val="0"/>
                  <w:marRight w:val="0"/>
                  <w:marTop w:val="0"/>
                  <w:marBottom w:val="0"/>
                  <w:divBdr>
                    <w:top w:val="none" w:sz="0" w:space="0" w:color="auto"/>
                    <w:left w:val="none" w:sz="0" w:space="0" w:color="auto"/>
                    <w:bottom w:val="none" w:sz="0" w:space="0" w:color="auto"/>
                    <w:right w:val="none" w:sz="0" w:space="0" w:color="auto"/>
                  </w:divBdr>
                </w:div>
                <w:div w:id="1911498138">
                  <w:marLeft w:val="0"/>
                  <w:marRight w:val="0"/>
                  <w:marTop w:val="0"/>
                  <w:marBottom w:val="0"/>
                  <w:divBdr>
                    <w:top w:val="none" w:sz="0" w:space="0" w:color="auto"/>
                    <w:left w:val="none" w:sz="0" w:space="0" w:color="auto"/>
                    <w:bottom w:val="none" w:sz="0" w:space="0" w:color="auto"/>
                    <w:right w:val="none" w:sz="0" w:space="0" w:color="auto"/>
                  </w:divBdr>
                </w:div>
                <w:div w:id="321201972">
                  <w:marLeft w:val="0"/>
                  <w:marRight w:val="0"/>
                  <w:marTop w:val="0"/>
                  <w:marBottom w:val="0"/>
                  <w:divBdr>
                    <w:top w:val="none" w:sz="0" w:space="0" w:color="auto"/>
                    <w:left w:val="none" w:sz="0" w:space="0" w:color="auto"/>
                    <w:bottom w:val="none" w:sz="0" w:space="0" w:color="auto"/>
                    <w:right w:val="none" w:sz="0" w:space="0" w:color="auto"/>
                  </w:divBdr>
                </w:div>
                <w:div w:id="271789342">
                  <w:marLeft w:val="0"/>
                  <w:marRight w:val="0"/>
                  <w:marTop w:val="0"/>
                  <w:marBottom w:val="0"/>
                  <w:divBdr>
                    <w:top w:val="none" w:sz="0" w:space="0" w:color="auto"/>
                    <w:left w:val="none" w:sz="0" w:space="0" w:color="auto"/>
                    <w:bottom w:val="none" w:sz="0" w:space="0" w:color="auto"/>
                    <w:right w:val="none" w:sz="0" w:space="0" w:color="auto"/>
                  </w:divBdr>
                </w:div>
                <w:div w:id="1911110471">
                  <w:marLeft w:val="0"/>
                  <w:marRight w:val="0"/>
                  <w:marTop w:val="0"/>
                  <w:marBottom w:val="0"/>
                  <w:divBdr>
                    <w:top w:val="none" w:sz="0" w:space="0" w:color="auto"/>
                    <w:left w:val="none" w:sz="0" w:space="0" w:color="auto"/>
                    <w:bottom w:val="none" w:sz="0" w:space="0" w:color="auto"/>
                    <w:right w:val="none" w:sz="0" w:space="0" w:color="auto"/>
                  </w:divBdr>
                </w:div>
                <w:div w:id="1027677118">
                  <w:marLeft w:val="0"/>
                  <w:marRight w:val="0"/>
                  <w:marTop w:val="0"/>
                  <w:marBottom w:val="0"/>
                  <w:divBdr>
                    <w:top w:val="none" w:sz="0" w:space="0" w:color="auto"/>
                    <w:left w:val="none" w:sz="0" w:space="0" w:color="auto"/>
                    <w:bottom w:val="none" w:sz="0" w:space="0" w:color="auto"/>
                    <w:right w:val="none" w:sz="0" w:space="0" w:color="auto"/>
                  </w:divBdr>
                </w:div>
                <w:div w:id="1268318992">
                  <w:marLeft w:val="0"/>
                  <w:marRight w:val="0"/>
                  <w:marTop w:val="0"/>
                  <w:marBottom w:val="0"/>
                  <w:divBdr>
                    <w:top w:val="none" w:sz="0" w:space="0" w:color="auto"/>
                    <w:left w:val="none" w:sz="0" w:space="0" w:color="auto"/>
                    <w:bottom w:val="none" w:sz="0" w:space="0" w:color="auto"/>
                    <w:right w:val="none" w:sz="0" w:space="0" w:color="auto"/>
                  </w:divBdr>
                </w:div>
                <w:div w:id="349455352">
                  <w:marLeft w:val="0"/>
                  <w:marRight w:val="0"/>
                  <w:marTop w:val="0"/>
                  <w:marBottom w:val="0"/>
                  <w:divBdr>
                    <w:top w:val="none" w:sz="0" w:space="0" w:color="auto"/>
                    <w:left w:val="none" w:sz="0" w:space="0" w:color="auto"/>
                    <w:bottom w:val="none" w:sz="0" w:space="0" w:color="auto"/>
                    <w:right w:val="none" w:sz="0" w:space="0" w:color="auto"/>
                  </w:divBdr>
                </w:div>
                <w:div w:id="327951279">
                  <w:marLeft w:val="0"/>
                  <w:marRight w:val="0"/>
                  <w:marTop w:val="0"/>
                  <w:marBottom w:val="0"/>
                  <w:divBdr>
                    <w:top w:val="none" w:sz="0" w:space="0" w:color="auto"/>
                    <w:left w:val="none" w:sz="0" w:space="0" w:color="auto"/>
                    <w:bottom w:val="none" w:sz="0" w:space="0" w:color="auto"/>
                    <w:right w:val="none" w:sz="0" w:space="0" w:color="auto"/>
                  </w:divBdr>
                </w:div>
                <w:div w:id="2123039024">
                  <w:marLeft w:val="0"/>
                  <w:marRight w:val="0"/>
                  <w:marTop w:val="0"/>
                  <w:marBottom w:val="0"/>
                  <w:divBdr>
                    <w:top w:val="none" w:sz="0" w:space="0" w:color="auto"/>
                    <w:left w:val="none" w:sz="0" w:space="0" w:color="auto"/>
                    <w:bottom w:val="none" w:sz="0" w:space="0" w:color="auto"/>
                    <w:right w:val="none" w:sz="0" w:space="0" w:color="auto"/>
                  </w:divBdr>
                </w:div>
                <w:div w:id="176773929">
                  <w:marLeft w:val="0"/>
                  <w:marRight w:val="0"/>
                  <w:marTop w:val="0"/>
                  <w:marBottom w:val="0"/>
                  <w:divBdr>
                    <w:top w:val="none" w:sz="0" w:space="0" w:color="auto"/>
                    <w:left w:val="none" w:sz="0" w:space="0" w:color="auto"/>
                    <w:bottom w:val="none" w:sz="0" w:space="0" w:color="auto"/>
                    <w:right w:val="none" w:sz="0" w:space="0" w:color="auto"/>
                  </w:divBdr>
                </w:div>
                <w:div w:id="1739283946">
                  <w:marLeft w:val="0"/>
                  <w:marRight w:val="0"/>
                  <w:marTop w:val="0"/>
                  <w:marBottom w:val="0"/>
                  <w:divBdr>
                    <w:top w:val="none" w:sz="0" w:space="0" w:color="auto"/>
                    <w:left w:val="none" w:sz="0" w:space="0" w:color="auto"/>
                    <w:bottom w:val="none" w:sz="0" w:space="0" w:color="auto"/>
                    <w:right w:val="none" w:sz="0" w:space="0" w:color="auto"/>
                  </w:divBdr>
                </w:div>
                <w:div w:id="198206157">
                  <w:marLeft w:val="0"/>
                  <w:marRight w:val="0"/>
                  <w:marTop w:val="0"/>
                  <w:marBottom w:val="0"/>
                  <w:divBdr>
                    <w:top w:val="none" w:sz="0" w:space="0" w:color="auto"/>
                    <w:left w:val="none" w:sz="0" w:space="0" w:color="auto"/>
                    <w:bottom w:val="none" w:sz="0" w:space="0" w:color="auto"/>
                    <w:right w:val="none" w:sz="0" w:space="0" w:color="auto"/>
                  </w:divBdr>
                </w:div>
                <w:div w:id="93481622">
                  <w:marLeft w:val="0"/>
                  <w:marRight w:val="0"/>
                  <w:marTop w:val="0"/>
                  <w:marBottom w:val="0"/>
                  <w:divBdr>
                    <w:top w:val="none" w:sz="0" w:space="0" w:color="auto"/>
                    <w:left w:val="none" w:sz="0" w:space="0" w:color="auto"/>
                    <w:bottom w:val="none" w:sz="0" w:space="0" w:color="auto"/>
                    <w:right w:val="none" w:sz="0" w:space="0" w:color="auto"/>
                  </w:divBdr>
                </w:div>
                <w:div w:id="432677222">
                  <w:marLeft w:val="0"/>
                  <w:marRight w:val="0"/>
                  <w:marTop w:val="0"/>
                  <w:marBottom w:val="0"/>
                  <w:divBdr>
                    <w:top w:val="none" w:sz="0" w:space="0" w:color="auto"/>
                    <w:left w:val="none" w:sz="0" w:space="0" w:color="auto"/>
                    <w:bottom w:val="none" w:sz="0" w:space="0" w:color="auto"/>
                    <w:right w:val="none" w:sz="0" w:space="0" w:color="auto"/>
                  </w:divBdr>
                </w:div>
                <w:div w:id="1588922336">
                  <w:marLeft w:val="0"/>
                  <w:marRight w:val="0"/>
                  <w:marTop w:val="0"/>
                  <w:marBottom w:val="0"/>
                  <w:divBdr>
                    <w:top w:val="none" w:sz="0" w:space="0" w:color="auto"/>
                    <w:left w:val="none" w:sz="0" w:space="0" w:color="auto"/>
                    <w:bottom w:val="none" w:sz="0" w:space="0" w:color="auto"/>
                    <w:right w:val="none" w:sz="0" w:space="0" w:color="auto"/>
                  </w:divBdr>
                </w:div>
                <w:div w:id="361132452">
                  <w:marLeft w:val="0"/>
                  <w:marRight w:val="0"/>
                  <w:marTop w:val="0"/>
                  <w:marBottom w:val="0"/>
                  <w:divBdr>
                    <w:top w:val="none" w:sz="0" w:space="0" w:color="auto"/>
                    <w:left w:val="none" w:sz="0" w:space="0" w:color="auto"/>
                    <w:bottom w:val="none" w:sz="0" w:space="0" w:color="auto"/>
                    <w:right w:val="none" w:sz="0" w:space="0" w:color="auto"/>
                  </w:divBdr>
                </w:div>
                <w:div w:id="1190534837">
                  <w:marLeft w:val="0"/>
                  <w:marRight w:val="0"/>
                  <w:marTop w:val="0"/>
                  <w:marBottom w:val="0"/>
                  <w:divBdr>
                    <w:top w:val="none" w:sz="0" w:space="0" w:color="auto"/>
                    <w:left w:val="none" w:sz="0" w:space="0" w:color="auto"/>
                    <w:bottom w:val="none" w:sz="0" w:space="0" w:color="auto"/>
                    <w:right w:val="none" w:sz="0" w:space="0" w:color="auto"/>
                  </w:divBdr>
                </w:div>
                <w:div w:id="529952411">
                  <w:marLeft w:val="0"/>
                  <w:marRight w:val="0"/>
                  <w:marTop w:val="0"/>
                  <w:marBottom w:val="0"/>
                  <w:divBdr>
                    <w:top w:val="none" w:sz="0" w:space="0" w:color="auto"/>
                    <w:left w:val="none" w:sz="0" w:space="0" w:color="auto"/>
                    <w:bottom w:val="none" w:sz="0" w:space="0" w:color="auto"/>
                    <w:right w:val="none" w:sz="0" w:space="0" w:color="auto"/>
                  </w:divBdr>
                </w:div>
                <w:div w:id="1428886536">
                  <w:marLeft w:val="0"/>
                  <w:marRight w:val="0"/>
                  <w:marTop w:val="0"/>
                  <w:marBottom w:val="0"/>
                  <w:divBdr>
                    <w:top w:val="none" w:sz="0" w:space="0" w:color="auto"/>
                    <w:left w:val="none" w:sz="0" w:space="0" w:color="auto"/>
                    <w:bottom w:val="none" w:sz="0" w:space="0" w:color="auto"/>
                    <w:right w:val="none" w:sz="0" w:space="0" w:color="auto"/>
                  </w:divBdr>
                </w:div>
                <w:div w:id="164711686">
                  <w:marLeft w:val="0"/>
                  <w:marRight w:val="0"/>
                  <w:marTop w:val="0"/>
                  <w:marBottom w:val="0"/>
                  <w:divBdr>
                    <w:top w:val="none" w:sz="0" w:space="0" w:color="auto"/>
                    <w:left w:val="none" w:sz="0" w:space="0" w:color="auto"/>
                    <w:bottom w:val="none" w:sz="0" w:space="0" w:color="auto"/>
                    <w:right w:val="none" w:sz="0" w:space="0" w:color="auto"/>
                  </w:divBdr>
                </w:div>
                <w:div w:id="2047561636">
                  <w:marLeft w:val="0"/>
                  <w:marRight w:val="0"/>
                  <w:marTop w:val="0"/>
                  <w:marBottom w:val="0"/>
                  <w:divBdr>
                    <w:top w:val="none" w:sz="0" w:space="0" w:color="auto"/>
                    <w:left w:val="none" w:sz="0" w:space="0" w:color="auto"/>
                    <w:bottom w:val="none" w:sz="0" w:space="0" w:color="auto"/>
                    <w:right w:val="none" w:sz="0" w:space="0" w:color="auto"/>
                  </w:divBdr>
                </w:div>
                <w:div w:id="1708334079">
                  <w:marLeft w:val="0"/>
                  <w:marRight w:val="0"/>
                  <w:marTop w:val="0"/>
                  <w:marBottom w:val="0"/>
                  <w:divBdr>
                    <w:top w:val="none" w:sz="0" w:space="0" w:color="auto"/>
                    <w:left w:val="none" w:sz="0" w:space="0" w:color="auto"/>
                    <w:bottom w:val="none" w:sz="0" w:space="0" w:color="auto"/>
                    <w:right w:val="none" w:sz="0" w:space="0" w:color="auto"/>
                  </w:divBdr>
                </w:div>
                <w:div w:id="340009336">
                  <w:marLeft w:val="0"/>
                  <w:marRight w:val="0"/>
                  <w:marTop w:val="0"/>
                  <w:marBottom w:val="0"/>
                  <w:divBdr>
                    <w:top w:val="none" w:sz="0" w:space="0" w:color="auto"/>
                    <w:left w:val="none" w:sz="0" w:space="0" w:color="auto"/>
                    <w:bottom w:val="none" w:sz="0" w:space="0" w:color="auto"/>
                    <w:right w:val="none" w:sz="0" w:space="0" w:color="auto"/>
                  </w:divBdr>
                </w:div>
                <w:div w:id="478159771">
                  <w:marLeft w:val="0"/>
                  <w:marRight w:val="0"/>
                  <w:marTop w:val="0"/>
                  <w:marBottom w:val="0"/>
                  <w:divBdr>
                    <w:top w:val="none" w:sz="0" w:space="0" w:color="auto"/>
                    <w:left w:val="none" w:sz="0" w:space="0" w:color="auto"/>
                    <w:bottom w:val="none" w:sz="0" w:space="0" w:color="auto"/>
                    <w:right w:val="none" w:sz="0" w:space="0" w:color="auto"/>
                  </w:divBdr>
                </w:div>
                <w:div w:id="342130069">
                  <w:marLeft w:val="0"/>
                  <w:marRight w:val="0"/>
                  <w:marTop w:val="0"/>
                  <w:marBottom w:val="0"/>
                  <w:divBdr>
                    <w:top w:val="none" w:sz="0" w:space="0" w:color="auto"/>
                    <w:left w:val="none" w:sz="0" w:space="0" w:color="auto"/>
                    <w:bottom w:val="none" w:sz="0" w:space="0" w:color="auto"/>
                    <w:right w:val="none" w:sz="0" w:space="0" w:color="auto"/>
                  </w:divBdr>
                </w:div>
                <w:div w:id="1915433049">
                  <w:marLeft w:val="0"/>
                  <w:marRight w:val="0"/>
                  <w:marTop w:val="0"/>
                  <w:marBottom w:val="0"/>
                  <w:divBdr>
                    <w:top w:val="none" w:sz="0" w:space="0" w:color="auto"/>
                    <w:left w:val="none" w:sz="0" w:space="0" w:color="auto"/>
                    <w:bottom w:val="none" w:sz="0" w:space="0" w:color="auto"/>
                    <w:right w:val="none" w:sz="0" w:space="0" w:color="auto"/>
                  </w:divBdr>
                </w:div>
                <w:div w:id="1615399900">
                  <w:marLeft w:val="0"/>
                  <w:marRight w:val="0"/>
                  <w:marTop w:val="0"/>
                  <w:marBottom w:val="0"/>
                  <w:divBdr>
                    <w:top w:val="none" w:sz="0" w:space="0" w:color="auto"/>
                    <w:left w:val="none" w:sz="0" w:space="0" w:color="auto"/>
                    <w:bottom w:val="none" w:sz="0" w:space="0" w:color="auto"/>
                    <w:right w:val="none" w:sz="0" w:space="0" w:color="auto"/>
                  </w:divBdr>
                </w:div>
                <w:div w:id="1911502419">
                  <w:marLeft w:val="0"/>
                  <w:marRight w:val="0"/>
                  <w:marTop w:val="0"/>
                  <w:marBottom w:val="0"/>
                  <w:divBdr>
                    <w:top w:val="none" w:sz="0" w:space="0" w:color="auto"/>
                    <w:left w:val="none" w:sz="0" w:space="0" w:color="auto"/>
                    <w:bottom w:val="none" w:sz="0" w:space="0" w:color="auto"/>
                    <w:right w:val="none" w:sz="0" w:space="0" w:color="auto"/>
                  </w:divBdr>
                </w:div>
                <w:div w:id="827555375">
                  <w:marLeft w:val="0"/>
                  <w:marRight w:val="0"/>
                  <w:marTop w:val="0"/>
                  <w:marBottom w:val="0"/>
                  <w:divBdr>
                    <w:top w:val="none" w:sz="0" w:space="0" w:color="auto"/>
                    <w:left w:val="none" w:sz="0" w:space="0" w:color="auto"/>
                    <w:bottom w:val="none" w:sz="0" w:space="0" w:color="auto"/>
                    <w:right w:val="none" w:sz="0" w:space="0" w:color="auto"/>
                  </w:divBdr>
                </w:div>
                <w:div w:id="1852454893">
                  <w:marLeft w:val="0"/>
                  <w:marRight w:val="0"/>
                  <w:marTop w:val="0"/>
                  <w:marBottom w:val="0"/>
                  <w:divBdr>
                    <w:top w:val="none" w:sz="0" w:space="0" w:color="auto"/>
                    <w:left w:val="none" w:sz="0" w:space="0" w:color="auto"/>
                    <w:bottom w:val="none" w:sz="0" w:space="0" w:color="auto"/>
                    <w:right w:val="none" w:sz="0" w:space="0" w:color="auto"/>
                  </w:divBdr>
                </w:div>
                <w:div w:id="666514505">
                  <w:marLeft w:val="0"/>
                  <w:marRight w:val="0"/>
                  <w:marTop w:val="0"/>
                  <w:marBottom w:val="0"/>
                  <w:divBdr>
                    <w:top w:val="none" w:sz="0" w:space="0" w:color="auto"/>
                    <w:left w:val="none" w:sz="0" w:space="0" w:color="auto"/>
                    <w:bottom w:val="none" w:sz="0" w:space="0" w:color="auto"/>
                    <w:right w:val="none" w:sz="0" w:space="0" w:color="auto"/>
                  </w:divBdr>
                </w:div>
                <w:div w:id="1642274401">
                  <w:marLeft w:val="0"/>
                  <w:marRight w:val="0"/>
                  <w:marTop w:val="0"/>
                  <w:marBottom w:val="0"/>
                  <w:divBdr>
                    <w:top w:val="none" w:sz="0" w:space="0" w:color="auto"/>
                    <w:left w:val="none" w:sz="0" w:space="0" w:color="auto"/>
                    <w:bottom w:val="none" w:sz="0" w:space="0" w:color="auto"/>
                    <w:right w:val="none" w:sz="0" w:space="0" w:color="auto"/>
                  </w:divBdr>
                </w:div>
                <w:div w:id="51123140">
                  <w:marLeft w:val="0"/>
                  <w:marRight w:val="0"/>
                  <w:marTop w:val="0"/>
                  <w:marBottom w:val="0"/>
                  <w:divBdr>
                    <w:top w:val="none" w:sz="0" w:space="0" w:color="auto"/>
                    <w:left w:val="none" w:sz="0" w:space="0" w:color="auto"/>
                    <w:bottom w:val="none" w:sz="0" w:space="0" w:color="auto"/>
                    <w:right w:val="none" w:sz="0" w:space="0" w:color="auto"/>
                  </w:divBdr>
                </w:div>
                <w:div w:id="1243832977">
                  <w:marLeft w:val="0"/>
                  <w:marRight w:val="0"/>
                  <w:marTop w:val="0"/>
                  <w:marBottom w:val="0"/>
                  <w:divBdr>
                    <w:top w:val="none" w:sz="0" w:space="0" w:color="auto"/>
                    <w:left w:val="none" w:sz="0" w:space="0" w:color="auto"/>
                    <w:bottom w:val="none" w:sz="0" w:space="0" w:color="auto"/>
                    <w:right w:val="none" w:sz="0" w:space="0" w:color="auto"/>
                  </w:divBdr>
                </w:div>
                <w:div w:id="1808353331">
                  <w:marLeft w:val="0"/>
                  <w:marRight w:val="0"/>
                  <w:marTop w:val="0"/>
                  <w:marBottom w:val="0"/>
                  <w:divBdr>
                    <w:top w:val="none" w:sz="0" w:space="0" w:color="auto"/>
                    <w:left w:val="none" w:sz="0" w:space="0" w:color="auto"/>
                    <w:bottom w:val="none" w:sz="0" w:space="0" w:color="auto"/>
                    <w:right w:val="none" w:sz="0" w:space="0" w:color="auto"/>
                  </w:divBdr>
                </w:div>
                <w:div w:id="1993021050">
                  <w:marLeft w:val="0"/>
                  <w:marRight w:val="0"/>
                  <w:marTop w:val="0"/>
                  <w:marBottom w:val="0"/>
                  <w:divBdr>
                    <w:top w:val="none" w:sz="0" w:space="0" w:color="auto"/>
                    <w:left w:val="none" w:sz="0" w:space="0" w:color="auto"/>
                    <w:bottom w:val="none" w:sz="0" w:space="0" w:color="auto"/>
                    <w:right w:val="none" w:sz="0" w:space="0" w:color="auto"/>
                  </w:divBdr>
                </w:div>
                <w:div w:id="1392919077">
                  <w:marLeft w:val="0"/>
                  <w:marRight w:val="0"/>
                  <w:marTop w:val="0"/>
                  <w:marBottom w:val="0"/>
                  <w:divBdr>
                    <w:top w:val="none" w:sz="0" w:space="0" w:color="auto"/>
                    <w:left w:val="none" w:sz="0" w:space="0" w:color="auto"/>
                    <w:bottom w:val="none" w:sz="0" w:space="0" w:color="auto"/>
                    <w:right w:val="none" w:sz="0" w:space="0" w:color="auto"/>
                  </w:divBdr>
                </w:div>
                <w:div w:id="241255883">
                  <w:marLeft w:val="0"/>
                  <w:marRight w:val="0"/>
                  <w:marTop w:val="0"/>
                  <w:marBottom w:val="0"/>
                  <w:divBdr>
                    <w:top w:val="none" w:sz="0" w:space="0" w:color="auto"/>
                    <w:left w:val="none" w:sz="0" w:space="0" w:color="auto"/>
                    <w:bottom w:val="none" w:sz="0" w:space="0" w:color="auto"/>
                    <w:right w:val="none" w:sz="0" w:space="0" w:color="auto"/>
                  </w:divBdr>
                </w:div>
                <w:div w:id="261230041">
                  <w:marLeft w:val="0"/>
                  <w:marRight w:val="0"/>
                  <w:marTop w:val="0"/>
                  <w:marBottom w:val="0"/>
                  <w:divBdr>
                    <w:top w:val="none" w:sz="0" w:space="0" w:color="auto"/>
                    <w:left w:val="none" w:sz="0" w:space="0" w:color="auto"/>
                    <w:bottom w:val="none" w:sz="0" w:space="0" w:color="auto"/>
                    <w:right w:val="none" w:sz="0" w:space="0" w:color="auto"/>
                  </w:divBdr>
                </w:div>
                <w:div w:id="960382878">
                  <w:marLeft w:val="0"/>
                  <w:marRight w:val="0"/>
                  <w:marTop w:val="0"/>
                  <w:marBottom w:val="0"/>
                  <w:divBdr>
                    <w:top w:val="none" w:sz="0" w:space="0" w:color="auto"/>
                    <w:left w:val="none" w:sz="0" w:space="0" w:color="auto"/>
                    <w:bottom w:val="none" w:sz="0" w:space="0" w:color="auto"/>
                    <w:right w:val="none" w:sz="0" w:space="0" w:color="auto"/>
                  </w:divBdr>
                </w:div>
                <w:div w:id="260917902">
                  <w:marLeft w:val="0"/>
                  <w:marRight w:val="0"/>
                  <w:marTop w:val="0"/>
                  <w:marBottom w:val="0"/>
                  <w:divBdr>
                    <w:top w:val="none" w:sz="0" w:space="0" w:color="auto"/>
                    <w:left w:val="none" w:sz="0" w:space="0" w:color="auto"/>
                    <w:bottom w:val="none" w:sz="0" w:space="0" w:color="auto"/>
                    <w:right w:val="none" w:sz="0" w:space="0" w:color="auto"/>
                  </w:divBdr>
                </w:div>
                <w:div w:id="1427389052">
                  <w:marLeft w:val="0"/>
                  <w:marRight w:val="0"/>
                  <w:marTop w:val="0"/>
                  <w:marBottom w:val="0"/>
                  <w:divBdr>
                    <w:top w:val="none" w:sz="0" w:space="0" w:color="auto"/>
                    <w:left w:val="none" w:sz="0" w:space="0" w:color="auto"/>
                    <w:bottom w:val="none" w:sz="0" w:space="0" w:color="auto"/>
                    <w:right w:val="none" w:sz="0" w:space="0" w:color="auto"/>
                  </w:divBdr>
                </w:div>
                <w:div w:id="1306199986">
                  <w:marLeft w:val="0"/>
                  <w:marRight w:val="0"/>
                  <w:marTop w:val="0"/>
                  <w:marBottom w:val="0"/>
                  <w:divBdr>
                    <w:top w:val="none" w:sz="0" w:space="0" w:color="auto"/>
                    <w:left w:val="none" w:sz="0" w:space="0" w:color="auto"/>
                    <w:bottom w:val="none" w:sz="0" w:space="0" w:color="auto"/>
                    <w:right w:val="none" w:sz="0" w:space="0" w:color="auto"/>
                  </w:divBdr>
                </w:div>
                <w:div w:id="1280457218">
                  <w:marLeft w:val="0"/>
                  <w:marRight w:val="0"/>
                  <w:marTop w:val="0"/>
                  <w:marBottom w:val="0"/>
                  <w:divBdr>
                    <w:top w:val="none" w:sz="0" w:space="0" w:color="auto"/>
                    <w:left w:val="none" w:sz="0" w:space="0" w:color="auto"/>
                    <w:bottom w:val="none" w:sz="0" w:space="0" w:color="auto"/>
                    <w:right w:val="none" w:sz="0" w:space="0" w:color="auto"/>
                  </w:divBdr>
                </w:div>
                <w:div w:id="53358253">
                  <w:marLeft w:val="0"/>
                  <w:marRight w:val="0"/>
                  <w:marTop w:val="0"/>
                  <w:marBottom w:val="0"/>
                  <w:divBdr>
                    <w:top w:val="none" w:sz="0" w:space="0" w:color="auto"/>
                    <w:left w:val="none" w:sz="0" w:space="0" w:color="auto"/>
                    <w:bottom w:val="none" w:sz="0" w:space="0" w:color="auto"/>
                    <w:right w:val="none" w:sz="0" w:space="0" w:color="auto"/>
                  </w:divBdr>
                </w:div>
                <w:div w:id="759331893">
                  <w:marLeft w:val="0"/>
                  <w:marRight w:val="0"/>
                  <w:marTop w:val="0"/>
                  <w:marBottom w:val="0"/>
                  <w:divBdr>
                    <w:top w:val="none" w:sz="0" w:space="0" w:color="auto"/>
                    <w:left w:val="none" w:sz="0" w:space="0" w:color="auto"/>
                    <w:bottom w:val="none" w:sz="0" w:space="0" w:color="auto"/>
                    <w:right w:val="none" w:sz="0" w:space="0" w:color="auto"/>
                  </w:divBdr>
                </w:div>
                <w:div w:id="449593108">
                  <w:marLeft w:val="0"/>
                  <w:marRight w:val="0"/>
                  <w:marTop w:val="0"/>
                  <w:marBottom w:val="0"/>
                  <w:divBdr>
                    <w:top w:val="none" w:sz="0" w:space="0" w:color="auto"/>
                    <w:left w:val="none" w:sz="0" w:space="0" w:color="auto"/>
                    <w:bottom w:val="none" w:sz="0" w:space="0" w:color="auto"/>
                    <w:right w:val="none" w:sz="0" w:space="0" w:color="auto"/>
                  </w:divBdr>
                </w:div>
                <w:div w:id="30571505">
                  <w:marLeft w:val="0"/>
                  <w:marRight w:val="0"/>
                  <w:marTop w:val="0"/>
                  <w:marBottom w:val="0"/>
                  <w:divBdr>
                    <w:top w:val="none" w:sz="0" w:space="0" w:color="auto"/>
                    <w:left w:val="none" w:sz="0" w:space="0" w:color="auto"/>
                    <w:bottom w:val="none" w:sz="0" w:space="0" w:color="auto"/>
                    <w:right w:val="none" w:sz="0" w:space="0" w:color="auto"/>
                  </w:divBdr>
                </w:div>
                <w:div w:id="4669602">
                  <w:marLeft w:val="0"/>
                  <w:marRight w:val="0"/>
                  <w:marTop w:val="0"/>
                  <w:marBottom w:val="0"/>
                  <w:divBdr>
                    <w:top w:val="none" w:sz="0" w:space="0" w:color="auto"/>
                    <w:left w:val="none" w:sz="0" w:space="0" w:color="auto"/>
                    <w:bottom w:val="none" w:sz="0" w:space="0" w:color="auto"/>
                    <w:right w:val="none" w:sz="0" w:space="0" w:color="auto"/>
                  </w:divBdr>
                </w:div>
                <w:div w:id="494876646">
                  <w:marLeft w:val="0"/>
                  <w:marRight w:val="0"/>
                  <w:marTop w:val="0"/>
                  <w:marBottom w:val="0"/>
                  <w:divBdr>
                    <w:top w:val="none" w:sz="0" w:space="0" w:color="auto"/>
                    <w:left w:val="none" w:sz="0" w:space="0" w:color="auto"/>
                    <w:bottom w:val="none" w:sz="0" w:space="0" w:color="auto"/>
                    <w:right w:val="none" w:sz="0" w:space="0" w:color="auto"/>
                  </w:divBdr>
                </w:div>
                <w:div w:id="28724258">
                  <w:marLeft w:val="0"/>
                  <w:marRight w:val="0"/>
                  <w:marTop w:val="0"/>
                  <w:marBottom w:val="0"/>
                  <w:divBdr>
                    <w:top w:val="none" w:sz="0" w:space="0" w:color="auto"/>
                    <w:left w:val="none" w:sz="0" w:space="0" w:color="auto"/>
                    <w:bottom w:val="none" w:sz="0" w:space="0" w:color="auto"/>
                    <w:right w:val="none" w:sz="0" w:space="0" w:color="auto"/>
                  </w:divBdr>
                </w:div>
                <w:div w:id="1342001413">
                  <w:marLeft w:val="0"/>
                  <w:marRight w:val="0"/>
                  <w:marTop w:val="0"/>
                  <w:marBottom w:val="0"/>
                  <w:divBdr>
                    <w:top w:val="none" w:sz="0" w:space="0" w:color="auto"/>
                    <w:left w:val="none" w:sz="0" w:space="0" w:color="auto"/>
                    <w:bottom w:val="none" w:sz="0" w:space="0" w:color="auto"/>
                    <w:right w:val="none" w:sz="0" w:space="0" w:color="auto"/>
                  </w:divBdr>
                </w:div>
                <w:div w:id="1077702339">
                  <w:marLeft w:val="0"/>
                  <w:marRight w:val="0"/>
                  <w:marTop w:val="0"/>
                  <w:marBottom w:val="0"/>
                  <w:divBdr>
                    <w:top w:val="none" w:sz="0" w:space="0" w:color="auto"/>
                    <w:left w:val="none" w:sz="0" w:space="0" w:color="auto"/>
                    <w:bottom w:val="none" w:sz="0" w:space="0" w:color="auto"/>
                    <w:right w:val="none" w:sz="0" w:space="0" w:color="auto"/>
                  </w:divBdr>
                </w:div>
                <w:div w:id="1382362861">
                  <w:marLeft w:val="0"/>
                  <w:marRight w:val="0"/>
                  <w:marTop w:val="0"/>
                  <w:marBottom w:val="0"/>
                  <w:divBdr>
                    <w:top w:val="none" w:sz="0" w:space="0" w:color="auto"/>
                    <w:left w:val="none" w:sz="0" w:space="0" w:color="auto"/>
                    <w:bottom w:val="none" w:sz="0" w:space="0" w:color="auto"/>
                    <w:right w:val="none" w:sz="0" w:space="0" w:color="auto"/>
                  </w:divBdr>
                </w:div>
                <w:div w:id="1498304272">
                  <w:marLeft w:val="0"/>
                  <w:marRight w:val="0"/>
                  <w:marTop w:val="0"/>
                  <w:marBottom w:val="0"/>
                  <w:divBdr>
                    <w:top w:val="none" w:sz="0" w:space="0" w:color="auto"/>
                    <w:left w:val="none" w:sz="0" w:space="0" w:color="auto"/>
                    <w:bottom w:val="none" w:sz="0" w:space="0" w:color="auto"/>
                    <w:right w:val="none" w:sz="0" w:space="0" w:color="auto"/>
                  </w:divBdr>
                </w:div>
                <w:div w:id="824319941">
                  <w:marLeft w:val="0"/>
                  <w:marRight w:val="0"/>
                  <w:marTop w:val="0"/>
                  <w:marBottom w:val="0"/>
                  <w:divBdr>
                    <w:top w:val="none" w:sz="0" w:space="0" w:color="auto"/>
                    <w:left w:val="none" w:sz="0" w:space="0" w:color="auto"/>
                    <w:bottom w:val="none" w:sz="0" w:space="0" w:color="auto"/>
                    <w:right w:val="none" w:sz="0" w:space="0" w:color="auto"/>
                  </w:divBdr>
                </w:div>
                <w:div w:id="1219124420">
                  <w:marLeft w:val="0"/>
                  <w:marRight w:val="0"/>
                  <w:marTop w:val="0"/>
                  <w:marBottom w:val="0"/>
                  <w:divBdr>
                    <w:top w:val="none" w:sz="0" w:space="0" w:color="auto"/>
                    <w:left w:val="none" w:sz="0" w:space="0" w:color="auto"/>
                    <w:bottom w:val="none" w:sz="0" w:space="0" w:color="auto"/>
                    <w:right w:val="none" w:sz="0" w:space="0" w:color="auto"/>
                  </w:divBdr>
                </w:div>
                <w:div w:id="1662612265">
                  <w:marLeft w:val="0"/>
                  <w:marRight w:val="0"/>
                  <w:marTop w:val="0"/>
                  <w:marBottom w:val="0"/>
                  <w:divBdr>
                    <w:top w:val="none" w:sz="0" w:space="0" w:color="auto"/>
                    <w:left w:val="none" w:sz="0" w:space="0" w:color="auto"/>
                    <w:bottom w:val="none" w:sz="0" w:space="0" w:color="auto"/>
                    <w:right w:val="none" w:sz="0" w:space="0" w:color="auto"/>
                  </w:divBdr>
                </w:div>
                <w:div w:id="638530737">
                  <w:marLeft w:val="0"/>
                  <w:marRight w:val="0"/>
                  <w:marTop w:val="0"/>
                  <w:marBottom w:val="0"/>
                  <w:divBdr>
                    <w:top w:val="none" w:sz="0" w:space="0" w:color="auto"/>
                    <w:left w:val="none" w:sz="0" w:space="0" w:color="auto"/>
                    <w:bottom w:val="none" w:sz="0" w:space="0" w:color="auto"/>
                    <w:right w:val="none" w:sz="0" w:space="0" w:color="auto"/>
                  </w:divBdr>
                </w:div>
                <w:div w:id="338587265">
                  <w:marLeft w:val="0"/>
                  <w:marRight w:val="0"/>
                  <w:marTop w:val="0"/>
                  <w:marBottom w:val="0"/>
                  <w:divBdr>
                    <w:top w:val="none" w:sz="0" w:space="0" w:color="auto"/>
                    <w:left w:val="none" w:sz="0" w:space="0" w:color="auto"/>
                    <w:bottom w:val="none" w:sz="0" w:space="0" w:color="auto"/>
                    <w:right w:val="none" w:sz="0" w:space="0" w:color="auto"/>
                  </w:divBdr>
                </w:div>
                <w:div w:id="1990748654">
                  <w:marLeft w:val="0"/>
                  <w:marRight w:val="0"/>
                  <w:marTop w:val="0"/>
                  <w:marBottom w:val="0"/>
                  <w:divBdr>
                    <w:top w:val="none" w:sz="0" w:space="0" w:color="auto"/>
                    <w:left w:val="none" w:sz="0" w:space="0" w:color="auto"/>
                    <w:bottom w:val="none" w:sz="0" w:space="0" w:color="auto"/>
                    <w:right w:val="none" w:sz="0" w:space="0" w:color="auto"/>
                  </w:divBdr>
                </w:div>
                <w:div w:id="1992445602">
                  <w:marLeft w:val="0"/>
                  <w:marRight w:val="0"/>
                  <w:marTop w:val="0"/>
                  <w:marBottom w:val="0"/>
                  <w:divBdr>
                    <w:top w:val="none" w:sz="0" w:space="0" w:color="auto"/>
                    <w:left w:val="none" w:sz="0" w:space="0" w:color="auto"/>
                    <w:bottom w:val="none" w:sz="0" w:space="0" w:color="auto"/>
                    <w:right w:val="none" w:sz="0" w:space="0" w:color="auto"/>
                  </w:divBdr>
                </w:div>
                <w:div w:id="1322930010">
                  <w:marLeft w:val="0"/>
                  <w:marRight w:val="0"/>
                  <w:marTop w:val="0"/>
                  <w:marBottom w:val="0"/>
                  <w:divBdr>
                    <w:top w:val="none" w:sz="0" w:space="0" w:color="auto"/>
                    <w:left w:val="none" w:sz="0" w:space="0" w:color="auto"/>
                    <w:bottom w:val="none" w:sz="0" w:space="0" w:color="auto"/>
                    <w:right w:val="none" w:sz="0" w:space="0" w:color="auto"/>
                  </w:divBdr>
                </w:div>
                <w:div w:id="1634366697">
                  <w:marLeft w:val="0"/>
                  <w:marRight w:val="0"/>
                  <w:marTop w:val="0"/>
                  <w:marBottom w:val="0"/>
                  <w:divBdr>
                    <w:top w:val="none" w:sz="0" w:space="0" w:color="auto"/>
                    <w:left w:val="none" w:sz="0" w:space="0" w:color="auto"/>
                    <w:bottom w:val="none" w:sz="0" w:space="0" w:color="auto"/>
                    <w:right w:val="none" w:sz="0" w:space="0" w:color="auto"/>
                  </w:divBdr>
                </w:div>
                <w:div w:id="884027031">
                  <w:marLeft w:val="0"/>
                  <w:marRight w:val="0"/>
                  <w:marTop w:val="0"/>
                  <w:marBottom w:val="0"/>
                  <w:divBdr>
                    <w:top w:val="none" w:sz="0" w:space="0" w:color="auto"/>
                    <w:left w:val="none" w:sz="0" w:space="0" w:color="auto"/>
                    <w:bottom w:val="none" w:sz="0" w:space="0" w:color="auto"/>
                    <w:right w:val="none" w:sz="0" w:space="0" w:color="auto"/>
                  </w:divBdr>
                </w:div>
                <w:div w:id="1963075511">
                  <w:marLeft w:val="0"/>
                  <w:marRight w:val="0"/>
                  <w:marTop w:val="0"/>
                  <w:marBottom w:val="0"/>
                  <w:divBdr>
                    <w:top w:val="none" w:sz="0" w:space="0" w:color="auto"/>
                    <w:left w:val="none" w:sz="0" w:space="0" w:color="auto"/>
                    <w:bottom w:val="none" w:sz="0" w:space="0" w:color="auto"/>
                    <w:right w:val="none" w:sz="0" w:space="0" w:color="auto"/>
                  </w:divBdr>
                </w:div>
                <w:div w:id="504128112">
                  <w:marLeft w:val="0"/>
                  <w:marRight w:val="0"/>
                  <w:marTop w:val="0"/>
                  <w:marBottom w:val="0"/>
                  <w:divBdr>
                    <w:top w:val="none" w:sz="0" w:space="0" w:color="auto"/>
                    <w:left w:val="none" w:sz="0" w:space="0" w:color="auto"/>
                    <w:bottom w:val="none" w:sz="0" w:space="0" w:color="auto"/>
                    <w:right w:val="none" w:sz="0" w:space="0" w:color="auto"/>
                  </w:divBdr>
                </w:div>
                <w:div w:id="307133666">
                  <w:marLeft w:val="0"/>
                  <w:marRight w:val="0"/>
                  <w:marTop w:val="0"/>
                  <w:marBottom w:val="0"/>
                  <w:divBdr>
                    <w:top w:val="none" w:sz="0" w:space="0" w:color="auto"/>
                    <w:left w:val="none" w:sz="0" w:space="0" w:color="auto"/>
                    <w:bottom w:val="none" w:sz="0" w:space="0" w:color="auto"/>
                    <w:right w:val="none" w:sz="0" w:space="0" w:color="auto"/>
                  </w:divBdr>
                </w:div>
                <w:div w:id="711031399">
                  <w:marLeft w:val="0"/>
                  <w:marRight w:val="0"/>
                  <w:marTop w:val="0"/>
                  <w:marBottom w:val="0"/>
                  <w:divBdr>
                    <w:top w:val="none" w:sz="0" w:space="0" w:color="auto"/>
                    <w:left w:val="none" w:sz="0" w:space="0" w:color="auto"/>
                    <w:bottom w:val="none" w:sz="0" w:space="0" w:color="auto"/>
                    <w:right w:val="none" w:sz="0" w:space="0" w:color="auto"/>
                  </w:divBdr>
                </w:div>
                <w:div w:id="1694762313">
                  <w:marLeft w:val="0"/>
                  <w:marRight w:val="0"/>
                  <w:marTop w:val="0"/>
                  <w:marBottom w:val="0"/>
                  <w:divBdr>
                    <w:top w:val="none" w:sz="0" w:space="0" w:color="auto"/>
                    <w:left w:val="none" w:sz="0" w:space="0" w:color="auto"/>
                    <w:bottom w:val="none" w:sz="0" w:space="0" w:color="auto"/>
                    <w:right w:val="none" w:sz="0" w:space="0" w:color="auto"/>
                  </w:divBdr>
                </w:div>
                <w:div w:id="961154402">
                  <w:marLeft w:val="0"/>
                  <w:marRight w:val="0"/>
                  <w:marTop w:val="0"/>
                  <w:marBottom w:val="0"/>
                  <w:divBdr>
                    <w:top w:val="none" w:sz="0" w:space="0" w:color="auto"/>
                    <w:left w:val="none" w:sz="0" w:space="0" w:color="auto"/>
                    <w:bottom w:val="none" w:sz="0" w:space="0" w:color="auto"/>
                    <w:right w:val="none" w:sz="0" w:space="0" w:color="auto"/>
                  </w:divBdr>
                </w:div>
                <w:div w:id="1692414300">
                  <w:marLeft w:val="0"/>
                  <w:marRight w:val="0"/>
                  <w:marTop w:val="0"/>
                  <w:marBottom w:val="0"/>
                  <w:divBdr>
                    <w:top w:val="none" w:sz="0" w:space="0" w:color="auto"/>
                    <w:left w:val="none" w:sz="0" w:space="0" w:color="auto"/>
                    <w:bottom w:val="none" w:sz="0" w:space="0" w:color="auto"/>
                    <w:right w:val="none" w:sz="0" w:space="0" w:color="auto"/>
                  </w:divBdr>
                </w:div>
                <w:div w:id="446050741">
                  <w:marLeft w:val="0"/>
                  <w:marRight w:val="0"/>
                  <w:marTop w:val="0"/>
                  <w:marBottom w:val="0"/>
                  <w:divBdr>
                    <w:top w:val="none" w:sz="0" w:space="0" w:color="auto"/>
                    <w:left w:val="none" w:sz="0" w:space="0" w:color="auto"/>
                    <w:bottom w:val="none" w:sz="0" w:space="0" w:color="auto"/>
                    <w:right w:val="none" w:sz="0" w:space="0" w:color="auto"/>
                  </w:divBdr>
                </w:div>
                <w:div w:id="97137598">
                  <w:marLeft w:val="0"/>
                  <w:marRight w:val="0"/>
                  <w:marTop w:val="0"/>
                  <w:marBottom w:val="0"/>
                  <w:divBdr>
                    <w:top w:val="none" w:sz="0" w:space="0" w:color="auto"/>
                    <w:left w:val="none" w:sz="0" w:space="0" w:color="auto"/>
                    <w:bottom w:val="none" w:sz="0" w:space="0" w:color="auto"/>
                    <w:right w:val="none" w:sz="0" w:space="0" w:color="auto"/>
                  </w:divBdr>
                </w:div>
                <w:div w:id="130875825">
                  <w:marLeft w:val="0"/>
                  <w:marRight w:val="0"/>
                  <w:marTop w:val="0"/>
                  <w:marBottom w:val="0"/>
                  <w:divBdr>
                    <w:top w:val="none" w:sz="0" w:space="0" w:color="auto"/>
                    <w:left w:val="none" w:sz="0" w:space="0" w:color="auto"/>
                    <w:bottom w:val="none" w:sz="0" w:space="0" w:color="auto"/>
                    <w:right w:val="none" w:sz="0" w:space="0" w:color="auto"/>
                  </w:divBdr>
                </w:div>
                <w:div w:id="1615595535">
                  <w:marLeft w:val="0"/>
                  <w:marRight w:val="0"/>
                  <w:marTop w:val="0"/>
                  <w:marBottom w:val="0"/>
                  <w:divBdr>
                    <w:top w:val="none" w:sz="0" w:space="0" w:color="auto"/>
                    <w:left w:val="none" w:sz="0" w:space="0" w:color="auto"/>
                    <w:bottom w:val="none" w:sz="0" w:space="0" w:color="auto"/>
                    <w:right w:val="none" w:sz="0" w:space="0" w:color="auto"/>
                  </w:divBdr>
                </w:div>
                <w:div w:id="751003195">
                  <w:marLeft w:val="0"/>
                  <w:marRight w:val="0"/>
                  <w:marTop w:val="0"/>
                  <w:marBottom w:val="0"/>
                  <w:divBdr>
                    <w:top w:val="none" w:sz="0" w:space="0" w:color="auto"/>
                    <w:left w:val="none" w:sz="0" w:space="0" w:color="auto"/>
                    <w:bottom w:val="none" w:sz="0" w:space="0" w:color="auto"/>
                    <w:right w:val="none" w:sz="0" w:space="0" w:color="auto"/>
                  </w:divBdr>
                </w:div>
                <w:div w:id="22097411">
                  <w:marLeft w:val="0"/>
                  <w:marRight w:val="0"/>
                  <w:marTop w:val="0"/>
                  <w:marBottom w:val="0"/>
                  <w:divBdr>
                    <w:top w:val="none" w:sz="0" w:space="0" w:color="auto"/>
                    <w:left w:val="none" w:sz="0" w:space="0" w:color="auto"/>
                    <w:bottom w:val="none" w:sz="0" w:space="0" w:color="auto"/>
                    <w:right w:val="none" w:sz="0" w:space="0" w:color="auto"/>
                  </w:divBdr>
                </w:div>
                <w:div w:id="1234509852">
                  <w:marLeft w:val="0"/>
                  <w:marRight w:val="0"/>
                  <w:marTop w:val="0"/>
                  <w:marBottom w:val="0"/>
                  <w:divBdr>
                    <w:top w:val="none" w:sz="0" w:space="0" w:color="auto"/>
                    <w:left w:val="none" w:sz="0" w:space="0" w:color="auto"/>
                    <w:bottom w:val="none" w:sz="0" w:space="0" w:color="auto"/>
                    <w:right w:val="none" w:sz="0" w:space="0" w:color="auto"/>
                  </w:divBdr>
                </w:div>
                <w:div w:id="1909536112">
                  <w:marLeft w:val="0"/>
                  <w:marRight w:val="0"/>
                  <w:marTop w:val="0"/>
                  <w:marBottom w:val="0"/>
                  <w:divBdr>
                    <w:top w:val="none" w:sz="0" w:space="0" w:color="auto"/>
                    <w:left w:val="none" w:sz="0" w:space="0" w:color="auto"/>
                    <w:bottom w:val="none" w:sz="0" w:space="0" w:color="auto"/>
                    <w:right w:val="none" w:sz="0" w:space="0" w:color="auto"/>
                  </w:divBdr>
                </w:div>
                <w:div w:id="804355039">
                  <w:marLeft w:val="0"/>
                  <w:marRight w:val="0"/>
                  <w:marTop w:val="0"/>
                  <w:marBottom w:val="0"/>
                  <w:divBdr>
                    <w:top w:val="none" w:sz="0" w:space="0" w:color="auto"/>
                    <w:left w:val="none" w:sz="0" w:space="0" w:color="auto"/>
                    <w:bottom w:val="none" w:sz="0" w:space="0" w:color="auto"/>
                    <w:right w:val="none" w:sz="0" w:space="0" w:color="auto"/>
                  </w:divBdr>
                </w:div>
                <w:div w:id="913779966">
                  <w:marLeft w:val="0"/>
                  <w:marRight w:val="0"/>
                  <w:marTop w:val="0"/>
                  <w:marBottom w:val="0"/>
                  <w:divBdr>
                    <w:top w:val="none" w:sz="0" w:space="0" w:color="auto"/>
                    <w:left w:val="none" w:sz="0" w:space="0" w:color="auto"/>
                    <w:bottom w:val="none" w:sz="0" w:space="0" w:color="auto"/>
                    <w:right w:val="none" w:sz="0" w:space="0" w:color="auto"/>
                  </w:divBdr>
                </w:div>
                <w:div w:id="723525440">
                  <w:marLeft w:val="0"/>
                  <w:marRight w:val="0"/>
                  <w:marTop w:val="0"/>
                  <w:marBottom w:val="0"/>
                  <w:divBdr>
                    <w:top w:val="none" w:sz="0" w:space="0" w:color="auto"/>
                    <w:left w:val="none" w:sz="0" w:space="0" w:color="auto"/>
                    <w:bottom w:val="none" w:sz="0" w:space="0" w:color="auto"/>
                    <w:right w:val="none" w:sz="0" w:space="0" w:color="auto"/>
                  </w:divBdr>
                </w:div>
                <w:div w:id="1770858067">
                  <w:marLeft w:val="0"/>
                  <w:marRight w:val="0"/>
                  <w:marTop w:val="0"/>
                  <w:marBottom w:val="0"/>
                  <w:divBdr>
                    <w:top w:val="none" w:sz="0" w:space="0" w:color="auto"/>
                    <w:left w:val="none" w:sz="0" w:space="0" w:color="auto"/>
                    <w:bottom w:val="none" w:sz="0" w:space="0" w:color="auto"/>
                    <w:right w:val="none" w:sz="0" w:space="0" w:color="auto"/>
                  </w:divBdr>
                </w:div>
                <w:div w:id="1287469524">
                  <w:marLeft w:val="0"/>
                  <w:marRight w:val="0"/>
                  <w:marTop w:val="0"/>
                  <w:marBottom w:val="0"/>
                  <w:divBdr>
                    <w:top w:val="none" w:sz="0" w:space="0" w:color="auto"/>
                    <w:left w:val="none" w:sz="0" w:space="0" w:color="auto"/>
                    <w:bottom w:val="none" w:sz="0" w:space="0" w:color="auto"/>
                    <w:right w:val="none" w:sz="0" w:space="0" w:color="auto"/>
                  </w:divBdr>
                </w:div>
                <w:div w:id="497619198">
                  <w:marLeft w:val="0"/>
                  <w:marRight w:val="0"/>
                  <w:marTop w:val="0"/>
                  <w:marBottom w:val="0"/>
                  <w:divBdr>
                    <w:top w:val="none" w:sz="0" w:space="0" w:color="auto"/>
                    <w:left w:val="none" w:sz="0" w:space="0" w:color="auto"/>
                    <w:bottom w:val="none" w:sz="0" w:space="0" w:color="auto"/>
                    <w:right w:val="none" w:sz="0" w:space="0" w:color="auto"/>
                  </w:divBdr>
                </w:div>
                <w:div w:id="1521237165">
                  <w:marLeft w:val="0"/>
                  <w:marRight w:val="0"/>
                  <w:marTop w:val="0"/>
                  <w:marBottom w:val="0"/>
                  <w:divBdr>
                    <w:top w:val="none" w:sz="0" w:space="0" w:color="auto"/>
                    <w:left w:val="none" w:sz="0" w:space="0" w:color="auto"/>
                    <w:bottom w:val="none" w:sz="0" w:space="0" w:color="auto"/>
                    <w:right w:val="none" w:sz="0" w:space="0" w:color="auto"/>
                  </w:divBdr>
                </w:div>
                <w:div w:id="1395814066">
                  <w:marLeft w:val="0"/>
                  <w:marRight w:val="0"/>
                  <w:marTop w:val="0"/>
                  <w:marBottom w:val="0"/>
                  <w:divBdr>
                    <w:top w:val="none" w:sz="0" w:space="0" w:color="auto"/>
                    <w:left w:val="none" w:sz="0" w:space="0" w:color="auto"/>
                    <w:bottom w:val="none" w:sz="0" w:space="0" w:color="auto"/>
                    <w:right w:val="none" w:sz="0" w:space="0" w:color="auto"/>
                  </w:divBdr>
                </w:div>
                <w:div w:id="1405881789">
                  <w:marLeft w:val="0"/>
                  <w:marRight w:val="0"/>
                  <w:marTop w:val="0"/>
                  <w:marBottom w:val="0"/>
                  <w:divBdr>
                    <w:top w:val="none" w:sz="0" w:space="0" w:color="auto"/>
                    <w:left w:val="none" w:sz="0" w:space="0" w:color="auto"/>
                    <w:bottom w:val="none" w:sz="0" w:space="0" w:color="auto"/>
                    <w:right w:val="none" w:sz="0" w:space="0" w:color="auto"/>
                  </w:divBdr>
                </w:div>
                <w:div w:id="711467971">
                  <w:marLeft w:val="0"/>
                  <w:marRight w:val="0"/>
                  <w:marTop w:val="0"/>
                  <w:marBottom w:val="0"/>
                  <w:divBdr>
                    <w:top w:val="none" w:sz="0" w:space="0" w:color="auto"/>
                    <w:left w:val="none" w:sz="0" w:space="0" w:color="auto"/>
                    <w:bottom w:val="none" w:sz="0" w:space="0" w:color="auto"/>
                    <w:right w:val="none" w:sz="0" w:space="0" w:color="auto"/>
                  </w:divBdr>
                </w:div>
                <w:div w:id="340284489">
                  <w:marLeft w:val="0"/>
                  <w:marRight w:val="0"/>
                  <w:marTop w:val="0"/>
                  <w:marBottom w:val="0"/>
                  <w:divBdr>
                    <w:top w:val="none" w:sz="0" w:space="0" w:color="auto"/>
                    <w:left w:val="none" w:sz="0" w:space="0" w:color="auto"/>
                    <w:bottom w:val="none" w:sz="0" w:space="0" w:color="auto"/>
                    <w:right w:val="none" w:sz="0" w:space="0" w:color="auto"/>
                  </w:divBdr>
                </w:div>
                <w:div w:id="104884765">
                  <w:marLeft w:val="0"/>
                  <w:marRight w:val="0"/>
                  <w:marTop w:val="0"/>
                  <w:marBottom w:val="0"/>
                  <w:divBdr>
                    <w:top w:val="none" w:sz="0" w:space="0" w:color="auto"/>
                    <w:left w:val="none" w:sz="0" w:space="0" w:color="auto"/>
                    <w:bottom w:val="none" w:sz="0" w:space="0" w:color="auto"/>
                    <w:right w:val="none" w:sz="0" w:space="0" w:color="auto"/>
                  </w:divBdr>
                </w:div>
                <w:div w:id="160700394">
                  <w:marLeft w:val="0"/>
                  <w:marRight w:val="0"/>
                  <w:marTop w:val="0"/>
                  <w:marBottom w:val="0"/>
                  <w:divBdr>
                    <w:top w:val="none" w:sz="0" w:space="0" w:color="auto"/>
                    <w:left w:val="none" w:sz="0" w:space="0" w:color="auto"/>
                    <w:bottom w:val="none" w:sz="0" w:space="0" w:color="auto"/>
                    <w:right w:val="none" w:sz="0" w:space="0" w:color="auto"/>
                  </w:divBdr>
                </w:div>
                <w:div w:id="1873028808">
                  <w:marLeft w:val="0"/>
                  <w:marRight w:val="0"/>
                  <w:marTop w:val="0"/>
                  <w:marBottom w:val="0"/>
                  <w:divBdr>
                    <w:top w:val="none" w:sz="0" w:space="0" w:color="auto"/>
                    <w:left w:val="none" w:sz="0" w:space="0" w:color="auto"/>
                    <w:bottom w:val="none" w:sz="0" w:space="0" w:color="auto"/>
                    <w:right w:val="none" w:sz="0" w:space="0" w:color="auto"/>
                  </w:divBdr>
                </w:div>
                <w:div w:id="1580140733">
                  <w:marLeft w:val="0"/>
                  <w:marRight w:val="0"/>
                  <w:marTop w:val="0"/>
                  <w:marBottom w:val="0"/>
                  <w:divBdr>
                    <w:top w:val="none" w:sz="0" w:space="0" w:color="auto"/>
                    <w:left w:val="none" w:sz="0" w:space="0" w:color="auto"/>
                    <w:bottom w:val="none" w:sz="0" w:space="0" w:color="auto"/>
                    <w:right w:val="none" w:sz="0" w:space="0" w:color="auto"/>
                  </w:divBdr>
                </w:div>
                <w:div w:id="1427385126">
                  <w:marLeft w:val="0"/>
                  <w:marRight w:val="0"/>
                  <w:marTop w:val="0"/>
                  <w:marBottom w:val="0"/>
                  <w:divBdr>
                    <w:top w:val="none" w:sz="0" w:space="0" w:color="auto"/>
                    <w:left w:val="none" w:sz="0" w:space="0" w:color="auto"/>
                    <w:bottom w:val="none" w:sz="0" w:space="0" w:color="auto"/>
                    <w:right w:val="none" w:sz="0" w:space="0" w:color="auto"/>
                  </w:divBdr>
                </w:div>
                <w:div w:id="1855877209">
                  <w:marLeft w:val="0"/>
                  <w:marRight w:val="0"/>
                  <w:marTop w:val="0"/>
                  <w:marBottom w:val="0"/>
                  <w:divBdr>
                    <w:top w:val="none" w:sz="0" w:space="0" w:color="auto"/>
                    <w:left w:val="none" w:sz="0" w:space="0" w:color="auto"/>
                    <w:bottom w:val="none" w:sz="0" w:space="0" w:color="auto"/>
                    <w:right w:val="none" w:sz="0" w:space="0" w:color="auto"/>
                  </w:divBdr>
                </w:div>
                <w:div w:id="1100100353">
                  <w:marLeft w:val="0"/>
                  <w:marRight w:val="0"/>
                  <w:marTop w:val="0"/>
                  <w:marBottom w:val="0"/>
                  <w:divBdr>
                    <w:top w:val="none" w:sz="0" w:space="0" w:color="auto"/>
                    <w:left w:val="none" w:sz="0" w:space="0" w:color="auto"/>
                    <w:bottom w:val="none" w:sz="0" w:space="0" w:color="auto"/>
                    <w:right w:val="none" w:sz="0" w:space="0" w:color="auto"/>
                  </w:divBdr>
                </w:div>
                <w:div w:id="1051343217">
                  <w:marLeft w:val="0"/>
                  <w:marRight w:val="0"/>
                  <w:marTop w:val="0"/>
                  <w:marBottom w:val="0"/>
                  <w:divBdr>
                    <w:top w:val="none" w:sz="0" w:space="0" w:color="auto"/>
                    <w:left w:val="none" w:sz="0" w:space="0" w:color="auto"/>
                    <w:bottom w:val="none" w:sz="0" w:space="0" w:color="auto"/>
                    <w:right w:val="none" w:sz="0" w:space="0" w:color="auto"/>
                  </w:divBdr>
                </w:div>
                <w:div w:id="1022590854">
                  <w:marLeft w:val="0"/>
                  <w:marRight w:val="0"/>
                  <w:marTop w:val="0"/>
                  <w:marBottom w:val="0"/>
                  <w:divBdr>
                    <w:top w:val="none" w:sz="0" w:space="0" w:color="auto"/>
                    <w:left w:val="none" w:sz="0" w:space="0" w:color="auto"/>
                    <w:bottom w:val="none" w:sz="0" w:space="0" w:color="auto"/>
                    <w:right w:val="none" w:sz="0" w:space="0" w:color="auto"/>
                  </w:divBdr>
                </w:div>
                <w:div w:id="1988246653">
                  <w:marLeft w:val="0"/>
                  <w:marRight w:val="0"/>
                  <w:marTop w:val="0"/>
                  <w:marBottom w:val="0"/>
                  <w:divBdr>
                    <w:top w:val="none" w:sz="0" w:space="0" w:color="auto"/>
                    <w:left w:val="none" w:sz="0" w:space="0" w:color="auto"/>
                    <w:bottom w:val="none" w:sz="0" w:space="0" w:color="auto"/>
                    <w:right w:val="none" w:sz="0" w:space="0" w:color="auto"/>
                  </w:divBdr>
                </w:div>
                <w:div w:id="64154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646477">
      <w:bodyDiv w:val="1"/>
      <w:marLeft w:val="0"/>
      <w:marRight w:val="0"/>
      <w:marTop w:val="0"/>
      <w:marBottom w:val="0"/>
      <w:divBdr>
        <w:top w:val="none" w:sz="0" w:space="0" w:color="auto"/>
        <w:left w:val="none" w:sz="0" w:space="0" w:color="auto"/>
        <w:bottom w:val="none" w:sz="0" w:space="0" w:color="auto"/>
        <w:right w:val="none" w:sz="0" w:space="0" w:color="auto"/>
      </w:divBdr>
      <w:divsChild>
        <w:div w:id="1646543357">
          <w:marLeft w:val="0"/>
          <w:marRight w:val="0"/>
          <w:marTop w:val="0"/>
          <w:marBottom w:val="0"/>
          <w:divBdr>
            <w:top w:val="none" w:sz="0" w:space="0" w:color="auto"/>
            <w:left w:val="none" w:sz="0" w:space="0" w:color="auto"/>
            <w:bottom w:val="none" w:sz="0" w:space="0" w:color="auto"/>
            <w:right w:val="none" w:sz="0" w:space="0" w:color="auto"/>
          </w:divBdr>
        </w:div>
        <w:div w:id="467206247">
          <w:marLeft w:val="0"/>
          <w:marRight w:val="0"/>
          <w:marTop w:val="0"/>
          <w:marBottom w:val="0"/>
          <w:divBdr>
            <w:top w:val="none" w:sz="0" w:space="0" w:color="auto"/>
            <w:left w:val="none" w:sz="0" w:space="0" w:color="auto"/>
            <w:bottom w:val="none" w:sz="0" w:space="0" w:color="auto"/>
            <w:right w:val="none" w:sz="0" w:space="0" w:color="auto"/>
          </w:divBdr>
        </w:div>
        <w:div w:id="19474722">
          <w:marLeft w:val="0"/>
          <w:marRight w:val="0"/>
          <w:marTop w:val="0"/>
          <w:marBottom w:val="0"/>
          <w:divBdr>
            <w:top w:val="none" w:sz="0" w:space="0" w:color="auto"/>
            <w:left w:val="none" w:sz="0" w:space="0" w:color="auto"/>
            <w:bottom w:val="none" w:sz="0" w:space="0" w:color="auto"/>
            <w:right w:val="none" w:sz="0" w:space="0" w:color="auto"/>
          </w:divBdr>
        </w:div>
        <w:div w:id="159348216">
          <w:marLeft w:val="0"/>
          <w:marRight w:val="0"/>
          <w:marTop w:val="0"/>
          <w:marBottom w:val="0"/>
          <w:divBdr>
            <w:top w:val="none" w:sz="0" w:space="0" w:color="auto"/>
            <w:left w:val="none" w:sz="0" w:space="0" w:color="auto"/>
            <w:bottom w:val="none" w:sz="0" w:space="0" w:color="auto"/>
            <w:right w:val="none" w:sz="0" w:space="0" w:color="auto"/>
          </w:divBdr>
        </w:div>
        <w:div w:id="1271277924">
          <w:marLeft w:val="0"/>
          <w:marRight w:val="0"/>
          <w:marTop w:val="0"/>
          <w:marBottom w:val="0"/>
          <w:divBdr>
            <w:top w:val="none" w:sz="0" w:space="0" w:color="auto"/>
            <w:left w:val="none" w:sz="0" w:space="0" w:color="auto"/>
            <w:bottom w:val="none" w:sz="0" w:space="0" w:color="auto"/>
            <w:right w:val="none" w:sz="0" w:space="0" w:color="auto"/>
          </w:divBdr>
        </w:div>
        <w:div w:id="1997102482">
          <w:marLeft w:val="0"/>
          <w:marRight w:val="0"/>
          <w:marTop w:val="0"/>
          <w:marBottom w:val="0"/>
          <w:divBdr>
            <w:top w:val="none" w:sz="0" w:space="0" w:color="auto"/>
            <w:left w:val="none" w:sz="0" w:space="0" w:color="auto"/>
            <w:bottom w:val="none" w:sz="0" w:space="0" w:color="auto"/>
            <w:right w:val="none" w:sz="0" w:space="0" w:color="auto"/>
          </w:divBdr>
        </w:div>
        <w:div w:id="1042368621">
          <w:marLeft w:val="0"/>
          <w:marRight w:val="0"/>
          <w:marTop w:val="0"/>
          <w:marBottom w:val="0"/>
          <w:divBdr>
            <w:top w:val="none" w:sz="0" w:space="0" w:color="auto"/>
            <w:left w:val="none" w:sz="0" w:space="0" w:color="auto"/>
            <w:bottom w:val="none" w:sz="0" w:space="0" w:color="auto"/>
            <w:right w:val="none" w:sz="0" w:space="0" w:color="auto"/>
          </w:divBdr>
        </w:div>
        <w:div w:id="210576860">
          <w:marLeft w:val="0"/>
          <w:marRight w:val="0"/>
          <w:marTop w:val="0"/>
          <w:marBottom w:val="0"/>
          <w:divBdr>
            <w:top w:val="none" w:sz="0" w:space="0" w:color="auto"/>
            <w:left w:val="none" w:sz="0" w:space="0" w:color="auto"/>
            <w:bottom w:val="none" w:sz="0" w:space="0" w:color="auto"/>
            <w:right w:val="none" w:sz="0" w:space="0" w:color="auto"/>
          </w:divBdr>
        </w:div>
        <w:div w:id="8147449">
          <w:marLeft w:val="0"/>
          <w:marRight w:val="0"/>
          <w:marTop w:val="0"/>
          <w:marBottom w:val="0"/>
          <w:divBdr>
            <w:top w:val="none" w:sz="0" w:space="0" w:color="auto"/>
            <w:left w:val="none" w:sz="0" w:space="0" w:color="auto"/>
            <w:bottom w:val="none" w:sz="0" w:space="0" w:color="auto"/>
            <w:right w:val="none" w:sz="0" w:space="0" w:color="auto"/>
          </w:divBdr>
        </w:div>
        <w:div w:id="1261334257">
          <w:marLeft w:val="0"/>
          <w:marRight w:val="0"/>
          <w:marTop w:val="0"/>
          <w:marBottom w:val="0"/>
          <w:divBdr>
            <w:top w:val="none" w:sz="0" w:space="0" w:color="auto"/>
            <w:left w:val="none" w:sz="0" w:space="0" w:color="auto"/>
            <w:bottom w:val="none" w:sz="0" w:space="0" w:color="auto"/>
            <w:right w:val="none" w:sz="0" w:space="0" w:color="auto"/>
          </w:divBdr>
        </w:div>
        <w:div w:id="1158956345">
          <w:marLeft w:val="0"/>
          <w:marRight w:val="0"/>
          <w:marTop w:val="0"/>
          <w:marBottom w:val="0"/>
          <w:divBdr>
            <w:top w:val="none" w:sz="0" w:space="0" w:color="auto"/>
            <w:left w:val="none" w:sz="0" w:space="0" w:color="auto"/>
            <w:bottom w:val="none" w:sz="0" w:space="0" w:color="auto"/>
            <w:right w:val="none" w:sz="0" w:space="0" w:color="auto"/>
          </w:divBdr>
        </w:div>
      </w:divsChild>
    </w:div>
    <w:div w:id="1055665936">
      <w:bodyDiv w:val="1"/>
      <w:marLeft w:val="0"/>
      <w:marRight w:val="0"/>
      <w:marTop w:val="0"/>
      <w:marBottom w:val="0"/>
      <w:divBdr>
        <w:top w:val="none" w:sz="0" w:space="0" w:color="auto"/>
        <w:left w:val="none" w:sz="0" w:space="0" w:color="auto"/>
        <w:bottom w:val="none" w:sz="0" w:space="0" w:color="auto"/>
        <w:right w:val="none" w:sz="0" w:space="0" w:color="auto"/>
      </w:divBdr>
    </w:div>
    <w:div w:id="1222642110">
      <w:bodyDiv w:val="1"/>
      <w:marLeft w:val="0"/>
      <w:marRight w:val="0"/>
      <w:marTop w:val="0"/>
      <w:marBottom w:val="0"/>
      <w:divBdr>
        <w:top w:val="none" w:sz="0" w:space="0" w:color="auto"/>
        <w:left w:val="none" w:sz="0" w:space="0" w:color="auto"/>
        <w:bottom w:val="none" w:sz="0" w:space="0" w:color="auto"/>
        <w:right w:val="none" w:sz="0" w:space="0" w:color="auto"/>
      </w:divBdr>
    </w:div>
    <w:div w:id="1262228534">
      <w:bodyDiv w:val="1"/>
      <w:marLeft w:val="0"/>
      <w:marRight w:val="0"/>
      <w:marTop w:val="0"/>
      <w:marBottom w:val="0"/>
      <w:divBdr>
        <w:top w:val="none" w:sz="0" w:space="0" w:color="auto"/>
        <w:left w:val="none" w:sz="0" w:space="0" w:color="auto"/>
        <w:bottom w:val="none" w:sz="0" w:space="0" w:color="auto"/>
        <w:right w:val="none" w:sz="0" w:space="0" w:color="auto"/>
      </w:divBdr>
      <w:divsChild>
        <w:div w:id="380516247">
          <w:marLeft w:val="0"/>
          <w:marRight w:val="0"/>
          <w:marTop w:val="0"/>
          <w:marBottom w:val="0"/>
          <w:divBdr>
            <w:top w:val="none" w:sz="0" w:space="0" w:color="auto"/>
            <w:left w:val="none" w:sz="0" w:space="0" w:color="auto"/>
            <w:bottom w:val="none" w:sz="0" w:space="0" w:color="auto"/>
            <w:right w:val="none" w:sz="0" w:space="0" w:color="auto"/>
          </w:divBdr>
        </w:div>
        <w:div w:id="1016928276">
          <w:marLeft w:val="0"/>
          <w:marRight w:val="0"/>
          <w:marTop w:val="0"/>
          <w:marBottom w:val="0"/>
          <w:divBdr>
            <w:top w:val="none" w:sz="0" w:space="0" w:color="auto"/>
            <w:left w:val="none" w:sz="0" w:space="0" w:color="auto"/>
            <w:bottom w:val="none" w:sz="0" w:space="0" w:color="auto"/>
            <w:right w:val="none" w:sz="0" w:space="0" w:color="auto"/>
          </w:divBdr>
        </w:div>
        <w:div w:id="926965114">
          <w:marLeft w:val="0"/>
          <w:marRight w:val="0"/>
          <w:marTop w:val="0"/>
          <w:marBottom w:val="0"/>
          <w:divBdr>
            <w:top w:val="none" w:sz="0" w:space="0" w:color="auto"/>
            <w:left w:val="none" w:sz="0" w:space="0" w:color="auto"/>
            <w:bottom w:val="none" w:sz="0" w:space="0" w:color="auto"/>
            <w:right w:val="none" w:sz="0" w:space="0" w:color="auto"/>
          </w:divBdr>
        </w:div>
        <w:div w:id="658773040">
          <w:marLeft w:val="0"/>
          <w:marRight w:val="0"/>
          <w:marTop w:val="0"/>
          <w:marBottom w:val="0"/>
          <w:divBdr>
            <w:top w:val="none" w:sz="0" w:space="0" w:color="auto"/>
            <w:left w:val="none" w:sz="0" w:space="0" w:color="auto"/>
            <w:bottom w:val="none" w:sz="0" w:space="0" w:color="auto"/>
            <w:right w:val="none" w:sz="0" w:space="0" w:color="auto"/>
          </w:divBdr>
        </w:div>
        <w:div w:id="221602428">
          <w:marLeft w:val="0"/>
          <w:marRight w:val="0"/>
          <w:marTop w:val="0"/>
          <w:marBottom w:val="0"/>
          <w:divBdr>
            <w:top w:val="none" w:sz="0" w:space="0" w:color="auto"/>
            <w:left w:val="none" w:sz="0" w:space="0" w:color="auto"/>
            <w:bottom w:val="none" w:sz="0" w:space="0" w:color="auto"/>
            <w:right w:val="none" w:sz="0" w:space="0" w:color="auto"/>
          </w:divBdr>
        </w:div>
        <w:div w:id="1652444837">
          <w:marLeft w:val="0"/>
          <w:marRight w:val="0"/>
          <w:marTop w:val="0"/>
          <w:marBottom w:val="0"/>
          <w:divBdr>
            <w:top w:val="none" w:sz="0" w:space="0" w:color="auto"/>
            <w:left w:val="none" w:sz="0" w:space="0" w:color="auto"/>
            <w:bottom w:val="none" w:sz="0" w:space="0" w:color="auto"/>
            <w:right w:val="none" w:sz="0" w:space="0" w:color="auto"/>
          </w:divBdr>
        </w:div>
        <w:div w:id="1049918028">
          <w:marLeft w:val="0"/>
          <w:marRight w:val="0"/>
          <w:marTop w:val="0"/>
          <w:marBottom w:val="0"/>
          <w:divBdr>
            <w:top w:val="none" w:sz="0" w:space="0" w:color="auto"/>
            <w:left w:val="none" w:sz="0" w:space="0" w:color="auto"/>
            <w:bottom w:val="none" w:sz="0" w:space="0" w:color="auto"/>
            <w:right w:val="none" w:sz="0" w:space="0" w:color="auto"/>
          </w:divBdr>
        </w:div>
        <w:div w:id="1685324495">
          <w:marLeft w:val="0"/>
          <w:marRight w:val="0"/>
          <w:marTop w:val="0"/>
          <w:marBottom w:val="0"/>
          <w:divBdr>
            <w:top w:val="none" w:sz="0" w:space="0" w:color="auto"/>
            <w:left w:val="none" w:sz="0" w:space="0" w:color="auto"/>
            <w:bottom w:val="none" w:sz="0" w:space="0" w:color="auto"/>
            <w:right w:val="none" w:sz="0" w:space="0" w:color="auto"/>
          </w:divBdr>
        </w:div>
        <w:div w:id="1200435690">
          <w:marLeft w:val="0"/>
          <w:marRight w:val="0"/>
          <w:marTop w:val="0"/>
          <w:marBottom w:val="0"/>
          <w:divBdr>
            <w:top w:val="none" w:sz="0" w:space="0" w:color="auto"/>
            <w:left w:val="none" w:sz="0" w:space="0" w:color="auto"/>
            <w:bottom w:val="none" w:sz="0" w:space="0" w:color="auto"/>
            <w:right w:val="none" w:sz="0" w:space="0" w:color="auto"/>
          </w:divBdr>
        </w:div>
        <w:div w:id="1972402446">
          <w:marLeft w:val="0"/>
          <w:marRight w:val="0"/>
          <w:marTop w:val="0"/>
          <w:marBottom w:val="0"/>
          <w:divBdr>
            <w:top w:val="none" w:sz="0" w:space="0" w:color="auto"/>
            <w:left w:val="none" w:sz="0" w:space="0" w:color="auto"/>
            <w:bottom w:val="none" w:sz="0" w:space="0" w:color="auto"/>
            <w:right w:val="none" w:sz="0" w:space="0" w:color="auto"/>
          </w:divBdr>
        </w:div>
        <w:div w:id="920676862">
          <w:marLeft w:val="0"/>
          <w:marRight w:val="0"/>
          <w:marTop w:val="0"/>
          <w:marBottom w:val="0"/>
          <w:divBdr>
            <w:top w:val="none" w:sz="0" w:space="0" w:color="auto"/>
            <w:left w:val="none" w:sz="0" w:space="0" w:color="auto"/>
            <w:bottom w:val="none" w:sz="0" w:space="0" w:color="auto"/>
            <w:right w:val="none" w:sz="0" w:space="0" w:color="auto"/>
          </w:divBdr>
        </w:div>
      </w:divsChild>
    </w:div>
    <w:div w:id="1282956558">
      <w:bodyDiv w:val="1"/>
      <w:marLeft w:val="0"/>
      <w:marRight w:val="0"/>
      <w:marTop w:val="0"/>
      <w:marBottom w:val="0"/>
      <w:divBdr>
        <w:top w:val="none" w:sz="0" w:space="0" w:color="auto"/>
        <w:left w:val="none" w:sz="0" w:space="0" w:color="auto"/>
        <w:bottom w:val="none" w:sz="0" w:space="0" w:color="auto"/>
        <w:right w:val="none" w:sz="0" w:space="0" w:color="auto"/>
      </w:divBdr>
      <w:divsChild>
        <w:div w:id="1785537710">
          <w:marLeft w:val="0"/>
          <w:marRight w:val="0"/>
          <w:marTop w:val="0"/>
          <w:marBottom w:val="0"/>
          <w:divBdr>
            <w:top w:val="none" w:sz="0" w:space="0" w:color="auto"/>
            <w:left w:val="none" w:sz="0" w:space="0" w:color="auto"/>
            <w:bottom w:val="none" w:sz="0" w:space="0" w:color="auto"/>
            <w:right w:val="none" w:sz="0" w:space="0" w:color="auto"/>
          </w:divBdr>
          <w:divsChild>
            <w:div w:id="279193030">
              <w:marLeft w:val="0"/>
              <w:marRight w:val="0"/>
              <w:marTop w:val="0"/>
              <w:marBottom w:val="0"/>
              <w:divBdr>
                <w:top w:val="none" w:sz="0" w:space="0" w:color="auto"/>
                <w:left w:val="none" w:sz="0" w:space="0" w:color="auto"/>
                <w:bottom w:val="none" w:sz="0" w:space="0" w:color="auto"/>
                <w:right w:val="none" w:sz="0" w:space="0" w:color="auto"/>
              </w:divBdr>
              <w:divsChild>
                <w:div w:id="872310601">
                  <w:marLeft w:val="0"/>
                  <w:marRight w:val="0"/>
                  <w:marTop w:val="0"/>
                  <w:marBottom w:val="0"/>
                  <w:divBdr>
                    <w:top w:val="none" w:sz="0" w:space="0" w:color="auto"/>
                    <w:left w:val="none" w:sz="0" w:space="0" w:color="auto"/>
                    <w:bottom w:val="none" w:sz="0" w:space="0" w:color="auto"/>
                    <w:right w:val="none" w:sz="0" w:space="0" w:color="auto"/>
                  </w:divBdr>
                  <w:divsChild>
                    <w:div w:id="1342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10902">
              <w:marLeft w:val="0"/>
              <w:marRight w:val="0"/>
              <w:marTop w:val="0"/>
              <w:marBottom w:val="0"/>
              <w:divBdr>
                <w:top w:val="none" w:sz="0" w:space="0" w:color="auto"/>
                <w:left w:val="none" w:sz="0" w:space="0" w:color="auto"/>
                <w:bottom w:val="none" w:sz="0" w:space="0" w:color="auto"/>
                <w:right w:val="none" w:sz="0" w:space="0" w:color="auto"/>
              </w:divBdr>
              <w:divsChild>
                <w:div w:id="356664992">
                  <w:marLeft w:val="0"/>
                  <w:marRight w:val="0"/>
                  <w:marTop w:val="0"/>
                  <w:marBottom w:val="0"/>
                  <w:divBdr>
                    <w:top w:val="none" w:sz="0" w:space="0" w:color="auto"/>
                    <w:left w:val="none" w:sz="0" w:space="0" w:color="auto"/>
                    <w:bottom w:val="none" w:sz="0" w:space="0" w:color="auto"/>
                    <w:right w:val="none" w:sz="0" w:space="0" w:color="auto"/>
                  </w:divBdr>
                  <w:divsChild>
                    <w:div w:id="1194226319">
                      <w:marLeft w:val="0"/>
                      <w:marRight w:val="0"/>
                      <w:marTop w:val="0"/>
                      <w:marBottom w:val="0"/>
                      <w:divBdr>
                        <w:top w:val="none" w:sz="0" w:space="0" w:color="auto"/>
                        <w:left w:val="none" w:sz="0" w:space="0" w:color="auto"/>
                        <w:bottom w:val="none" w:sz="0" w:space="0" w:color="auto"/>
                        <w:right w:val="none" w:sz="0" w:space="0" w:color="auto"/>
                      </w:divBdr>
                      <w:divsChild>
                        <w:div w:id="1272740568">
                          <w:marLeft w:val="0"/>
                          <w:marRight w:val="0"/>
                          <w:marTop w:val="0"/>
                          <w:marBottom w:val="0"/>
                          <w:divBdr>
                            <w:top w:val="none" w:sz="0" w:space="0" w:color="auto"/>
                            <w:left w:val="none" w:sz="0" w:space="0" w:color="auto"/>
                            <w:bottom w:val="none" w:sz="0" w:space="0" w:color="auto"/>
                            <w:right w:val="none" w:sz="0" w:space="0" w:color="auto"/>
                          </w:divBdr>
                          <w:divsChild>
                            <w:div w:id="55514696">
                              <w:marLeft w:val="0"/>
                              <w:marRight w:val="0"/>
                              <w:marTop w:val="0"/>
                              <w:marBottom w:val="0"/>
                              <w:divBdr>
                                <w:top w:val="none" w:sz="0" w:space="0" w:color="auto"/>
                                <w:left w:val="none" w:sz="0" w:space="0" w:color="auto"/>
                                <w:bottom w:val="none" w:sz="0" w:space="0" w:color="auto"/>
                                <w:right w:val="none" w:sz="0" w:space="0" w:color="auto"/>
                              </w:divBdr>
                              <w:divsChild>
                                <w:div w:id="494496679">
                                  <w:marLeft w:val="0"/>
                                  <w:marRight w:val="0"/>
                                  <w:marTop w:val="0"/>
                                  <w:marBottom w:val="0"/>
                                  <w:divBdr>
                                    <w:top w:val="none" w:sz="0" w:space="0" w:color="auto"/>
                                    <w:left w:val="none" w:sz="0" w:space="0" w:color="auto"/>
                                    <w:bottom w:val="none" w:sz="0" w:space="0" w:color="auto"/>
                                    <w:right w:val="none" w:sz="0" w:space="0" w:color="auto"/>
                                  </w:divBdr>
                                </w:div>
                                <w:div w:id="27144247">
                                  <w:marLeft w:val="0"/>
                                  <w:marRight w:val="0"/>
                                  <w:marTop w:val="0"/>
                                  <w:marBottom w:val="0"/>
                                  <w:divBdr>
                                    <w:top w:val="none" w:sz="0" w:space="0" w:color="auto"/>
                                    <w:left w:val="none" w:sz="0" w:space="0" w:color="auto"/>
                                    <w:bottom w:val="none" w:sz="0" w:space="0" w:color="auto"/>
                                    <w:right w:val="none" w:sz="0" w:space="0" w:color="auto"/>
                                  </w:divBdr>
                                </w:div>
                                <w:div w:id="839077234">
                                  <w:marLeft w:val="0"/>
                                  <w:marRight w:val="0"/>
                                  <w:marTop w:val="0"/>
                                  <w:marBottom w:val="0"/>
                                  <w:divBdr>
                                    <w:top w:val="none" w:sz="0" w:space="0" w:color="auto"/>
                                    <w:left w:val="none" w:sz="0" w:space="0" w:color="auto"/>
                                    <w:bottom w:val="none" w:sz="0" w:space="0" w:color="auto"/>
                                    <w:right w:val="none" w:sz="0" w:space="0" w:color="auto"/>
                                  </w:divBdr>
                                </w:div>
                                <w:div w:id="930283658">
                                  <w:marLeft w:val="0"/>
                                  <w:marRight w:val="0"/>
                                  <w:marTop w:val="0"/>
                                  <w:marBottom w:val="0"/>
                                  <w:divBdr>
                                    <w:top w:val="none" w:sz="0" w:space="0" w:color="auto"/>
                                    <w:left w:val="none" w:sz="0" w:space="0" w:color="auto"/>
                                    <w:bottom w:val="none" w:sz="0" w:space="0" w:color="auto"/>
                                    <w:right w:val="none" w:sz="0" w:space="0" w:color="auto"/>
                                  </w:divBdr>
                                </w:div>
                                <w:div w:id="993148544">
                                  <w:marLeft w:val="0"/>
                                  <w:marRight w:val="0"/>
                                  <w:marTop w:val="0"/>
                                  <w:marBottom w:val="0"/>
                                  <w:divBdr>
                                    <w:top w:val="none" w:sz="0" w:space="0" w:color="auto"/>
                                    <w:left w:val="none" w:sz="0" w:space="0" w:color="auto"/>
                                    <w:bottom w:val="none" w:sz="0" w:space="0" w:color="auto"/>
                                    <w:right w:val="none" w:sz="0" w:space="0" w:color="auto"/>
                                  </w:divBdr>
                                </w:div>
                                <w:div w:id="1147823710">
                                  <w:marLeft w:val="0"/>
                                  <w:marRight w:val="0"/>
                                  <w:marTop w:val="0"/>
                                  <w:marBottom w:val="0"/>
                                  <w:divBdr>
                                    <w:top w:val="none" w:sz="0" w:space="0" w:color="auto"/>
                                    <w:left w:val="none" w:sz="0" w:space="0" w:color="auto"/>
                                    <w:bottom w:val="none" w:sz="0" w:space="0" w:color="auto"/>
                                    <w:right w:val="none" w:sz="0" w:space="0" w:color="auto"/>
                                  </w:divBdr>
                                </w:div>
                                <w:div w:id="1333558274">
                                  <w:marLeft w:val="0"/>
                                  <w:marRight w:val="0"/>
                                  <w:marTop w:val="0"/>
                                  <w:marBottom w:val="0"/>
                                  <w:divBdr>
                                    <w:top w:val="none" w:sz="0" w:space="0" w:color="auto"/>
                                    <w:left w:val="none" w:sz="0" w:space="0" w:color="auto"/>
                                    <w:bottom w:val="none" w:sz="0" w:space="0" w:color="auto"/>
                                    <w:right w:val="none" w:sz="0" w:space="0" w:color="auto"/>
                                  </w:divBdr>
                                </w:div>
                                <w:div w:id="401562754">
                                  <w:marLeft w:val="0"/>
                                  <w:marRight w:val="0"/>
                                  <w:marTop w:val="0"/>
                                  <w:marBottom w:val="0"/>
                                  <w:divBdr>
                                    <w:top w:val="none" w:sz="0" w:space="0" w:color="auto"/>
                                    <w:left w:val="none" w:sz="0" w:space="0" w:color="auto"/>
                                    <w:bottom w:val="none" w:sz="0" w:space="0" w:color="auto"/>
                                    <w:right w:val="none" w:sz="0" w:space="0" w:color="auto"/>
                                  </w:divBdr>
                                </w:div>
                                <w:div w:id="489908424">
                                  <w:marLeft w:val="0"/>
                                  <w:marRight w:val="0"/>
                                  <w:marTop w:val="0"/>
                                  <w:marBottom w:val="0"/>
                                  <w:divBdr>
                                    <w:top w:val="none" w:sz="0" w:space="0" w:color="auto"/>
                                    <w:left w:val="none" w:sz="0" w:space="0" w:color="auto"/>
                                    <w:bottom w:val="none" w:sz="0" w:space="0" w:color="auto"/>
                                    <w:right w:val="none" w:sz="0" w:space="0" w:color="auto"/>
                                  </w:divBdr>
                                </w:div>
                                <w:div w:id="1686126236">
                                  <w:marLeft w:val="0"/>
                                  <w:marRight w:val="0"/>
                                  <w:marTop w:val="0"/>
                                  <w:marBottom w:val="0"/>
                                  <w:divBdr>
                                    <w:top w:val="none" w:sz="0" w:space="0" w:color="auto"/>
                                    <w:left w:val="none" w:sz="0" w:space="0" w:color="auto"/>
                                    <w:bottom w:val="none" w:sz="0" w:space="0" w:color="auto"/>
                                    <w:right w:val="none" w:sz="0" w:space="0" w:color="auto"/>
                                  </w:divBdr>
                                </w:div>
                                <w:div w:id="212351009">
                                  <w:marLeft w:val="0"/>
                                  <w:marRight w:val="0"/>
                                  <w:marTop w:val="0"/>
                                  <w:marBottom w:val="0"/>
                                  <w:divBdr>
                                    <w:top w:val="none" w:sz="0" w:space="0" w:color="auto"/>
                                    <w:left w:val="none" w:sz="0" w:space="0" w:color="auto"/>
                                    <w:bottom w:val="none" w:sz="0" w:space="0" w:color="auto"/>
                                    <w:right w:val="none" w:sz="0" w:space="0" w:color="auto"/>
                                  </w:divBdr>
                                </w:div>
                                <w:div w:id="1550341169">
                                  <w:marLeft w:val="0"/>
                                  <w:marRight w:val="0"/>
                                  <w:marTop w:val="0"/>
                                  <w:marBottom w:val="0"/>
                                  <w:divBdr>
                                    <w:top w:val="none" w:sz="0" w:space="0" w:color="auto"/>
                                    <w:left w:val="none" w:sz="0" w:space="0" w:color="auto"/>
                                    <w:bottom w:val="none" w:sz="0" w:space="0" w:color="auto"/>
                                    <w:right w:val="none" w:sz="0" w:space="0" w:color="auto"/>
                                  </w:divBdr>
                                </w:div>
                                <w:div w:id="134035382">
                                  <w:marLeft w:val="0"/>
                                  <w:marRight w:val="0"/>
                                  <w:marTop w:val="0"/>
                                  <w:marBottom w:val="0"/>
                                  <w:divBdr>
                                    <w:top w:val="none" w:sz="0" w:space="0" w:color="auto"/>
                                    <w:left w:val="none" w:sz="0" w:space="0" w:color="auto"/>
                                    <w:bottom w:val="none" w:sz="0" w:space="0" w:color="auto"/>
                                    <w:right w:val="none" w:sz="0" w:space="0" w:color="auto"/>
                                  </w:divBdr>
                                </w:div>
                                <w:div w:id="1229657654">
                                  <w:marLeft w:val="0"/>
                                  <w:marRight w:val="0"/>
                                  <w:marTop w:val="0"/>
                                  <w:marBottom w:val="0"/>
                                  <w:divBdr>
                                    <w:top w:val="none" w:sz="0" w:space="0" w:color="auto"/>
                                    <w:left w:val="none" w:sz="0" w:space="0" w:color="auto"/>
                                    <w:bottom w:val="none" w:sz="0" w:space="0" w:color="auto"/>
                                    <w:right w:val="none" w:sz="0" w:space="0" w:color="auto"/>
                                  </w:divBdr>
                                </w:div>
                                <w:div w:id="453981769">
                                  <w:marLeft w:val="0"/>
                                  <w:marRight w:val="0"/>
                                  <w:marTop w:val="0"/>
                                  <w:marBottom w:val="0"/>
                                  <w:divBdr>
                                    <w:top w:val="none" w:sz="0" w:space="0" w:color="auto"/>
                                    <w:left w:val="none" w:sz="0" w:space="0" w:color="auto"/>
                                    <w:bottom w:val="none" w:sz="0" w:space="0" w:color="auto"/>
                                    <w:right w:val="none" w:sz="0" w:space="0" w:color="auto"/>
                                  </w:divBdr>
                                </w:div>
                                <w:div w:id="934675511">
                                  <w:marLeft w:val="0"/>
                                  <w:marRight w:val="0"/>
                                  <w:marTop w:val="0"/>
                                  <w:marBottom w:val="0"/>
                                  <w:divBdr>
                                    <w:top w:val="none" w:sz="0" w:space="0" w:color="auto"/>
                                    <w:left w:val="none" w:sz="0" w:space="0" w:color="auto"/>
                                    <w:bottom w:val="none" w:sz="0" w:space="0" w:color="auto"/>
                                    <w:right w:val="none" w:sz="0" w:space="0" w:color="auto"/>
                                  </w:divBdr>
                                </w:div>
                                <w:div w:id="1024021534">
                                  <w:marLeft w:val="0"/>
                                  <w:marRight w:val="0"/>
                                  <w:marTop w:val="0"/>
                                  <w:marBottom w:val="0"/>
                                  <w:divBdr>
                                    <w:top w:val="none" w:sz="0" w:space="0" w:color="auto"/>
                                    <w:left w:val="none" w:sz="0" w:space="0" w:color="auto"/>
                                    <w:bottom w:val="none" w:sz="0" w:space="0" w:color="auto"/>
                                    <w:right w:val="none" w:sz="0" w:space="0" w:color="auto"/>
                                  </w:divBdr>
                                </w:div>
                                <w:div w:id="324434807">
                                  <w:marLeft w:val="0"/>
                                  <w:marRight w:val="0"/>
                                  <w:marTop w:val="0"/>
                                  <w:marBottom w:val="0"/>
                                  <w:divBdr>
                                    <w:top w:val="none" w:sz="0" w:space="0" w:color="auto"/>
                                    <w:left w:val="none" w:sz="0" w:space="0" w:color="auto"/>
                                    <w:bottom w:val="none" w:sz="0" w:space="0" w:color="auto"/>
                                    <w:right w:val="none" w:sz="0" w:space="0" w:color="auto"/>
                                  </w:divBdr>
                                </w:div>
                                <w:div w:id="859196307">
                                  <w:marLeft w:val="0"/>
                                  <w:marRight w:val="0"/>
                                  <w:marTop w:val="0"/>
                                  <w:marBottom w:val="0"/>
                                  <w:divBdr>
                                    <w:top w:val="none" w:sz="0" w:space="0" w:color="auto"/>
                                    <w:left w:val="none" w:sz="0" w:space="0" w:color="auto"/>
                                    <w:bottom w:val="none" w:sz="0" w:space="0" w:color="auto"/>
                                    <w:right w:val="none" w:sz="0" w:space="0" w:color="auto"/>
                                  </w:divBdr>
                                </w:div>
                                <w:div w:id="1573655915">
                                  <w:marLeft w:val="0"/>
                                  <w:marRight w:val="0"/>
                                  <w:marTop w:val="0"/>
                                  <w:marBottom w:val="0"/>
                                  <w:divBdr>
                                    <w:top w:val="none" w:sz="0" w:space="0" w:color="auto"/>
                                    <w:left w:val="none" w:sz="0" w:space="0" w:color="auto"/>
                                    <w:bottom w:val="none" w:sz="0" w:space="0" w:color="auto"/>
                                    <w:right w:val="none" w:sz="0" w:space="0" w:color="auto"/>
                                  </w:divBdr>
                                </w:div>
                                <w:div w:id="746463489">
                                  <w:marLeft w:val="0"/>
                                  <w:marRight w:val="0"/>
                                  <w:marTop w:val="0"/>
                                  <w:marBottom w:val="0"/>
                                  <w:divBdr>
                                    <w:top w:val="none" w:sz="0" w:space="0" w:color="auto"/>
                                    <w:left w:val="none" w:sz="0" w:space="0" w:color="auto"/>
                                    <w:bottom w:val="none" w:sz="0" w:space="0" w:color="auto"/>
                                    <w:right w:val="none" w:sz="0" w:space="0" w:color="auto"/>
                                  </w:divBdr>
                                </w:div>
                                <w:div w:id="760613096">
                                  <w:marLeft w:val="0"/>
                                  <w:marRight w:val="0"/>
                                  <w:marTop w:val="0"/>
                                  <w:marBottom w:val="0"/>
                                  <w:divBdr>
                                    <w:top w:val="none" w:sz="0" w:space="0" w:color="auto"/>
                                    <w:left w:val="none" w:sz="0" w:space="0" w:color="auto"/>
                                    <w:bottom w:val="none" w:sz="0" w:space="0" w:color="auto"/>
                                    <w:right w:val="none" w:sz="0" w:space="0" w:color="auto"/>
                                  </w:divBdr>
                                </w:div>
                                <w:div w:id="911813774">
                                  <w:marLeft w:val="0"/>
                                  <w:marRight w:val="0"/>
                                  <w:marTop w:val="0"/>
                                  <w:marBottom w:val="0"/>
                                  <w:divBdr>
                                    <w:top w:val="none" w:sz="0" w:space="0" w:color="auto"/>
                                    <w:left w:val="none" w:sz="0" w:space="0" w:color="auto"/>
                                    <w:bottom w:val="none" w:sz="0" w:space="0" w:color="auto"/>
                                    <w:right w:val="none" w:sz="0" w:space="0" w:color="auto"/>
                                  </w:divBdr>
                                </w:div>
                                <w:div w:id="1460954140">
                                  <w:marLeft w:val="0"/>
                                  <w:marRight w:val="0"/>
                                  <w:marTop w:val="0"/>
                                  <w:marBottom w:val="0"/>
                                  <w:divBdr>
                                    <w:top w:val="none" w:sz="0" w:space="0" w:color="auto"/>
                                    <w:left w:val="none" w:sz="0" w:space="0" w:color="auto"/>
                                    <w:bottom w:val="none" w:sz="0" w:space="0" w:color="auto"/>
                                    <w:right w:val="none" w:sz="0" w:space="0" w:color="auto"/>
                                  </w:divBdr>
                                </w:div>
                                <w:div w:id="514614641">
                                  <w:marLeft w:val="0"/>
                                  <w:marRight w:val="0"/>
                                  <w:marTop w:val="0"/>
                                  <w:marBottom w:val="0"/>
                                  <w:divBdr>
                                    <w:top w:val="none" w:sz="0" w:space="0" w:color="auto"/>
                                    <w:left w:val="none" w:sz="0" w:space="0" w:color="auto"/>
                                    <w:bottom w:val="none" w:sz="0" w:space="0" w:color="auto"/>
                                    <w:right w:val="none" w:sz="0" w:space="0" w:color="auto"/>
                                  </w:divBdr>
                                </w:div>
                                <w:div w:id="1453095221">
                                  <w:marLeft w:val="0"/>
                                  <w:marRight w:val="0"/>
                                  <w:marTop w:val="0"/>
                                  <w:marBottom w:val="0"/>
                                  <w:divBdr>
                                    <w:top w:val="none" w:sz="0" w:space="0" w:color="auto"/>
                                    <w:left w:val="none" w:sz="0" w:space="0" w:color="auto"/>
                                    <w:bottom w:val="none" w:sz="0" w:space="0" w:color="auto"/>
                                    <w:right w:val="none" w:sz="0" w:space="0" w:color="auto"/>
                                  </w:divBdr>
                                </w:div>
                                <w:div w:id="293870051">
                                  <w:marLeft w:val="0"/>
                                  <w:marRight w:val="0"/>
                                  <w:marTop w:val="0"/>
                                  <w:marBottom w:val="0"/>
                                  <w:divBdr>
                                    <w:top w:val="none" w:sz="0" w:space="0" w:color="auto"/>
                                    <w:left w:val="none" w:sz="0" w:space="0" w:color="auto"/>
                                    <w:bottom w:val="none" w:sz="0" w:space="0" w:color="auto"/>
                                    <w:right w:val="none" w:sz="0" w:space="0" w:color="auto"/>
                                  </w:divBdr>
                                </w:div>
                                <w:div w:id="985738957">
                                  <w:marLeft w:val="0"/>
                                  <w:marRight w:val="0"/>
                                  <w:marTop w:val="0"/>
                                  <w:marBottom w:val="0"/>
                                  <w:divBdr>
                                    <w:top w:val="none" w:sz="0" w:space="0" w:color="auto"/>
                                    <w:left w:val="none" w:sz="0" w:space="0" w:color="auto"/>
                                    <w:bottom w:val="none" w:sz="0" w:space="0" w:color="auto"/>
                                    <w:right w:val="none" w:sz="0" w:space="0" w:color="auto"/>
                                  </w:divBdr>
                                </w:div>
                                <w:div w:id="63184400">
                                  <w:marLeft w:val="0"/>
                                  <w:marRight w:val="0"/>
                                  <w:marTop w:val="0"/>
                                  <w:marBottom w:val="0"/>
                                  <w:divBdr>
                                    <w:top w:val="none" w:sz="0" w:space="0" w:color="auto"/>
                                    <w:left w:val="none" w:sz="0" w:space="0" w:color="auto"/>
                                    <w:bottom w:val="none" w:sz="0" w:space="0" w:color="auto"/>
                                    <w:right w:val="none" w:sz="0" w:space="0" w:color="auto"/>
                                  </w:divBdr>
                                </w:div>
                                <w:div w:id="1422413040">
                                  <w:marLeft w:val="0"/>
                                  <w:marRight w:val="0"/>
                                  <w:marTop w:val="0"/>
                                  <w:marBottom w:val="0"/>
                                  <w:divBdr>
                                    <w:top w:val="none" w:sz="0" w:space="0" w:color="auto"/>
                                    <w:left w:val="none" w:sz="0" w:space="0" w:color="auto"/>
                                    <w:bottom w:val="none" w:sz="0" w:space="0" w:color="auto"/>
                                    <w:right w:val="none" w:sz="0" w:space="0" w:color="auto"/>
                                  </w:divBdr>
                                </w:div>
                                <w:div w:id="759834719">
                                  <w:marLeft w:val="0"/>
                                  <w:marRight w:val="0"/>
                                  <w:marTop w:val="0"/>
                                  <w:marBottom w:val="0"/>
                                  <w:divBdr>
                                    <w:top w:val="none" w:sz="0" w:space="0" w:color="auto"/>
                                    <w:left w:val="none" w:sz="0" w:space="0" w:color="auto"/>
                                    <w:bottom w:val="none" w:sz="0" w:space="0" w:color="auto"/>
                                    <w:right w:val="none" w:sz="0" w:space="0" w:color="auto"/>
                                  </w:divBdr>
                                </w:div>
                                <w:div w:id="1333144666">
                                  <w:marLeft w:val="0"/>
                                  <w:marRight w:val="0"/>
                                  <w:marTop w:val="0"/>
                                  <w:marBottom w:val="0"/>
                                  <w:divBdr>
                                    <w:top w:val="none" w:sz="0" w:space="0" w:color="auto"/>
                                    <w:left w:val="none" w:sz="0" w:space="0" w:color="auto"/>
                                    <w:bottom w:val="none" w:sz="0" w:space="0" w:color="auto"/>
                                    <w:right w:val="none" w:sz="0" w:space="0" w:color="auto"/>
                                  </w:divBdr>
                                </w:div>
                                <w:div w:id="110244238">
                                  <w:marLeft w:val="0"/>
                                  <w:marRight w:val="0"/>
                                  <w:marTop w:val="0"/>
                                  <w:marBottom w:val="0"/>
                                  <w:divBdr>
                                    <w:top w:val="none" w:sz="0" w:space="0" w:color="auto"/>
                                    <w:left w:val="none" w:sz="0" w:space="0" w:color="auto"/>
                                    <w:bottom w:val="none" w:sz="0" w:space="0" w:color="auto"/>
                                    <w:right w:val="none" w:sz="0" w:space="0" w:color="auto"/>
                                  </w:divBdr>
                                </w:div>
                                <w:div w:id="435100722">
                                  <w:marLeft w:val="0"/>
                                  <w:marRight w:val="0"/>
                                  <w:marTop w:val="0"/>
                                  <w:marBottom w:val="0"/>
                                  <w:divBdr>
                                    <w:top w:val="none" w:sz="0" w:space="0" w:color="auto"/>
                                    <w:left w:val="none" w:sz="0" w:space="0" w:color="auto"/>
                                    <w:bottom w:val="none" w:sz="0" w:space="0" w:color="auto"/>
                                    <w:right w:val="none" w:sz="0" w:space="0" w:color="auto"/>
                                  </w:divBdr>
                                </w:div>
                                <w:div w:id="1250428235">
                                  <w:marLeft w:val="0"/>
                                  <w:marRight w:val="0"/>
                                  <w:marTop w:val="0"/>
                                  <w:marBottom w:val="0"/>
                                  <w:divBdr>
                                    <w:top w:val="none" w:sz="0" w:space="0" w:color="auto"/>
                                    <w:left w:val="none" w:sz="0" w:space="0" w:color="auto"/>
                                    <w:bottom w:val="none" w:sz="0" w:space="0" w:color="auto"/>
                                    <w:right w:val="none" w:sz="0" w:space="0" w:color="auto"/>
                                  </w:divBdr>
                                </w:div>
                                <w:div w:id="474681810">
                                  <w:marLeft w:val="0"/>
                                  <w:marRight w:val="0"/>
                                  <w:marTop w:val="0"/>
                                  <w:marBottom w:val="0"/>
                                  <w:divBdr>
                                    <w:top w:val="none" w:sz="0" w:space="0" w:color="auto"/>
                                    <w:left w:val="none" w:sz="0" w:space="0" w:color="auto"/>
                                    <w:bottom w:val="none" w:sz="0" w:space="0" w:color="auto"/>
                                    <w:right w:val="none" w:sz="0" w:space="0" w:color="auto"/>
                                  </w:divBdr>
                                </w:div>
                                <w:div w:id="736976925">
                                  <w:marLeft w:val="0"/>
                                  <w:marRight w:val="0"/>
                                  <w:marTop w:val="0"/>
                                  <w:marBottom w:val="0"/>
                                  <w:divBdr>
                                    <w:top w:val="none" w:sz="0" w:space="0" w:color="auto"/>
                                    <w:left w:val="none" w:sz="0" w:space="0" w:color="auto"/>
                                    <w:bottom w:val="none" w:sz="0" w:space="0" w:color="auto"/>
                                    <w:right w:val="none" w:sz="0" w:space="0" w:color="auto"/>
                                  </w:divBdr>
                                </w:div>
                                <w:div w:id="1731272478">
                                  <w:marLeft w:val="0"/>
                                  <w:marRight w:val="0"/>
                                  <w:marTop w:val="0"/>
                                  <w:marBottom w:val="0"/>
                                  <w:divBdr>
                                    <w:top w:val="none" w:sz="0" w:space="0" w:color="auto"/>
                                    <w:left w:val="none" w:sz="0" w:space="0" w:color="auto"/>
                                    <w:bottom w:val="none" w:sz="0" w:space="0" w:color="auto"/>
                                    <w:right w:val="none" w:sz="0" w:space="0" w:color="auto"/>
                                  </w:divBdr>
                                </w:div>
                                <w:div w:id="1579360643">
                                  <w:marLeft w:val="0"/>
                                  <w:marRight w:val="0"/>
                                  <w:marTop w:val="0"/>
                                  <w:marBottom w:val="0"/>
                                  <w:divBdr>
                                    <w:top w:val="none" w:sz="0" w:space="0" w:color="auto"/>
                                    <w:left w:val="none" w:sz="0" w:space="0" w:color="auto"/>
                                    <w:bottom w:val="none" w:sz="0" w:space="0" w:color="auto"/>
                                    <w:right w:val="none" w:sz="0" w:space="0" w:color="auto"/>
                                  </w:divBdr>
                                </w:div>
                                <w:div w:id="495345473">
                                  <w:marLeft w:val="0"/>
                                  <w:marRight w:val="0"/>
                                  <w:marTop w:val="0"/>
                                  <w:marBottom w:val="0"/>
                                  <w:divBdr>
                                    <w:top w:val="none" w:sz="0" w:space="0" w:color="auto"/>
                                    <w:left w:val="none" w:sz="0" w:space="0" w:color="auto"/>
                                    <w:bottom w:val="none" w:sz="0" w:space="0" w:color="auto"/>
                                    <w:right w:val="none" w:sz="0" w:space="0" w:color="auto"/>
                                  </w:divBdr>
                                </w:div>
                                <w:div w:id="1678728517">
                                  <w:marLeft w:val="0"/>
                                  <w:marRight w:val="0"/>
                                  <w:marTop w:val="0"/>
                                  <w:marBottom w:val="0"/>
                                  <w:divBdr>
                                    <w:top w:val="none" w:sz="0" w:space="0" w:color="auto"/>
                                    <w:left w:val="none" w:sz="0" w:space="0" w:color="auto"/>
                                    <w:bottom w:val="none" w:sz="0" w:space="0" w:color="auto"/>
                                    <w:right w:val="none" w:sz="0" w:space="0" w:color="auto"/>
                                  </w:divBdr>
                                </w:div>
                                <w:div w:id="1454909068">
                                  <w:marLeft w:val="0"/>
                                  <w:marRight w:val="0"/>
                                  <w:marTop w:val="0"/>
                                  <w:marBottom w:val="0"/>
                                  <w:divBdr>
                                    <w:top w:val="none" w:sz="0" w:space="0" w:color="auto"/>
                                    <w:left w:val="none" w:sz="0" w:space="0" w:color="auto"/>
                                    <w:bottom w:val="none" w:sz="0" w:space="0" w:color="auto"/>
                                    <w:right w:val="none" w:sz="0" w:space="0" w:color="auto"/>
                                  </w:divBdr>
                                </w:div>
                                <w:div w:id="1815221578">
                                  <w:marLeft w:val="0"/>
                                  <w:marRight w:val="0"/>
                                  <w:marTop w:val="0"/>
                                  <w:marBottom w:val="0"/>
                                  <w:divBdr>
                                    <w:top w:val="none" w:sz="0" w:space="0" w:color="auto"/>
                                    <w:left w:val="none" w:sz="0" w:space="0" w:color="auto"/>
                                    <w:bottom w:val="none" w:sz="0" w:space="0" w:color="auto"/>
                                    <w:right w:val="none" w:sz="0" w:space="0" w:color="auto"/>
                                  </w:divBdr>
                                </w:div>
                                <w:div w:id="1242720649">
                                  <w:marLeft w:val="0"/>
                                  <w:marRight w:val="0"/>
                                  <w:marTop w:val="0"/>
                                  <w:marBottom w:val="0"/>
                                  <w:divBdr>
                                    <w:top w:val="none" w:sz="0" w:space="0" w:color="auto"/>
                                    <w:left w:val="none" w:sz="0" w:space="0" w:color="auto"/>
                                    <w:bottom w:val="none" w:sz="0" w:space="0" w:color="auto"/>
                                    <w:right w:val="none" w:sz="0" w:space="0" w:color="auto"/>
                                  </w:divBdr>
                                </w:div>
                                <w:div w:id="1712799817">
                                  <w:marLeft w:val="0"/>
                                  <w:marRight w:val="0"/>
                                  <w:marTop w:val="0"/>
                                  <w:marBottom w:val="0"/>
                                  <w:divBdr>
                                    <w:top w:val="none" w:sz="0" w:space="0" w:color="auto"/>
                                    <w:left w:val="none" w:sz="0" w:space="0" w:color="auto"/>
                                    <w:bottom w:val="none" w:sz="0" w:space="0" w:color="auto"/>
                                    <w:right w:val="none" w:sz="0" w:space="0" w:color="auto"/>
                                  </w:divBdr>
                                </w:div>
                                <w:div w:id="1567647913">
                                  <w:marLeft w:val="0"/>
                                  <w:marRight w:val="0"/>
                                  <w:marTop w:val="0"/>
                                  <w:marBottom w:val="0"/>
                                  <w:divBdr>
                                    <w:top w:val="none" w:sz="0" w:space="0" w:color="auto"/>
                                    <w:left w:val="none" w:sz="0" w:space="0" w:color="auto"/>
                                    <w:bottom w:val="none" w:sz="0" w:space="0" w:color="auto"/>
                                    <w:right w:val="none" w:sz="0" w:space="0" w:color="auto"/>
                                  </w:divBdr>
                                </w:div>
                                <w:div w:id="1051346176">
                                  <w:marLeft w:val="0"/>
                                  <w:marRight w:val="0"/>
                                  <w:marTop w:val="0"/>
                                  <w:marBottom w:val="0"/>
                                  <w:divBdr>
                                    <w:top w:val="none" w:sz="0" w:space="0" w:color="auto"/>
                                    <w:left w:val="none" w:sz="0" w:space="0" w:color="auto"/>
                                    <w:bottom w:val="none" w:sz="0" w:space="0" w:color="auto"/>
                                    <w:right w:val="none" w:sz="0" w:space="0" w:color="auto"/>
                                  </w:divBdr>
                                </w:div>
                                <w:div w:id="720054793">
                                  <w:marLeft w:val="0"/>
                                  <w:marRight w:val="0"/>
                                  <w:marTop w:val="0"/>
                                  <w:marBottom w:val="0"/>
                                  <w:divBdr>
                                    <w:top w:val="none" w:sz="0" w:space="0" w:color="auto"/>
                                    <w:left w:val="none" w:sz="0" w:space="0" w:color="auto"/>
                                    <w:bottom w:val="none" w:sz="0" w:space="0" w:color="auto"/>
                                    <w:right w:val="none" w:sz="0" w:space="0" w:color="auto"/>
                                  </w:divBdr>
                                </w:div>
                                <w:div w:id="704863727">
                                  <w:marLeft w:val="0"/>
                                  <w:marRight w:val="0"/>
                                  <w:marTop w:val="0"/>
                                  <w:marBottom w:val="0"/>
                                  <w:divBdr>
                                    <w:top w:val="none" w:sz="0" w:space="0" w:color="auto"/>
                                    <w:left w:val="none" w:sz="0" w:space="0" w:color="auto"/>
                                    <w:bottom w:val="none" w:sz="0" w:space="0" w:color="auto"/>
                                    <w:right w:val="none" w:sz="0" w:space="0" w:color="auto"/>
                                  </w:divBdr>
                                </w:div>
                                <w:div w:id="792796073">
                                  <w:marLeft w:val="0"/>
                                  <w:marRight w:val="0"/>
                                  <w:marTop w:val="0"/>
                                  <w:marBottom w:val="0"/>
                                  <w:divBdr>
                                    <w:top w:val="none" w:sz="0" w:space="0" w:color="auto"/>
                                    <w:left w:val="none" w:sz="0" w:space="0" w:color="auto"/>
                                    <w:bottom w:val="none" w:sz="0" w:space="0" w:color="auto"/>
                                    <w:right w:val="none" w:sz="0" w:space="0" w:color="auto"/>
                                  </w:divBdr>
                                </w:div>
                                <w:div w:id="1134324707">
                                  <w:marLeft w:val="0"/>
                                  <w:marRight w:val="0"/>
                                  <w:marTop w:val="0"/>
                                  <w:marBottom w:val="0"/>
                                  <w:divBdr>
                                    <w:top w:val="none" w:sz="0" w:space="0" w:color="auto"/>
                                    <w:left w:val="none" w:sz="0" w:space="0" w:color="auto"/>
                                    <w:bottom w:val="none" w:sz="0" w:space="0" w:color="auto"/>
                                    <w:right w:val="none" w:sz="0" w:space="0" w:color="auto"/>
                                  </w:divBdr>
                                </w:div>
                                <w:div w:id="367687226">
                                  <w:marLeft w:val="0"/>
                                  <w:marRight w:val="0"/>
                                  <w:marTop w:val="0"/>
                                  <w:marBottom w:val="0"/>
                                  <w:divBdr>
                                    <w:top w:val="none" w:sz="0" w:space="0" w:color="auto"/>
                                    <w:left w:val="none" w:sz="0" w:space="0" w:color="auto"/>
                                    <w:bottom w:val="none" w:sz="0" w:space="0" w:color="auto"/>
                                    <w:right w:val="none" w:sz="0" w:space="0" w:color="auto"/>
                                  </w:divBdr>
                                </w:div>
                                <w:div w:id="1059942946">
                                  <w:marLeft w:val="0"/>
                                  <w:marRight w:val="0"/>
                                  <w:marTop w:val="0"/>
                                  <w:marBottom w:val="0"/>
                                  <w:divBdr>
                                    <w:top w:val="none" w:sz="0" w:space="0" w:color="auto"/>
                                    <w:left w:val="none" w:sz="0" w:space="0" w:color="auto"/>
                                    <w:bottom w:val="none" w:sz="0" w:space="0" w:color="auto"/>
                                    <w:right w:val="none" w:sz="0" w:space="0" w:color="auto"/>
                                  </w:divBdr>
                                </w:div>
                                <w:div w:id="947663463">
                                  <w:marLeft w:val="0"/>
                                  <w:marRight w:val="0"/>
                                  <w:marTop w:val="0"/>
                                  <w:marBottom w:val="0"/>
                                  <w:divBdr>
                                    <w:top w:val="none" w:sz="0" w:space="0" w:color="auto"/>
                                    <w:left w:val="none" w:sz="0" w:space="0" w:color="auto"/>
                                    <w:bottom w:val="none" w:sz="0" w:space="0" w:color="auto"/>
                                    <w:right w:val="none" w:sz="0" w:space="0" w:color="auto"/>
                                  </w:divBdr>
                                </w:div>
                                <w:div w:id="564684993">
                                  <w:marLeft w:val="0"/>
                                  <w:marRight w:val="0"/>
                                  <w:marTop w:val="0"/>
                                  <w:marBottom w:val="0"/>
                                  <w:divBdr>
                                    <w:top w:val="none" w:sz="0" w:space="0" w:color="auto"/>
                                    <w:left w:val="none" w:sz="0" w:space="0" w:color="auto"/>
                                    <w:bottom w:val="none" w:sz="0" w:space="0" w:color="auto"/>
                                    <w:right w:val="none" w:sz="0" w:space="0" w:color="auto"/>
                                  </w:divBdr>
                                </w:div>
                                <w:div w:id="1345093032">
                                  <w:marLeft w:val="0"/>
                                  <w:marRight w:val="0"/>
                                  <w:marTop w:val="0"/>
                                  <w:marBottom w:val="0"/>
                                  <w:divBdr>
                                    <w:top w:val="none" w:sz="0" w:space="0" w:color="auto"/>
                                    <w:left w:val="none" w:sz="0" w:space="0" w:color="auto"/>
                                    <w:bottom w:val="none" w:sz="0" w:space="0" w:color="auto"/>
                                    <w:right w:val="none" w:sz="0" w:space="0" w:color="auto"/>
                                  </w:divBdr>
                                </w:div>
                                <w:div w:id="851531908">
                                  <w:marLeft w:val="0"/>
                                  <w:marRight w:val="0"/>
                                  <w:marTop w:val="0"/>
                                  <w:marBottom w:val="0"/>
                                  <w:divBdr>
                                    <w:top w:val="none" w:sz="0" w:space="0" w:color="auto"/>
                                    <w:left w:val="none" w:sz="0" w:space="0" w:color="auto"/>
                                    <w:bottom w:val="none" w:sz="0" w:space="0" w:color="auto"/>
                                    <w:right w:val="none" w:sz="0" w:space="0" w:color="auto"/>
                                  </w:divBdr>
                                </w:div>
                                <w:div w:id="1682469749">
                                  <w:marLeft w:val="0"/>
                                  <w:marRight w:val="0"/>
                                  <w:marTop w:val="0"/>
                                  <w:marBottom w:val="0"/>
                                  <w:divBdr>
                                    <w:top w:val="none" w:sz="0" w:space="0" w:color="auto"/>
                                    <w:left w:val="none" w:sz="0" w:space="0" w:color="auto"/>
                                    <w:bottom w:val="none" w:sz="0" w:space="0" w:color="auto"/>
                                    <w:right w:val="none" w:sz="0" w:space="0" w:color="auto"/>
                                  </w:divBdr>
                                </w:div>
                                <w:div w:id="2031030141">
                                  <w:marLeft w:val="0"/>
                                  <w:marRight w:val="0"/>
                                  <w:marTop w:val="0"/>
                                  <w:marBottom w:val="0"/>
                                  <w:divBdr>
                                    <w:top w:val="none" w:sz="0" w:space="0" w:color="auto"/>
                                    <w:left w:val="none" w:sz="0" w:space="0" w:color="auto"/>
                                    <w:bottom w:val="none" w:sz="0" w:space="0" w:color="auto"/>
                                    <w:right w:val="none" w:sz="0" w:space="0" w:color="auto"/>
                                  </w:divBdr>
                                </w:div>
                                <w:div w:id="903249843">
                                  <w:marLeft w:val="0"/>
                                  <w:marRight w:val="0"/>
                                  <w:marTop w:val="0"/>
                                  <w:marBottom w:val="0"/>
                                  <w:divBdr>
                                    <w:top w:val="none" w:sz="0" w:space="0" w:color="auto"/>
                                    <w:left w:val="none" w:sz="0" w:space="0" w:color="auto"/>
                                    <w:bottom w:val="none" w:sz="0" w:space="0" w:color="auto"/>
                                    <w:right w:val="none" w:sz="0" w:space="0" w:color="auto"/>
                                  </w:divBdr>
                                </w:div>
                                <w:div w:id="420182328">
                                  <w:marLeft w:val="0"/>
                                  <w:marRight w:val="0"/>
                                  <w:marTop w:val="0"/>
                                  <w:marBottom w:val="0"/>
                                  <w:divBdr>
                                    <w:top w:val="none" w:sz="0" w:space="0" w:color="auto"/>
                                    <w:left w:val="none" w:sz="0" w:space="0" w:color="auto"/>
                                    <w:bottom w:val="none" w:sz="0" w:space="0" w:color="auto"/>
                                    <w:right w:val="none" w:sz="0" w:space="0" w:color="auto"/>
                                  </w:divBdr>
                                </w:div>
                                <w:div w:id="111823278">
                                  <w:marLeft w:val="0"/>
                                  <w:marRight w:val="0"/>
                                  <w:marTop w:val="0"/>
                                  <w:marBottom w:val="0"/>
                                  <w:divBdr>
                                    <w:top w:val="none" w:sz="0" w:space="0" w:color="auto"/>
                                    <w:left w:val="none" w:sz="0" w:space="0" w:color="auto"/>
                                    <w:bottom w:val="none" w:sz="0" w:space="0" w:color="auto"/>
                                    <w:right w:val="none" w:sz="0" w:space="0" w:color="auto"/>
                                  </w:divBdr>
                                </w:div>
                                <w:div w:id="666059661">
                                  <w:marLeft w:val="0"/>
                                  <w:marRight w:val="0"/>
                                  <w:marTop w:val="0"/>
                                  <w:marBottom w:val="0"/>
                                  <w:divBdr>
                                    <w:top w:val="none" w:sz="0" w:space="0" w:color="auto"/>
                                    <w:left w:val="none" w:sz="0" w:space="0" w:color="auto"/>
                                    <w:bottom w:val="none" w:sz="0" w:space="0" w:color="auto"/>
                                    <w:right w:val="none" w:sz="0" w:space="0" w:color="auto"/>
                                  </w:divBdr>
                                </w:div>
                                <w:div w:id="499085143">
                                  <w:marLeft w:val="0"/>
                                  <w:marRight w:val="0"/>
                                  <w:marTop w:val="0"/>
                                  <w:marBottom w:val="0"/>
                                  <w:divBdr>
                                    <w:top w:val="none" w:sz="0" w:space="0" w:color="auto"/>
                                    <w:left w:val="none" w:sz="0" w:space="0" w:color="auto"/>
                                    <w:bottom w:val="none" w:sz="0" w:space="0" w:color="auto"/>
                                    <w:right w:val="none" w:sz="0" w:space="0" w:color="auto"/>
                                  </w:divBdr>
                                </w:div>
                                <w:div w:id="258488882">
                                  <w:marLeft w:val="0"/>
                                  <w:marRight w:val="0"/>
                                  <w:marTop w:val="0"/>
                                  <w:marBottom w:val="0"/>
                                  <w:divBdr>
                                    <w:top w:val="none" w:sz="0" w:space="0" w:color="auto"/>
                                    <w:left w:val="none" w:sz="0" w:space="0" w:color="auto"/>
                                    <w:bottom w:val="none" w:sz="0" w:space="0" w:color="auto"/>
                                    <w:right w:val="none" w:sz="0" w:space="0" w:color="auto"/>
                                  </w:divBdr>
                                </w:div>
                                <w:div w:id="519588708">
                                  <w:marLeft w:val="0"/>
                                  <w:marRight w:val="0"/>
                                  <w:marTop w:val="0"/>
                                  <w:marBottom w:val="0"/>
                                  <w:divBdr>
                                    <w:top w:val="none" w:sz="0" w:space="0" w:color="auto"/>
                                    <w:left w:val="none" w:sz="0" w:space="0" w:color="auto"/>
                                    <w:bottom w:val="none" w:sz="0" w:space="0" w:color="auto"/>
                                    <w:right w:val="none" w:sz="0" w:space="0" w:color="auto"/>
                                  </w:divBdr>
                                </w:div>
                                <w:div w:id="1309162695">
                                  <w:marLeft w:val="0"/>
                                  <w:marRight w:val="0"/>
                                  <w:marTop w:val="0"/>
                                  <w:marBottom w:val="0"/>
                                  <w:divBdr>
                                    <w:top w:val="none" w:sz="0" w:space="0" w:color="auto"/>
                                    <w:left w:val="none" w:sz="0" w:space="0" w:color="auto"/>
                                    <w:bottom w:val="none" w:sz="0" w:space="0" w:color="auto"/>
                                    <w:right w:val="none" w:sz="0" w:space="0" w:color="auto"/>
                                  </w:divBdr>
                                </w:div>
                                <w:div w:id="1170019583">
                                  <w:marLeft w:val="0"/>
                                  <w:marRight w:val="0"/>
                                  <w:marTop w:val="0"/>
                                  <w:marBottom w:val="0"/>
                                  <w:divBdr>
                                    <w:top w:val="none" w:sz="0" w:space="0" w:color="auto"/>
                                    <w:left w:val="none" w:sz="0" w:space="0" w:color="auto"/>
                                    <w:bottom w:val="none" w:sz="0" w:space="0" w:color="auto"/>
                                    <w:right w:val="none" w:sz="0" w:space="0" w:color="auto"/>
                                  </w:divBdr>
                                </w:div>
                                <w:div w:id="461731570">
                                  <w:marLeft w:val="0"/>
                                  <w:marRight w:val="0"/>
                                  <w:marTop w:val="0"/>
                                  <w:marBottom w:val="0"/>
                                  <w:divBdr>
                                    <w:top w:val="none" w:sz="0" w:space="0" w:color="auto"/>
                                    <w:left w:val="none" w:sz="0" w:space="0" w:color="auto"/>
                                    <w:bottom w:val="none" w:sz="0" w:space="0" w:color="auto"/>
                                    <w:right w:val="none" w:sz="0" w:space="0" w:color="auto"/>
                                  </w:divBdr>
                                </w:div>
                                <w:div w:id="1152215284">
                                  <w:marLeft w:val="0"/>
                                  <w:marRight w:val="0"/>
                                  <w:marTop w:val="0"/>
                                  <w:marBottom w:val="0"/>
                                  <w:divBdr>
                                    <w:top w:val="none" w:sz="0" w:space="0" w:color="auto"/>
                                    <w:left w:val="none" w:sz="0" w:space="0" w:color="auto"/>
                                    <w:bottom w:val="none" w:sz="0" w:space="0" w:color="auto"/>
                                    <w:right w:val="none" w:sz="0" w:space="0" w:color="auto"/>
                                  </w:divBdr>
                                </w:div>
                                <w:div w:id="2003118907">
                                  <w:marLeft w:val="0"/>
                                  <w:marRight w:val="0"/>
                                  <w:marTop w:val="0"/>
                                  <w:marBottom w:val="0"/>
                                  <w:divBdr>
                                    <w:top w:val="none" w:sz="0" w:space="0" w:color="auto"/>
                                    <w:left w:val="none" w:sz="0" w:space="0" w:color="auto"/>
                                    <w:bottom w:val="none" w:sz="0" w:space="0" w:color="auto"/>
                                    <w:right w:val="none" w:sz="0" w:space="0" w:color="auto"/>
                                  </w:divBdr>
                                </w:div>
                                <w:div w:id="436682635">
                                  <w:marLeft w:val="0"/>
                                  <w:marRight w:val="0"/>
                                  <w:marTop w:val="0"/>
                                  <w:marBottom w:val="0"/>
                                  <w:divBdr>
                                    <w:top w:val="none" w:sz="0" w:space="0" w:color="auto"/>
                                    <w:left w:val="none" w:sz="0" w:space="0" w:color="auto"/>
                                    <w:bottom w:val="none" w:sz="0" w:space="0" w:color="auto"/>
                                    <w:right w:val="none" w:sz="0" w:space="0" w:color="auto"/>
                                  </w:divBdr>
                                </w:div>
                                <w:div w:id="1322927823">
                                  <w:marLeft w:val="0"/>
                                  <w:marRight w:val="0"/>
                                  <w:marTop w:val="0"/>
                                  <w:marBottom w:val="0"/>
                                  <w:divBdr>
                                    <w:top w:val="none" w:sz="0" w:space="0" w:color="auto"/>
                                    <w:left w:val="none" w:sz="0" w:space="0" w:color="auto"/>
                                    <w:bottom w:val="none" w:sz="0" w:space="0" w:color="auto"/>
                                    <w:right w:val="none" w:sz="0" w:space="0" w:color="auto"/>
                                  </w:divBdr>
                                </w:div>
                                <w:div w:id="232350928">
                                  <w:marLeft w:val="0"/>
                                  <w:marRight w:val="0"/>
                                  <w:marTop w:val="0"/>
                                  <w:marBottom w:val="0"/>
                                  <w:divBdr>
                                    <w:top w:val="none" w:sz="0" w:space="0" w:color="auto"/>
                                    <w:left w:val="none" w:sz="0" w:space="0" w:color="auto"/>
                                    <w:bottom w:val="none" w:sz="0" w:space="0" w:color="auto"/>
                                    <w:right w:val="none" w:sz="0" w:space="0" w:color="auto"/>
                                  </w:divBdr>
                                </w:div>
                                <w:div w:id="513156732">
                                  <w:marLeft w:val="0"/>
                                  <w:marRight w:val="0"/>
                                  <w:marTop w:val="0"/>
                                  <w:marBottom w:val="0"/>
                                  <w:divBdr>
                                    <w:top w:val="none" w:sz="0" w:space="0" w:color="auto"/>
                                    <w:left w:val="none" w:sz="0" w:space="0" w:color="auto"/>
                                    <w:bottom w:val="none" w:sz="0" w:space="0" w:color="auto"/>
                                    <w:right w:val="none" w:sz="0" w:space="0" w:color="auto"/>
                                  </w:divBdr>
                                </w:div>
                                <w:div w:id="1693147166">
                                  <w:marLeft w:val="0"/>
                                  <w:marRight w:val="0"/>
                                  <w:marTop w:val="0"/>
                                  <w:marBottom w:val="0"/>
                                  <w:divBdr>
                                    <w:top w:val="none" w:sz="0" w:space="0" w:color="auto"/>
                                    <w:left w:val="none" w:sz="0" w:space="0" w:color="auto"/>
                                    <w:bottom w:val="none" w:sz="0" w:space="0" w:color="auto"/>
                                    <w:right w:val="none" w:sz="0" w:space="0" w:color="auto"/>
                                  </w:divBdr>
                                </w:div>
                                <w:div w:id="241447394">
                                  <w:marLeft w:val="0"/>
                                  <w:marRight w:val="0"/>
                                  <w:marTop w:val="0"/>
                                  <w:marBottom w:val="0"/>
                                  <w:divBdr>
                                    <w:top w:val="none" w:sz="0" w:space="0" w:color="auto"/>
                                    <w:left w:val="none" w:sz="0" w:space="0" w:color="auto"/>
                                    <w:bottom w:val="none" w:sz="0" w:space="0" w:color="auto"/>
                                    <w:right w:val="none" w:sz="0" w:space="0" w:color="auto"/>
                                  </w:divBdr>
                                </w:div>
                                <w:div w:id="1033266904">
                                  <w:marLeft w:val="0"/>
                                  <w:marRight w:val="0"/>
                                  <w:marTop w:val="0"/>
                                  <w:marBottom w:val="0"/>
                                  <w:divBdr>
                                    <w:top w:val="none" w:sz="0" w:space="0" w:color="auto"/>
                                    <w:left w:val="none" w:sz="0" w:space="0" w:color="auto"/>
                                    <w:bottom w:val="none" w:sz="0" w:space="0" w:color="auto"/>
                                    <w:right w:val="none" w:sz="0" w:space="0" w:color="auto"/>
                                  </w:divBdr>
                                </w:div>
                                <w:div w:id="227493555">
                                  <w:marLeft w:val="0"/>
                                  <w:marRight w:val="0"/>
                                  <w:marTop w:val="0"/>
                                  <w:marBottom w:val="0"/>
                                  <w:divBdr>
                                    <w:top w:val="none" w:sz="0" w:space="0" w:color="auto"/>
                                    <w:left w:val="none" w:sz="0" w:space="0" w:color="auto"/>
                                    <w:bottom w:val="none" w:sz="0" w:space="0" w:color="auto"/>
                                    <w:right w:val="none" w:sz="0" w:space="0" w:color="auto"/>
                                  </w:divBdr>
                                </w:div>
                                <w:div w:id="1552956346">
                                  <w:marLeft w:val="0"/>
                                  <w:marRight w:val="0"/>
                                  <w:marTop w:val="0"/>
                                  <w:marBottom w:val="0"/>
                                  <w:divBdr>
                                    <w:top w:val="none" w:sz="0" w:space="0" w:color="auto"/>
                                    <w:left w:val="none" w:sz="0" w:space="0" w:color="auto"/>
                                    <w:bottom w:val="none" w:sz="0" w:space="0" w:color="auto"/>
                                    <w:right w:val="none" w:sz="0" w:space="0" w:color="auto"/>
                                  </w:divBdr>
                                </w:div>
                                <w:div w:id="1696926221">
                                  <w:marLeft w:val="0"/>
                                  <w:marRight w:val="0"/>
                                  <w:marTop w:val="0"/>
                                  <w:marBottom w:val="0"/>
                                  <w:divBdr>
                                    <w:top w:val="none" w:sz="0" w:space="0" w:color="auto"/>
                                    <w:left w:val="none" w:sz="0" w:space="0" w:color="auto"/>
                                    <w:bottom w:val="none" w:sz="0" w:space="0" w:color="auto"/>
                                    <w:right w:val="none" w:sz="0" w:space="0" w:color="auto"/>
                                  </w:divBdr>
                                </w:div>
                                <w:div w:id="691340176">
                                  <w:marLeft w:val="0"/>
                                  <w:marRight w:val="0"/>
                                  <w:marTop w:val="0"/>
                                  <w:marBottom w:val="0"/>
                                  <w:divBdr>
                                    <w:top w:val="none" w:sz="0" w:space="0" w:color="auto"/>
                                    <w:left w:val="none" w:sz="0" w:space="0" w:color="auto"/>
                                    <w:bottom w:val="none" w:sz="0" w:space="0" w:color="auto"/>
                                    <w:right w:val="none" w:sz="0" w:space="0" w:color="auto"/>
                                  </w:divBdr>
                                </w:div>
                                <w:div w:id="819811728">
                                  <w:marLeft w:val="0"/>
                                  <w:marRight w:val="0"/>
                                  <w:marTop w:val="0"/>
                                  <w:marBottom w:val="0"/>
                                  <w:divBdr>
                                    <w:top w:val="none" w:sz="0" w:space="0" w:color="auto"/>
                                    <w:left w:val="none" w:sz="0" w:space="0" w:color="auto"/>
                                    <w:bottom w:val="none" w:sz="0" w:space="0" w:color="auto"/>
                                    <w:right w:val="none" w:sz="0" w:space="0" w:color="auto"/>
                                  </w:divBdr>
                                </w:div>
                                <w:div w:id="597101565">
                                  <w:marLeft w:val="0"/>
                                  <w:marRight w:val="0"/>
                                  <w:marTop w:val="0"/>
                                  <w:marBottom w:val="0"/>
                                  <w:divBdr>
                                    <w:top w:val="none" w:sz="0" w:space="0" w:color="auto"/>
                                    <w:left w:val="none" w:sz="0" w:space="0" w:color="auto"/>
                                    <w:bottom w:val="none" w:sz="0" w:space="0" w:color="auto"/>
                                    <w:right w:val="none" w:sz="0" w:space="0" w:color="auto"/>
                                  </w:divBdr>
                                </w:div>
                                <w:div w:id="2140147348">
                                  <w:marLeft w:val="0"/>
                                  <w:marRight w:val="0"/>
                                  <w:marTop w:val="0"/>
                                  <w:marBottom w:val="0"/>
                                  <w:divBdr>
                                    <w:top w:val="none" w:sz="0" w:space="0" w:color="auto"/>
                                    <w:left w:val="none" w:sz="0" w:space="0" w:color="auto"/>
                                    <w:bottom w:val="none" w:sz="0" w:space="0" w:color="auto"/>
                                    <w:right w:val="none" w:sz="0" w:space="0" w:color="auto"/>
                                  </w:divBdr>
                                </w:div>
                                <w:div w:id="1509976405">
                                  <w:marLeft w:val="0"/>
                                  <w:marRight w:val="0"/>
                                  <w:marTop w:val="0"/>
                                  <w:marBottom w:val="0"/>
                                  <w:divBdr>
                                    <w:top w:val="none" w:sz="0" w:space="0" w:color="auto"/>
                                    <w:left w:val="none" w:sz="0" w:space="0" w:color="auto"/>
                                    <w:bottom w:val="none" w:sz="0" w:space="0" w:color="auto"/>
                                    <w:right w:val="none" w:sz="0" w:space="0" w:color="auto"/>
                                  </w:divBdr>
                                </w:div>
                                <w:div w:id="265574919">
                                  <w:marLeft w:val="0"/>
                                  <w:marRight w:val="0"/>
                                  <w:marTop w:val="0"/>
                                  <w:marBottom w:val="0"/>
                                  <w:divBdr>
                                    <w:top w:val="none" w:sz="0" w:space="0" w:color="auto"/>
                                    <w:left w:val="none" w:sz="0" w:space="0" w:color="auto"/>
                                    <w:bottom w:val="none" w:sz="0" w:space="0" w:color="auto"/>
                                    <w:right w:val="none" w:sz="0" w:space="0" w:color="auto"/>
                                  </w:divBdr>
                                </w:div>
                                <w:div w:id="1943487414">
                                  <w:marLeft w:val="0"/>
                                  <w:marRight w:val="0"/>
                                  <w:marTop w:val="0"/>
                                  <w:marBottom w:val="0"/>
                                  <w:divBdr>
                                    <w:top w:val="none" w:sz="0" w:space="0" w:color="auto"/>
                                    <w:left w:val="none" w:sz="0" w:space="0" w:color="auto"/>
                                    <w:bottom w:val="none" w:sz="0" w:space="0" w:color="auto"/>
                                    <w:right w:val="none" w:sz="0" w:space="0" w:color="auto"/>
                                  </w:divBdr>
                                </w:div>
                                <w:div w:id="1122963630">
                                  <w:marLeft w:val="0"/>
                                  <w:marRight w:val="0"/>
                                  <w:marTop w:val="0"/>
                                  <w:marBottom w:val="0"/>
                                  <w:divBdr>
                                    <w:top w:val="none" w:sz="0" w:space="0" w:color="auto"/>
                                    <w:left w:val="none" w:sz="0" w:space="0" w:color="auto"/>
                                    <w:bottom w:val="none" w:sz="0" w:space="0" w:color="auto"/>
                                    <w:right w:val="none" w:sz="0" w:space="0" w:color="auto"/>
                                  </w:divBdr>
                                </w:div>
                                <w:div w:id="2017876167">
                                  <w:marLeft w:val="0"/>
                                  <w:marRight w:val="0"/>
                                  <w:marTop w:val="0"/>
                                  <w:marBottom w:val="0"/>
                                  <w:divBdr>
                                    <w:top w:val="none" w:sz="0" w:space="0" w:color="auto"/>
                                    <w:left w:val="none" w:sz="0" w:space="0" w:color="auto"/>
                                    <w:bottom w:val="none" w:sz="0" w:space="0" w:color="auto"/>
                                    <w:right w:val="none" w:sz="0" w:space="0" w:color="auto"/>
                                  </w:divBdr>
                                </w:div>
                                <w:div w:id="2022394603">
                                  <w:marLeft w:val="0"/>
                                  <w:marRight w:val="0"/>
                                  <w:marTop w:val="0"/>
                                  <w:marBottom w:val="0"/>
                                  <w:divBdr>
                                    <w:top w:val="none" w:sz="0" w:space="0" w:color="auto"/>
                                    <w:left w:val="none" w:sz="0" w:space="0" w:color="auto"/>
                                    <w:bottom w:val="none" w:sz="0" w:space="0" w:color="auto"/>
                                    <w:right w:val="none" w:sz="0" w:space="0" w:color="auto"/>
                                  </w:divBdr>
                                </w:div>
                                <w:div w:id="760297168">
                                  <w:marLeft w:val="0"/>
                                  <w:marRight w:val="0"/>
                                  <w:marTop w:val="0"/>
                                  <w:marBottom w:val="0"/>
                                  <w:divBdr>
                                    <w:top w:val="none" w:sz="0" w:space="0" w:color="auto"/>
                                    <w:left w:val="none" w:sz="0" w:space="0" w:color="auto"/>
                                    <w:bottom w:val="none" w:sz="0" w:space="0" w:color="auto"/>
                                    <w:right w:val="none" w:sz="0" w:space="0" w:color="auto"/>
                                  </w:divBdr>
                                </w:div>
                                <w:div w:id="1551847217">
                                  <w:marLeft w:val="0"/>
                                  <w:marRight w:val="0"/>
                                  <w:marTop w:val="0"/>
                                  <w:marBottom w:val="0"/>
                                  <w:divBdr>
                                    <w:top w:val="none" w:sz="0" w:space="0" w:color="auto"/>
                                    <w:left w:val="none" w:sz="0" w:space="0" w:color="auto"/>
                                    <w:bottom w:val="none" w:sz="0" w:space="0" w:color="auto"/>
                                    <w:right w:val="none" w:sz="0" w:space="0" w:color="auto"/>
                                  </w:divBdr>
                                </w:div>
                                <w:div w:id="700395006">
                                  <w:marLeft w:val="0"/>
                                  <w:marRight w:val="0"/>
                                  <w:marTop w:val="0"/>
                                  <w:marBottom w:val="0"/>
                                  <w:divBdr>
                                    <w:top w:val="none" w:sz="0" w:space="0" w:color="auto"/>
                                    <w:left w:val="none" w:sz="0" w:space="0" w:color="auto"/>
                                    <w:bottom w:val="none" w:sz="0" w:space="0" w:color="auto"/>
                                    <w:right w:val="none" w:sz="0" w:space="0" w:color="auto"/>
                                  </w:divBdr>
                                </w:div>
                                <w:div w:id="1988778247">
                                  <w:marLeft w:val="0"/>
                                  <w:marRight w:val="0"/>
                                  <w:marTop w:val="0"/>
                                  <w:marBottom w:val="0"/>
                                  <w:divBdr>
                                    <w:top w:val="none" w:sz="0" w:space="0" w:color="auto"/>
                                    <w:left w:val="none" w:sz="0" w:space="0" w:color="auto"/>
                                    <w:bottom w:val="none" w:sz="0" w:space="0" w:color="auto"/>
                                    <w:right w:val="none" w:sz="0" w:space="0" w:color="auto"/>
                                  </w:divBdr>
                                </w:div>
                                <w:div w:id="366179259">
                                  <w:marLeft w:val="0"/>
                                  <w:marRight w:val="0"/>
                                  <w:marTop w:val="0"/>
                                  <w:marBottom w:val="0"/>
                                  <w:divBdr>
                                    <w:top w:val="none" w:sz="0" w:space="0" w:color="auto"/>
                                    <w:left w:val="none" w:sz="0" w:space="0" w:color="auto"/>
                                    <w:bottom w:val="none" w:sz="0" w:space="0" w:color="auto"/>
                                    <w:right w:val="none" w:sz="0" w:space="0" w:color="auto"/>
                                  </w:divBdr>
                                </w:div>
                                <w:div w:id="1926721260">
                                  <w:marLeft w:val="0"/>
                                  <w:marRight w:val="0"/>
                                  <w:marTop w:val="0"/>
                                  <w:marBottom w:val="0"/>
                                  <w:divBdr>
                                    <w:top w:val="none" w:sz="0" w:space="0" w:color="auto"/>
                                    <w:left w:val="none" w:sz="0" w:space="0" w:color="auto"/>
                                    <w:bottom w:val="none" w:sz="0" w:space="0" w:color="auto"/>
                                    <w:right w:val="none" w:sz="0" w:space="0" w:color="auto"/>
                                  </w:divBdr>
                                </w:div>
                                <w:div w:id="86466091">
                                  <w:marLeft w:val="0"/>
                                  <w:marRight w:val="0"/>
                                  <w:marTop w:val="0"/>
                                  <w:marBottom w:val="0"/>
                                  <w:divBdr>
                                    <w:top w:val="none" w:sz="0" w:space="0" w:color="auto"/>
                                    <w:left w:val="none" w:sz="0" w:space="0" w:color="auto"/>
                                    <w:bottom w:val="none" w:sz="0" w:space="0" w:color="auto"/>
                                    <w:right w:val="none" w:sz="0" w:space="0" w:color="auto"/>
                                  </w:divBdr>
                                </w:div>
                                <w:div w:id="944384387">
                                  <w:marLeft w:val="0"/>
                                  <w:marRight w:val="0"/>
                                  <w:marTop w:val="0"/>
                                  <w:marBottom w:val="0"/>
                                  <w:divBdr>
                                    <w:top w:val="none" w:sz="0" w:space="0" w:color="auto"/>
                                    <w:left w:val="none" w:sz="0" w:space="0" w:color="auto"/>
                                    <w:bottom w:val="none" w:sz="0" w:space="0" w:color="auto"/>
                                    <w:right w:val="none" w:sz="0" w:space="0" w:color="auto"/>
                                  </w:divBdr>
                                </w:div>
                                <w:div w:id="619647941">
                                  <w:marLeft w:val="0"/>
                                  <w:marRight w:val="0"/>
                                  <w:marTop w:val="0"/>
                                  <w:marBottom w:val="0"/>
                                  <w:divBdr>
                                    <w:top w:val="none" w:sz="0" w:space="0" w:color="auto"/>
                                    <w:left w:val="none" w:sz="0" w:space="0" w:color="auto"/>
                                    <w:bottom w:val="none" w:sz="0" w:space="0" w:color="auto"/>
                                    <w:right w:val="none" w:sz="0" w:space="0" w:color="auto"/>
                                  </w:divBdr>
                                </w:div>
                                <w:div w:id="1843273754">
                                  <w:marLeft w:val="0"/>
                                  <w:marRight w:val="0"/>
                                  <w:marTop w:val="0"/>
                                  <w:marBottom w:val="0"/>
                                  <w:divBdr>
                                    <w:top w:val="none" w:sz="0" w:space="0" w:color="auto"/>
                                    <w:left w:val="none" w:sz="0" w:space="0" w:color="auto"/>
                                    <w:bottom w:val="none" w:sz="0" w:space="0" w:color="auto"/>
                                    <w:right w:val="none" w:sz="0" w:space="0" w:color="auto"/>
                                  </w:divBdr>
                                </w:div>
                                <w:div w:id="529881613">
                                  <w:marLeft w:val="0"/>
                                  <w:marRight w:val="0"/>
                                  <w:marTop w:val="0"/>
                                  <w:marBottom w:val="0"/>
                                  <w:divBdr>
                                    <w:top w:val="none" w:sz="0" w:space="0" w:color="auto"/>
                                    <w:left w:val="none" w:sz="0" w:space="0" w:color="auto"/>
                                    <w:bottom w:val="none" w:sz="0" w:space="0" w:color="auto"/>
                                    <w:right w:val="none" w:sz="0" w:space="0" w:color="auto"/>
                                  </w:divBdr>
                                </w:div>
                                <w:div w:id="1521621021">
                                  <w:marLeft w:val="0"/>
                                  <w:marRight w:val="0"/>
                                  <w:marTop w:val="0"/>
                                  <w:marBottom w:val="0"/>
                                  <w:divBdr>
                                    <w:top w:val="none" w:sz="0" w:space="0" w:color="auto"/>
                                    <w:left w:val="none" w:sz="0" w:space="0" w:color="auto"/>
                                    <w:bottom w:val="none" w:sz="0" w:space="0" w:color="auto"/>
                                    <w:right w:val="none" w:sz="0" w:space="0" w:color="auto"/>
                                  </w:divBdr>
                                </w:div>
                                <w:div w:id="367990553">
                                  <w:marLeft w:val="0"/>
                                  <w:marRight w:val="0"/>
                                  <w:marTop w:val="0"/>
                                  <w:marBottom w:val="0"/>
                                  <w:divBdr>
                                    <w:top w:val="none" w:sz="0" w:space="0" w:color="auto"/>
                                    <w:left w:val="none" w:sz="0" w:space="0" w:color="auto"/>
                                    <w:bottom w:val="none" w:sz="0" w:space="0" w:color="auto"/>
                                    <w:right w:val="none" w:sz="0" w:space="0" w:color="auto"/>
                                  </w:divBdr>
                                </w:div>
                                <w:div w:id="791634531">
                                  <w:marLeft w:val="0"/>
                                  <w:marRight w:val="0"/>
                                  <w:marTop w:val="0"/>
                                  <w:marBottom w:val="0"/>
                                  <w:divBdr>
                                    <w:top w:val="none" w:sz="0" w:space="0" w:color="auto"/>
                                    <w:left w:val="none" w:sz="0" w:space="0" w:color="auto"/>
                                    <w:bottom w:val="none" w:sz="0" w:space="0" w:color="auto"/>
                                    <w:right w:val="none" w:sz="0" w:space="0" w:color="auto"/>
                                  </w:divBdr>
                                </w:div>
                                <w:div w:id="633560000">
                                  <w:marLeft w:val="0"/>
                                  <w:marRight w:val="0"/>
                                  <w:marTop w:val="0"/>
                                  <w:marBottom w:val="0"/>
                                  <w:divBdr>
                                    <w:top w:val="none" w:sz="0" w:space="0" w:color="auto"/>
                                    <w:left w:val="none" w:sz="0" w:space="0" w:color="auto"/>
                                    <w:bottom w:val="none" w:sz="0" w:space="0" w:color="auto"/>
                                    <w:right w:val="none" w:sz="0" w:space="0" w:color="auto"/>
                                  </w:divBdr>
                                </w:div>
                                <w:div w:id="175118717">
                                  <w:marLeft w:val="0"/>
                                  <w:marRight w:val="0"/>
                                  <w:marTop w:val="0"/>
                                  <w:marBottom w:val="0"/>
                                  <w:divBdr>
                                    <w:top w:val="none" w:sz="0" w:space="0" w:color="auto"/>
                                    <w:left w:val="none" w:sz="0" w:space="0" w:color="auto"/>
                                    <w:bottom w:val="none" w:sz="0" w:space="0" w:color="auto"/>
                                    <w:right w:val="none" w:sz="0" w:space="0" w:color="auto"/>
                                  </w:divBdr>
                                </w:div>
                                <w:div w:id="1746341688">
                                  <w:marLeft w:val="0"/>
                                  <w:marRight w:val="0"/>
                                  <w:marTop w:val="0"/>
                                  <w:marBottom w:val="0"/>
                                  <w:divBdr>
                                    <w:top w:val="none" w:sz="0" w:space="0" w:color="auto"/>
                                    <w:left w:val="none" w:sz="0" w:space="0" w:color="auto"/>
                                    <w:bottom w:val="none" w:sz="0" w:space="0" w:color="auto"/>
                                    <w:right w:val="none" w:sz="0" w:space="0" w:color="auto"/>
                                  </w:divBdr>
                                </w:div>
                                <w:div w:id="1948652663">
                                  <w:marLeft w:val="0"/>
                                  <w:marRight w:val="0"/>
                                  <w:marTop w:val="0"/>
                                  <w:marBottom w:val="0"/>
                                  <w:divBdr>
                                    <w:top w:val="none" w:sz="0" w:space="0" w:color="auto"/>
                                    <w:left w:val="none" w:sz="0" w:space="0" w:color="auto"/>
                                    <w:bottom w:val="none" w:sz="0" w:space="0" w:color="auto"/>
                                    <w:right w:val="none" w:sz="0" w:space="0" w:color="auto"/>
                                  </w:divBdr>
                                </w:div>
                                <w:div w:id="419523378">
                                  <w:marLeft w:val="0"/>
                                  <w:marRight w:val="0"/>
                                  <w:marTop w:val="0"/>
                                  <w:marBottom w:val="0"/>
                                  <w:divBdr>
                                    <w:top w:val="none" w:sz="0" w:space="0" w:color="auto"/>
                                    <w:left w:val="none" w:sz="0" w:space="0" w:color="auto"/>
                                    <w:bottom w:val="none" w:sz="0" w:space="0" w:color="auto"/>
                                    <w:right w:val="none" w:sz="0" w:space="0" w:color="auto"/>
                                  </w:divBdr>
                                </w:div>
                                <w:div w:id="64495774">
                                  <w:marLeft w:val="0"/>
                                  <w:marRight w:val="0"/>
                                  <w:marTop w:val="0"/>
                                  <w:marBottom w:val="0"/>
                                  <w:divBdr>
                                    <w:top w:val="none" w:sz="0" w:space="0" w:color="auto"/>
                                    <w:left w:val="none" w:sz="0" w:space="0" w:color="auto"/>
                                    <w:bottom w:val="none" w:sz="0" w:space="0" w:color="auto"/>
                                    <w:right w:val="none" w:sz="0" w:space="0" w:color="auto"/>
                                  </w:divBdr>
                                </w:div>
                                <w:div w:id="1334605125">
                                  <w:marLeft w:val="0"/>
                                  <w:marRight w:val="0"/>
                                  <w:marTop w:val="0"/>
                                  <w:marBottom w:val="0"/>
                                  <w:divBdr>
                                    <w:top w:val="none" w:sz="0" w:space="0" w:color="auto"/>
                                    <w:left w:val="none" w:sz="0" w:space="0" w:color="auto"/>
                                    <w:bottom w:val="none" w:sz="0" w:space="0" w:color="auto"/>
                                    <w:right w:val="none" w:sz="0" w:space="0" w:color="auto"/>
                                  </w:divBdr>
                                </w:div>
                                <w:div w:id="242186497">
                                  <w:marLeft w:val="0"/>
                                  <w:marRight w:val="0"/>
                                  <w:marTop w:val="0"/>
                                  <w:marBottom w:val="0"/>
                                  <w:divBdr>
                                    <w:top w:val="none" w:sz="0" w:space="0" w:color="auto"/>
                                    <w:left w:val="none" w:sz="0" w:space="0" w:color="auto"/>
                                    <w:bottom w:val="none" w:sz="0" w:space="0" w:color="auto"/>
                                    <w:right w:val="none" w:sz="0" w:space="0" w:color="auto"/>
                                  </w:divBdr>
                                </w:div>
                                <w:div w:id="1337733729">
                                  <w:marLeft w:val="0"/>
                                  <w:marRight w:val="0"/>
                                  <w:marTop w:val="0"/>
                                  <w:marBottom w:val="0"/>
                                  <w:divBdr>
                                    <w:top w:val="none" w:sz="0" w:space="0" w:color="auto"/>
                                    <w:left w:val="none" w:sz="0" w:space="0" w:color="auto"/>
                                    <w:bottom w:val="none" w:sz="0" w:space="0" w:color="auto"/>
                                    <w:right w:val="none" w:sz="0" w:space="0" w:color="auto"/>
                                  </w:divBdr>
                                </w:div>
                                <w:div w:id="1516728787">
                                  <w:marLeft w:val="0"/>
                                  <w:marRight w:val="0"/>
                                  <w:marTop w:val="0"/>
                                  <w:marBottom w:val="0"/>
                                  <w:divBdr>
                                    <w:top w:val="none" w:sz="0" w:space="0" w:color="auto"/>
                                    <w:left w:val="none" w:sz="0" w:space="0" w:color="auto"/>
                                    <w:bottom w:val="none" w:sz="0" w:space="0" w:color="auto"/>
                                    <w:right w:val="none" w:sz="0" w:space="0" w:color="auto"/>
                                  </w:divBdr>
                                </w:div>
                                <w:div w:id="1524588979">
                                  <w:marLeft w:val="0"/>
                                  <w:marRight w:val="0"/>
                                  <w:marTop w:val="0"/>
                                  <w:marBottom w:val="0"/>
                                  <w:divBdr>
                                    <w:top w:val="none" w:sz="0" w:space="0" w:color="auto"/>
                                    <w:left w:val="none" w:sz="0" w:space="0" w:color="auto"/>
                                    <w:bottom w:val="none" w:sz="0" w:space="0" w:color="auto"/>
                                    <w:right w:val="none" w:sz="0" w:space="0" w:color="auto"/>
                                  </w:divBdr>
                                </w:div>
                                <w:div w:id="594484614">
                                  <w:marLeft w:val="0"/>
                                  <w:marRight w:val="0"/>
                                  <w:marTop w:val="0"/>
                                  <w:marBottom w:val="0"/>
                                  <w:divBdr>
                                    <w:top w:val="none" w:sz="0" w:space="0" w:color="auto"/>
                                    <w:left w:val="none" w:sz="0" w:space="0" w:color="auto"/>
                                    <w:bottom w:val="none" w:sz="0" w:space="0" w:color="auto"/>
                                    <w:right w:val="none" w:sz="0" w:space="0" w:color="auto"/>
                                  </w:divBdr>
                                </w:div>
                                <w:div w:id="732582684">
                                  <w:marLeft w:val="0"/>
                                  <w:marRight w:val="0"/>
                                  <w:marTop w:val="0"/>
                                  <w:marBottom w:val="0"/>
                                  <w:divBdr>
                                    <w:top w:val="none" w:sz="0" w:space="0" w:color="auto"/>
                                    <w:left w:val="none" w:sz="0" w:space="0" w:color="auto"/>
                                    <w:bottom w:val="none" w:sz="0" w:space="0" w:color="auto"/>
                                    <w:right w:val="none" w:sz="0" w:space="0" w:color="auto"/>
                                  </w:divBdr>
                                </w:div>
                                <w:div w:id="146016155">
                                  <w:marLeft w:val="0"/>
                                  <w:marRight w:val="0"/>
                                  <w:marTop w:val="0"/>
                                  <w:marBottom w:val="0"/>
                                  <w:divBdr>
                                    <w:top w:val="none" w:sz="0" w:space="0" w:color="auto"/>
                                    <w:left w:val="none" w:sz="0" w:space="0" w:color="auto"/>
                                    <w:bottom w:val="none" w:sz="0" w:space="0" w:color="auto"/>
                                    <w:right w:val="none" w:sz="0" w:space="0" w:color="auto"/>
                                  </w:divBdr>
                                </w:div>
                                <w:div w:id="119329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852945">
                          <w:marLeft w:val="0"/>
                          <w:marRight w:val="0"/>
                          <w:marTop w:val="0"/>
                          <w:marBottom w:val="0"/>
                          <w:divBdr>
                            <w:top w:val="none" w:sz="0" w:space="0" w:color="auto"/>
                            <w:left w:val="none" w:sz="0" w:space="0" w:color="auto"/>
                            <w:bottom w:val="none" w:sz="0" w:space="0" w:color="auto"/>
                            <w:right w:val="none" w:sz="0" w:space="0" w:color="auto"/>
                          </w:divBdr>
                          <w:divsChild>
                            <w:div w:id="1926764506">
                              <w:marLeft w:val="0"/>
                              <w:marRight w:val="0"/>
                              <w:marTop w:val="0"/>
                              <w:marBottom w:val="0"/>
                              <w:divBdr>
                                <w:top w:val="none" w:sz="0" w:space="0" w:color="auto"/>
                                <w:left w:val="none" w:sz="0" w:space="0" w:color="auto"/>
                                <w:bottom w:val="none" w:sz="0" w:space="0" w:color="auto"/>
                                <w:right w:val="none" w:sz="0" w:space="0" w:color="auto"/>
                              </w:divBdr>
                              <w:divsChild>
                                <w:div w:id="1275286876">
                                  <w:marLeft w:val="0"/>
                                  <w:marRight w:val="0"/>
                                  <w:marTop w:val="0"/>
                                  <w:marBottom w:val="0"/>
                                  <w:divBdr>
                                    <w:top w:val="none" w:sz="0" w:space="0" w:color="auto"/>
                                    <w:left w:val="none" w:sz="0" w:space="0" w:color="auto"/>
                                    <w:bottom w:val="none" w:sz="0" w:space="0" w:color="auto"/>
                                    <w:right w:val="none" w:sz="0" w:space="0" w:color="auto"/>
                                  </w:divBdr>
                                </w:div>
                                <w:div w:id="1129081524">
                                  <w:marLeft w:val="0"/>
                                  <w:marRight w:val="0"/>
                                  <w:marTop w:val="0"/>
                                  <w:marBottom w:val="0"/>
                                  <w:divBdr>
                                    <w:top w:val="none" w:sz="0" w:space="0" w:color="auto"/>
                                    <w:left w:val="none" w:sz="0" w:space="0" w:color="auto"/>
                                    <w:bottom w:val="none" w:sz="0" w:space="0" w:color="auto"/>
                                    <w:right w:val="none" w:sz="0" w:space="0" w:color="auto"/>
                                  </w:divBdr>
                                </w:div>
                                <w:div w:id="325328276">
                                  <w:marLeft w:val="0"/>
                                  <w:marRight w:val="0"/>
                                  <w:marTop w:val="0"/>
                                  <w:marBottom w:val="0"/>
                                  <w:divBdr>
                                    <w:top w:val="none" w:sz="0" w:space="0" w:color="auto"/>
                                    <w:left w:val="none" w:sz="0" w:space="0" w:color="auto"/>
                                    <w:bottom w:val="none" w:sz="0" w:space="0" w:color="auto"/>
                                    <w:right w:val="none" w:sz="0" w:space="0" w:color="auto"/>
                                  </w:divBdr>
                                </w:div>
                                <w:div w:id="1267423623">
                                  <w:marLeft w:val="0"/>
                                  <w:marRight w:val="0"/>
                                  <w:marTop w:val="0"/>
                                  <w:marBottom w:val="0"/>
                                  <w:divBdr>
                                    <w:top w:val="none" w:sz="0" w:space="0" w:color="auto"/>
                                    <w:left w:val="none" w:sz="0" w:space="0" w:color="auto"/>
                                    <w:bottom w:val="none" w:sz="0" w:space="0" w:color="auto"/>
                                    <w:right w:val="none" w:sz="0" w:space="0" w:color="auto"/>
                                  </w:divBdr>
                                </w:div>
                                <w:div w:id="724645765">
                                  <w:marLeft w:val="0"/>
                                  <w:marRight w:val="0"/>
                                  <w:marTop w:val="0"/>
                                  <w:marBottom w:val="0"/>
                                  <w:divBdr>
                                    <w:top w:val="none" w:sz="0" w:space="0" w:color="auto"/>
                                    <w:left w:val="none" w:sz="0" w:space="0" w:color="auto"/>
                                    <w:bottom w:val="none" w:sz="0" w:space="0" w:color="auto"/>
                                    <w:right w:val="none" w:sz="0" w:space="0" w:color="auto"/>
                                  </w:divBdr>
                                </w:div>
                                <w:div w:id="4596480">
                                  <w:marLeft w:val="0"/>
                                  <w:marRight w:val="0"/>
                                  <w:marTop w:val="0"/>
                                  <w:marBottom w:val="0"/>
                                  <w:divBdr>
                                    <w:top w:val="none" w:sz="0" w:space="0" w:color="auto"/>
                                    <w:left w:val="none" w:sz="0" w:space="0" w:color="auto"/>
                                    <w:bottom w:val="none" w:sz="0" w:space="0" w:color="auto"/>
                                    <w:right w:val="none" w:sz="0" w:space="0" w:color="auto"/>
                                  </w:divBdr>
                                </w:div>
                                <w:div w:id="1284994252">
                                  <w:marLeft w:val="0"/>
                                  <w:marRight w:val="0"/>
                                  <w:marTop w:val="0"/>
                                  <w:marBottom w:val="0"/>
                                  <w:divBdr>
                                    <w:top w:val="none" w:sz="0" w:space="0" w:color="auto"/>
                                    <w:left w:val="none" w:sz="0" w:space="0" w:color="auto"/>
                                    <w:bottom w:val="none" w:sz="0" w:space="0" w:color="auto"/>
                                    <w:right w:val="none" w:sz="0" w:space="0" w:color="auto"/>
                                  </w:divBdr>
                                </w:div>
                                <w:div w:id="1320230449">
                                  <w:marLeft w:val="0"/>
                                  <w:marRight w:val="0"/>
                                  <w:marTop w:val="0"/>
                                  <w:marBottom w:val="0"/>
                                  <w:divBdr>
                                    <w:top w:val="none" w:sz="0" w:space="0" w:color="auto"/>
                                    <w:left w:val="none" w:sz="0" w:space="0" w:color="auto"/>
                                    <w:bottom w:val="none" w:sz="0" w:space="0" w:color="auto"/>
                                    <w:right w:val="none" w:sz="0" w:space="0" w:color="auto"/>
                                  </w:divBdr>
                                </w:div>
                                <w:div w:id="1535312429">
                                  <w:marLeft w:val="0"/>
                                  <w:marRight w:val="0"/>
                                  <w:marTop w:val="0"/>
                                  <w:marBottom w:val="0"/>
                                  <w:divBdr>
                                    <w:top w:val="none" w:sz="0" w:space="0" w:color="auto"/>
                                    <w:left w:val="none" w:sz="0" w:space="0" w:color="auto"/>
                                    <w:bottom w:val="none" w:sz="0" w:space="0" w:color="auto"/>
                                    <w:right w:val="none" w:sz="0" w:space="0" w:color="auto"/>
                                  </w:divBdr>
                                </w:div>
                                <w:div w:id="249195874">
                                  <w:marLeft w:val="0"/>
                                  <w:marRight w:val="0"/>
                                  <w:marTop w:val="0"/>
                                  <w:marBottom w:val="0"/>
                                  <w:divBdr>
                                    <w:top w:val="none" w:sz="0" w:space="0" w:color="auto"/>
                                    <w:left w:val="none" w:sz="0" w:space="0" w:color="auto"/>
                                    <w:bottom w:val="none" w:sz="0" w:space="0" w:color="auto"/>
                                    <w:right w:val="none" w:sz="0" w:space="0" w:color="auto"/>
                                  </w:divBdr>
                                </w:div>
                                <w:div w:id="23407354">
                                  <w:marLeft w:val="0"/>
                                  <w:marRight w:val="0"/>
                                  <w:marTop w:val="0"/>
                                  <w:marBottom w:val="0"/>
                                  <w:divBdr>
                                    <w:top w:val="none" w:sz="0" w:space="0" w:color="auto"/>
                                    <w:left w:val="none" w:sz="0" w:space="0" w:color="auto"/>
                                    <w:bottom w:val="none" w:sz="0" w:space="0" w:color="auto"/>
                                    <w:right w:val="none" w:sz="0" w:space="0" w:color="auto"/>
                                  </w:divBdr>
                                </w:div>
                                <w:div w:id="1023825537">
                                  <w:marLeft w:val="0"/>
                                  <w:marRight w:val="0"/>
                                  <w:marTop w:val="0"/>
                                  <w:marBottom w:val="0"/>
                                  <w:divBdr>
                                    <w:top w:val="none" w:sz="0" w:space="0" w:color="auto"/>
                                    <w:left w:val="none" w:sz="0" w:space="0" w:color="auto"/>
                                    <w:bottom w:val="none" w:sz="0" w:space="0" w:color="auto"/>
                                    <w:right w:val="none" w:sz="0" w:space="0" w:color="auto"/>
                                  </w:divBdr>
                                </w:div>
                                <w:div w:id="1019626968">
                                  <w:marLeft w:val="0"/>
                                  <w:marRight w:val="0"/>
                                  <w:marTop w:val="0"/>
                                  <w:marBottom w:val="0"/>
                                  <w:divBdr>
                                    <w:top w:val="none" w:sz="0" w:space="0" w:color="auto"/>
                                    <w:left w:val="none" w:sz="0" w:space="0" w:color="auto"/>
                                    <w:bottom w:val="none" w:sz="0" w:space="0" w:color="auto"/>
                                    <w:right w:val="none" w:sz="0" w:space="0" w:color="auto"/>
                                  </w:divBdr>
                                </w:div>
                                <w:div w:id="345909300">
                                  <w:marLeft w:val="0"/>
                                  <w:marRight w:val="0"/>
                                  <w:marTop w:val="0"/>
                                  <w:marBottom w:val="0"/>
                                  <w:divBdr>
                                    <w:top w:val="none" w:sz="0" w:space="0" w:color="auto"/>
                                    <w:left w:val="none" w:sz="0" w:space="0" w:color="auto"/>
                                    <w:bottom w:val="none" w:sz="0" w:space="0" w:color="auto"/>
                                    <w:right w:val="none" w:sz="0" w:space="0" w:color="auto"/>
                                  </w:divBdr>
                                </w:div>
                                <w:div w:id="1870996260">
                                  <w:marLeft w:val="0"/>
                                  <w:marRight w:val="0"/>
                                  <w:marTop w:val="0"/>
                                  <w:marBottom w:val="0"/>
                                  <w:divBdr>
                                    <w:top w:val="none" w:sz="0" w:space="0" w:color="auto"/>
                                    <w:left w:val="none" w:sz="0" w:space="0" w:color="auto"/>
                                    <w:bottom w:val="none" w:sz="0" w:space="0" w:color="auto"/>
                                    <w:right w:val="none" w:sz="0" w:space="0" w:color="auto"/>
                                  </w:divBdr>
                                </w:div>
                                <w:div w:id="1086803403">
                                  <w:marLeft w:val="0"/>
                                  <w:marRight w:val="0"/>
                                  <w:marTop w:val="0"/>
                                  <w:marBottom w:val="0"/>
                                  <w:divBdr>
                                    <w:top w:val="none" w:sz="0" w:space="0" w:color="auto"/>
                                    <w:left w:val="none" w:sz="0" w:space="0" w:color="auto"/>
                                    <w:bottom w:val="none" w:sz="0" w:space="0" w:color="auto"/>
                                    <w:right w:val="none" w:sz="0" w:space="0" w:color="auto"/>
                                  </w:divBdr>
                                </w:div>
                                <w:div w:id="1947424792">
                                  <w:marLeft w:val="0"/>
                                  <w:marRight w:val="0"/>
                                  <w:marTop w:val="0"/>
                                  <w:marBottom w:val="0"/>
                                  <w:divBdr>
                                    <w:top w:val="none" w:sz="0" w:space="0" w:color="auto"/>
                                    <w:left w:val="none" w:sz="0" w:space="0" w:color="auto"/>
                                    <w:bottom w:val="none" w:sz="0" w:space="0" w:color="auto"/>
                                    <w:right w:val="none" w:sz="0" w:space="0" w:color="auto"/>
                                  </w:divBdr>
                                </w:div>
                                <w:div w:id="695083621">
                                  <w:marLeft w:val="0"/>
                                  <w:marRight w:val="0"/>
                                  <w:marTop w:val="0"/>
                                  <w:marBottom w:val="0"/>
                                  <w:divBdr>
                                    <w:top w:val="none" w:sz="0" w:space="0" w:color="auto"/>
                                    <w:left w:val="none" w:sz="0" w:space="0" w:color="auto"/>
                                    <w:bottom w:val="none" w:sz="0" w:space="0" w:color="auto"/>
                                    <w:right w:val="none" w:sz="0" w:space="0" w:color="auto"/>
                                  </w:divBdr>
                                </w:div>
                                <w:div w:id="242036235">
                                  <w:marLeft w:val="0"/>
                                  <w:marRight w:val="0"/>
                                  <w:marTop w:val="0"/>
                                  <w:marBottom w:val="0"/>
                                  <w:divBdr>
                                    <w:top w:val="none" w:sz="0" w:space="0" w:color="auto"/>
                                    <w:left w:val="none" w:sz="0" w:space="0" w:color="auto"/>
                                    <w:bottom w:val="none" w:sz="0" w:space="0" w:color="auto"/>
                                    <w:right w:val="none" w:sz="0" w:space="0" w:color="auto"/>
                                  </w:divBdr>
                                </w:div>
                                <w:div w:id="2054690193">
                                  <w:marLeft w:val="0"/>
                                  <w:marRight w:val="0"/>
                                  <w:marTop w:val="0"/>
                                  <w:marBottom w:val="0"/>
                                  <w:divBdr>
                                    <w:top w:val="none" w:sz="0" w:space="0" w:color="auto"/>
                                    <w:left w:val="none" w:sz="0" w:space="0" w:color="auto"/>
                                    <w:bottom w:val="none" w:sz="0" w:space="0" w:color="auto"/>
                                    <w:right w:val="none" w:sz="0" w:space="0" w:color="auto"/>
                                  </w:divBdr>
                                </w:div>
                                <w:div w:id="2068992169">
                                  <w:marLeft w:val="0"/>
                                  <w:marRight w:val="0"/>
                                  <w:marTop w:val="0"/>
                                  <w:marBottom w:val="0"/>
                                  <w:divBdr>
                                    <w:top w:val="none" w:sz="0" w:space="0" w:color="auto"/>
                                    <w:left w:val="none" w:sz="0" w:space="0" w:color="auto"/>
                                    <w:bottom w:val="none" w:sz="0" w:space="0" w:color="auto"/>
                                    <w:right w:val="none" w:sz="0" w:space="0" w:color="auto"/>
                                  </w:divBdr>
                                </w:div>
                                <w:div w:id="42140281">
                                  <w:marLeft w:val="0"/>
                                  <w:marRight w:val="0"/>
                                  <w:marTop w:val="0"/>
                                  <w:marBottom w:val="0"/>
                                  <w:divBdr>
                                    <w:top w:val="none" w:sz="0" w:space="0" w:color="auto"/>
                                    <w:left w:val="none" w:sz="0" w:space="0" w:color="auto"/>
                                    <w:bottom w:val="none" w:sz="0" w:space="0" w:color="auto"/>
                                    <w:right w:val="none" w:sz="0" w:space="0" w:color="auto"/>
                                  </w:divBdr>
                                </w:div>
                                <w:div w:id="1880387853">
                                  <w:marLeft w:val="0"/>
                                  <w:marRight w:val="0"/>
                                  <w:marTop w:val="0"/>
                                  <w:marBottom w:val="0"/>
                                  <w:divBdr>
                                    <w:top w:val="none" w:sz="0" w:space="0" w:color="auto"/>
                                    <w:left w:val="none" w:sz="0" w:space="0" w:color="auto"/>
                                    <w:bottom w:val="none" w:sz="0" w:space="0" w:color="auto"/>
                                    <w:right w:val="none" w:sz="0" w:space="0" w:color="auto"/>
                                  </w:divBdr>
                                </w:div>
                                <w:div w:id="530072044">
                                  <w:marLeft w:val="0"/>
                                  <w:marRight w:val="0"/>
                                  <w:marTop w:val="0"/>
                                  <w:marBottom w:val="0"/>
                                  <w:divBdr>
                                    <w:top w:val="none" w:sz="0" w:space="0" w:color="auto"/>
                                    <w:left w:val="none" w:sz="0" w:space="0" w:color="auto"/>
                                    <w:bottom w:val="none" w:sz="0" w:space="0" w:color="auto"/>
                                    <w:right w:val="none" w:sz="0" w:space="0" w:color="auto"/>
                                  </w:divBdr>
                                </w:div>
                                <w:div w:id="491525391">
                                  <w:marLeft w:val="0"/>
                                  <w:marRight w:val="0"/>
                                  <w:marTop w:val="0"/>
                                  <w:marBottom w:val="0"/>
                                  <w:divBdr>
                                    <w:top w:val="none" w:sz="0" w:space="0" w:color="auto"/>
                                    <w:left w:val="none" w:sz="0" w:space="0" w:color="auto"/>
                                    <w:bottom w:val="none" w:sz="0" w:space="0" w:color="auto"/>
                                    <w:right w:val="none" w:sz="0" w:space="0" w:color="auto"/>
                                  </w:divBdr>
                                </w:div>
                                <w:div w:id="1940680095">
                                  <w:marLeft w:val="0"/>
                                  <w:marRight w:val="0"/>
                                  <w:marTop w:val="0"/>
                                  <w:marBottom w:val="0"/>
                                  <w:divBdr>
                                    <w:top w:val="none" w:sz="0" w:space="0" w:color="auto"/>
                                    <w:left w:val="none" w:sz="0" w:space="0" w:color="auto"/>
                                    <w:bottom w:val="none" w:sz="0" w:space="0" w:color="auto"/>
                                    <w:right w:val="none" w:sz="0" w:space="0" w:color="auto"/>
                                  </w:divBdr>
                                </w:div>
                                <w:div w:id="146672179">
                                  <w:marLeft w:val="0"/>
                                  <w:marRight w:val="0"/>
                                  <w:marTop w:val="0"/>
                                  <w:marBottom w:val="0"/>
                                  <w:divBdr>
                                    <w:top w:val="none" w:sz="0" w:space="0" w:color="auto"/>
                                    <w:left w:val="none" w:sz="0" w:space="0" w:color="auto"/>
                                    <w:bottom w:val="none" w:sz="0" w:space="0" w:color="auto"/>
                                    <w:right w:val="none" w:sz="0" w:space="0" w:color="auto"/>
                                  </w:divBdr>
                                </w:div>
                                <w:div w:id="1277177339">
                                  <w:marLeft w:val="0"/>
                                  <w:marRight w:val="0"/>
                                  <w:marTop w:val="0"/>
                                  <w:marBottom w:val="0"/>
                                  <w:divBdr>
                                    <w:top w:val="none" w:sz="0" w:space="0" w:color="auto"/>
                                    <w:left w:val="none" w:sz="0" w:space="0" w:color="auto"/>
                                    <w:bottom w:val="none" w:sz="0" w:space="0" w:color="auto"/>
                                    <w:right w:val="none" w:sz="0" w:space="0" w:color="auto"/>
                                  </w:divBdr>
                                </w:div>
                                <w:div w:id="421605471">
                                  <w:marLeft w:val="0"/>
                                  <w:marRight w:val="0"/>
                                  <w:marTop w:val="0"/>
                                  <w:marBottom w:val="0"/>
                                  <w:divBdr>
                                    <w:top w:val="none" w:sz="0" w:space="0" w:color="auto"/>
                                    <w:left w:val="none" w:sz="0" w:space="0" w:color="auto"/>
                                    <w:bottom w:val="none" w:sz="0" w:space="0" w:color="auto"/>
                                    <w:right w:val="none" w:sz="0" w:space="0" w:color="auto"/>
                                  </w:divBdr>
                                </w:div>
                                <w:div w:id="1108239650">
                                  <w:marLeft w:val="0"/>
                                  <w:marRight w:val="0"/>
                                  <w:marTop w:val="0"/>
                                  <w:marBottom w:val="0"/>
                                  <w:divBdr>
                                    <w:top w:val="none" w:sz="0" w:space="0" w:color="auto"/>
                                    <w:left w:val="none" w:sz="0" w:space="0" w:color="auto"/>
                                    <w:bottom w:val="none" w:sz="0" w:space="0" w:color="auto"/>
                                    <w:right w:val="none" w:sz="0" w:space="0" w:color="auto"/>
                                  </w:divBdr>
                                </w:div>
                                <w:div w:id="2113621572">
                                  <w:marLeft w:val="0"/>
                                  <w:marRight w:val="0"/>
                                  <w:marTop w:val="0"/>
                                  <w:marBottom w:val="0"/>
                                  <w:divBdr>
                                    <w:top w:val="none" w:sz="0" w:space="0" w:color="auto"/>
                                    <w:left w:val="none" w:sz="0" w:space="0" w:color="auto"/>
                                    <w:bottom w:val="none" w:sz="0" w:space="0" w:color="auto"/>
                                    <w:right w:val="none" w:sz="0" w:space="0" w:color="auto"/>
                                  </w:divBdr>
                                </w:div>
                                <w:div w:id="820191022">
                                  <w:marLeft w:val="0"/>
                                  <w:marRight w:val="0"/>
                                  <w:marTop w:val="0"/>
                                  <w:marBottom w:val="0"/>
                                  <w:divBdr>
                                    <w:top w:val="none" w:sz="0" w:space="0" w:color="auto"/>
                                    <w:left w:val="none" w:sz="0" w:space="0" w:color="auto"/>
                                    <w:bottom w:val="none" w:sz="0" w:space="0" w:color="auto"/>
                                    <w:right w:val="none" w:sz="0" w:space="0" w:color="auto"/>
                                  </w:divBdr>
                                </w:div>
                                <w:div w:id="896281541">
                                  <w:marLeft w:val="0"/>
                                  <w:marRight w:val="0"/>
                                  <w:marTop w:val="0"/>
                                  <w:marBottom w:val="0"/>
                                  <w:divBdr>
                                    <w:top w:val="none" w:sz="0" w:space="0" w:color="auto"/>
                                    <w:left w:val="none" w:sz="0" w:space="0" w:color="auto"/>
                                    <w:bottom w:val="none" w:sz="0" w:space="0" w:color="auto"/>
                                    <w:right w:val="none" w:sz="0" w:space="0" w:color="auto"/>
                                  </w:divBdr>
                                </w:div>
                                <w:div w:id="697509928">
                                  <w:marLeft w:val="0"/>
                                  <w:marRight w:val="0"/>
                                  <w:marTop w:val="0"/>
                                  <w:marBottom w:val="0"/>
                                  <w:divBdr>
                                    <w:top w:val="none" w:sz="0" w:space="0" w:color="auto"/>
                                    <w:left w:val="none" w:sz="0" w:space="0" w:color="auto"/>
                                    <w:bottom w:val="none" w:sz="0" w:space="0" w:color="auto"/>
                                    <w:right w:val="none" w:sz="0" w:space="0" w:color="auto"/>
                                  </w:divBdr>
                                </w:div>
                                <w:div w:id="359474408">
                                  <w:marLeft w:val="0"/>
                                  <w:marRight w:val="0"/>
                                  <w:marTop w:val="0"/>
                                  <w:marBottom w:val="0"/>
                                  <w:divBdr>
                                    <w:top w:val="none" w:sz="0" w:space="0" w:color="auto"/>
                                    <w:left w:val="none" w:sz="0" w:space="0" w:color="auto"/>
                                    <w:bottom w:val="none" w:sz="0" w:space="0" w:color="auto"/>
                                    <w:right w:val="none" w:sz="0" w:space="0" w:color="auto"/>
                                  </w:divBdr>
                                </w:div>
                                <w:div w:id="1641379818">
                                  <w:marLeft w:val="0"/>
                                  <w:marRight w:val="0"/>
                                  <w:marTop w:val="0"/>
                                  <w:marBottom w:val="0"/>
                                  <w:divBdr>
                                    <w:top w:val="none" w:sz="0" w:space="0" w:color="auto"/>
                                    <w:left w:val="none" w:sz="0" w:space="0" w:color="auto"/>
                                    <w:bottom w:val="none" w:sz="0" w:space="0" w:color="auto"/>
                                    <w:right w:val="none" w:sz="0" w:space="0" w:color="auto"/>
                                  </w:divBdr>
                                </w:div>
                                <w:div w:id="1703627286">
                                  <w:marLeft w:val="0"/>
                                  <w:marRight w:val="0"/>
                                  <w:marTop w:val="0"/>
                                  <w:marBottom w:val="0"/>
                                  <w:divBdr>
                                    <w:top w:val="none" w:sz="0" w:space="0" w:color="auto"/>
                                    <w:left w:val="none" w:sz="0" w:space="0" w:color="auto"/>
                                    <w:bottom w:val="none" w:sz="0" w:space="0" w:color="auto"/>
                                    <w:right w:val="none" w:sz="0" w:space="0" w:color="auto"/>
                                  </w:divBdr>
                                </w:div>
                                <w:div w:id="1502428377">
                                  <w:marLeft w:val="0"/>
                                  <w:marRight w:val="0"/>
                                  <w:marTop w:val="0"/>
                                  <w:marBottom w:val="0"/>
                                  <w:divBdr>
                                    <w:top w:val="none" w:sz="0" w:space="0" w:color="auto"/>
                                    <w:left w:val="none" w:sz="0" w:space="0" w:color="auto"/>
                                    <w:bottom w:val="none" w:sz="0" w:space="0" w:color="auto"/>
                                    <w:right w:val="none" w:sz="0" w:space="0" w:color="auto"/>
                                  </w:divBdr>
                                </w:div>
                                <w:div w:id="1630546616">
                                  <w:marLeft w:val="0"/>
                                  <w:marRight w:val="0"/>
                                  <w:marTop w:val="0"/>
                                  <w:marBottom w:val="0"/>
                                  <w:divBdr>
                                    <w:top w:val="none" w:sz="0" w:space="0" w:color="auto"/>
                                    <w:left w:val="none" w:sz="0" w:space="0" w:color="auto"/>
                                    <w:bottom w:val="none" w:sz="0" w:space="0" w:color="auto"/>
                                    <w:right w:val="none" w:sz="0" w:space="0" w:color="auto"/>
                                  </w:divBdr>
                                </w:div>
                                <w:div w:id="172794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0937293">
      <w:bodyDiv w:val="1"/>
      <w:marLeft w:val="0"/>
      <w:marRight w:val="0"/>
      <w:marTop w:val="0"/>
      <w:marBottom w:val="0"/>
      <w:divBdr>
        <w:top w:val="none" w:sz="0" w:space="0" w:color="auto"/>
        <w:left w:val="none" w:sz="0" w:space="0" w:color="auto"/>
        <w:bottom w:val="none" w:sz="0" w:space="0" w:color="auto"/>
        <w:right w:val="none" w:sz="0" w:space="0" w:color="auto"/>
      </w:divBdr>
      <w:divsChild>
        <w:div w:id="948969785">
          <w:marLeft w:val="0"/>
          <w:marRight w:val="0"/>
          <w:marTop w:val="0"/>
          <w:marBottom w:val="0"/>
          <w:divBdr>
            <w:top w:val="none" w:sz="0" w:space="0" w:color="auto"/>
            <w:left w:val="none" w:sz="0" w:space="0" w:color="auto"/>
            <w:bottom w:val="none" w:sz="0" w:space="0" w:color="auto"/>
            <w:right w:val="none" w:sz="0" w:space="0" w:color="auto"/>
          </w:divBdr>
        </w:div>
        <w:div w:id="117528286">
          <w:marLeft w:val="0"/>
          <w:marRight w:val="0"/>
          <w:marTop w:val="0"/>
          <w:marBottom w:val="0"/>
          <w:divBdr>
            <w:top w:val="none" w:sz="0" w:space="0" w:color="auto"/>
            <w:left w:val="none" w:sz="0" w:space="0" w:color="auto"/>
            <w:bottom w:val="none" w:sz="0" w:space="0" w:color="auto"/>
            <w:right w:val="none" w:sz="0" w:space="0" w:color="auto"/>
          </w:divBdr>
        </w:div>
        <w:div w:id="796996791">
          <w:marLeft w:val="0"/>
          <w:marRight w:val="0"/>
          <w:marTop w:val="0"/>
          <w:marBottom w:val="0"/>
          <w:divBdr>
            <w:top w:val="none" w:sz="0" w:space="0" w:color="auto"/>
            <w:left w:val="none" w:sz="0" w:space="0" w:color="auto"/>
            <w:bottom w:val="none" w:sz="0" w:space="0" w:color="auto"/>
            <w:right w:val="none" w:sz="0" w:space="0" w:color="auto"/>
          </w:divBdr>
        </w:div>
        <w:div w:id="1907377712">
          <w:marLeft w:val="0"/>
          <w:marRight w:val="0"/>
          <w:marTop w:val="0"/>
          <w:marBottom w:val="0"/>
          <w:divBdr>
            <w:top w:val="none" w:sz="0" w:space="0" w:color="auto"/>
            <w:left w:val="none" w:sz="0" w:space="0" w:color="auto"/>
            <w:bottom w:val="none" w:sz="0" w:space="0" w:color="auto"/>
            <w:right w:val="none" w:sz="0" w:space="0" w:color="auto"/>
          </w:divBdr>
        </w:div>
        <w:div w:id="1155531236">
          <w:marLeft w:val="0"/>
          <w:marRight w:val="0"/>
          <w:marTop w:val="0"/>
          <w:marBottom w:val="0"/>
          <w:divBdr>
            <w:top w:val="none" w:sz="0" w:space="0" w:color="auto"/>
            <w:left w:val="none" w:sz="0" w:space="0" w:color="auto"/>
            <w:bottom w:val="none" w:sz="0" w:space="0" w:color="auto"/>
            <w:right w:val="none" w:sz="0" w:space="0" w:color="auto"/>
          </w:divBdr>
        </w:div>
        <w:div w:id="543759729">
          <w:marLeft w:val="0"/>
          <w:marRight w:val="0"/>
          <w:marTop w:val="0"/>
          <w:marBottom w:val="0"/>
          <w:divBdr>
            <w:top w:val="none" w:sz="0" w:space="0" w:color="auto"/>
            <w:left w:val="none" w:sz="0" w:space="0" w:color="auto"/>
            <w:bottom w:val="none" w:sz="0" w:space="0" w:color="auto"/>
            <w:right w:val="none" w:sz="0" w:space="0" w:color="auto"/>
          </w:divBdr>
        </w:div>
        <w:div w:id="141045611">
          <w:marLeft w:val="0"/>
          <w:marRight w:val="0"/>
          <w:marTop w:val="0"/>
          <w:marBottom w:val="0"/>
          <w:divBdr>
            <w:top w:val="none" w:sz="0" w:space="0" w:color="auto"/>
            <w:left w:val="none" w:sz="0" w:space="0" w:color="auto"/>
            <w:bottom w:val="none" w:sz="0" w:space="0" w:color="auto"/>
            <w:right w:val="none" w:sz="0" w:space="0" w:color="auto"/>
          </w:divBdr>
        </w:div>
        <w:div w:id="758524947">
          <w:marLeft w:val="0"/>
          <w:marRight w:val="0"/>
          <w:marTop w:val="0"/>
          <w:marBottom w:val="0"/>
          <w:divBdr>
            <w:top w:val="none" w:sz="0" w:space="0" w:color="auto"/>
            <w:left w:val="none" w:sz="0" w:space="0" w:color="auto"/>
            <w:bottom w:val="none" w:sz="0" w:space="0" w:color="auto"/>
            <w:right w:val="none" w:sz="0" w:space="0" w:color="auto"/>
          </w:divBdr>
        </w:div>
        <w:div w:id="1945267202">
          <w:marLeft w:val="0"/>
          <w:marRight w:val="0"/>
          <w:marTop w:val="0"/>
          <w:marBottom w:val="0"/>
          <w:divBdr>
            <w:top w:val="none" w:sz="0" w:space="0" w:color="auto"/>
            <w:left w:val="none" w:sz="0" w:space="0" w:color="auto"/>
            <w:bottom w:val="none" w:sz="0" w:space="0" w:color="auto"/>
            <w:right w:val="none" w:sz="0" w:space="0" w:color="auto"/>
          </w:divBdr>
        </w:div>
        <w:div w:id="837890525">
          <w:marLeft w:val="0"/>
          <w:marRight w:val="0"/>
          <w:marTop w:val="0"/>
          <w:marBottom w:val="0"/>
          <w:divBdr>
            <w:top w:val="none" w:sz="0" w:space="0" w:color="auto"/>
            <w:left w:val="none" w:sz="0" w:space="0" w:color="auto"/>
            <w:bottom w:val="none" w:sz="0" w:space="0" w:color="auto"/>
            <w:right w:val="none" w:sz="0" w:space="0" w:color="auto"/>
          </w:divBdr>
        </w:div>
        <w:div w:id="2036694333">
          <w:marLeft w:val="0"/>
          <w:marRight w:val="0"/>
          <w:marTop w:val="0"/>
          <w:marBottom w:val="0"/>
          <w:divBdr>
            <w:top w:val="none" w:sz="0" w:space="0" w:color="auto"/>
            <w:left w:val="none" w:sz="0" w:space="0" w:color="auto"/>
            <w:bottom w:val="none" w:sz="0" w:space="0" w:color="auto"/>
            <w:right w:val="none" w:sz="0" w:space="0" w:color="auto"/>
          </w:divBdr>
        </w:div>
        <w:div w:id="744569822">
          <w:marLeft w:val="0"/>
          <w:marRight w:val="0"/>
          <w:marTop w:val="0"/>
          <w:marBottom w:val="0"/>
          <w:divBdr>
            <w:top w:val="none" w:sz="0" w:space="0" w:color="auto"/>
            <w:left w:val="none" w:sz="0" w:space="0" w:color="auto"/>
            <w:bottom w:val="none" w:sz="0" w:space="0" w:color="auto"/>
            <w:right w:val="none" w:sz="0" w:space="0" w:color="auto"/>
          </w:divBdr>
        </w:div>
      </w:divsChild>
    </w:div>
    <w:div w:id="1366103060">
      <w:bodyDiv w:val="1"/>
      <w:marLeft w:val="0"/>
      <w:marRight w:val="0"/>
      <w:marTop w:val="0"/>
      <w:marBottom w:val="0"/>
      <w:divBdr>
        <w:top w:val="none" w:sz="0" w:space="0" w:color="auto"/>
        <w:left w:val="none" w:sz="0" w:space="0" w:color="auto"/>
        <w:bottom w:val="none" w:sz="0" w:space="0" w:color="auto"/>
        <w:right w:val="none" w:sz="0" w:space="0" w:color="auto"/>
      </w:divBdr>
    </w:div>
    <w:div w:id="1713310596">
      <w:bodyDiv w:val="1"/>
      <w:marLeft w:val="0"/>
      <w:marRight w:val="0"/>
      <w:marTop w:val="0"/>
      <w:marBottom w:val="0"/>
      <w:divBdr>
        <w:top w:val="none" w:sz="0" w:space="0" w:color="auto"/>
        <w:left w:val="none" w:sz="0" w:space="0" w:color="auto"/>
        <w:bottom w:val="none" w:sz="0" w:space="0" w:color="auto"/>
        <w:right w:val="none" w:sz="0" w:space="0" w:color="auto"/>
      </w:divBdr>
      <w:divsChild>
        <w:div w:id="936332423">
          <w:marLeft w:val="0"/>
          <w:marRight w:val="0"/>
          <w:marTop w:val="0"/>
          <w:marBottom w:val="0"/>
          <w:divBdr>
            <w:top w:val="none" w:sz="0" w:space="0" w:color="auto"/>
            <w:left w:val="none" w:sz="0" w:space="0" w:color="auto"/>
            <w:bottom w:val="none" w:sz="0" w:space="0" w:color="auto"/>
            <w:right w:val="none" w:sz="0" w:space="0" w:color="auto"/>
          </w:divBdr>
          <w:divsChild>
            <w:div w:id="175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366698">
      <w:bodyDiv w:val="1"/>
      <w:marLeft w:val="0"/>
      <w:marRight w:val="0"/>
      <w:marTop w:val="0"/>
      <w:marBottom w:val="0"/>
      <w:divBdr>
        <w:top w:val="none" w:sz="0" w:space="0" w:color="auto"/>
        <w:left w:val="none" w:sz="0" w:space="0" w:color="auto"/>
        <w:bottom w:val="none" w:sz="0" w:space="0" w:color="auto"/>
        <w:right w:val="none" w:sz="0" w:space="0" w:color="auto"/>
      </w:divBdr>
      <w:divsChild>
        <w:div w:id="247421920">
          <w:marLeft w:val="0"/>
          <w:marRight w:val="0"/>
          <w:marTop w:val="0"/>
          <w:marBottom w:val="0"/>
          <w:divBdr>
            <w:top w:val="none" w:sz="0" w:space="0" w:color="auto"/>
            <w:left w:val="none" w:sz="0" w:space="0" w:color="auto"/>
            <w:bottom w:val="none" w:sz="0" w:space="0" w:color="auto"/>
            <w:right w:val="none" w:sz="0" w:space="0" w:color="auto"/>
          </w:divBdr>
        </w:div>
        <w:div w:id="938685026">
          <w:marLeft w:val="0"/>
          <w:marRight w:val="0"/>
          <w:marTop w:val="0"/>
          <w:marBottom w:val="0"/>
          <w:divBdr>
            <w:top w:val="none" w:sz="0" w:space="0" w:color="auto"/>
            <w:left w:val="none" w:sz="0" w:space="0" w:color="auto"/>
            <w:bottom w:val="none" w:sz="0" w:space="0" w:color="auto"/>
            <w:right w:val="none" w:sz="0" w:space="0" w:color="auto"/>
          </w:divBdr>
        </w:div>
        <w:div w:id="48841288">
          <w:marLeft w:val="0"/>
          <w:marRight w:val="0"/>
          <w:marTop w:val="0"/>
          <w:marBottom w:val="0"/>
          <w:divBdr>
            <w:top w:val="none" w:sz="0" w:space="0" w:color="auto"/>
            <w:left w:val="none" w:sz="0" w:space="0" w:color="auto"/>
            <w:bottom w:val="none" w:sz="0" w:space="0" w:color="auto"/>
            <w:right w:val="none" w:sz="0" w:space="0" w:color="auto"/>
          </w:divBdr>
        </w:div>
        <w:div w:id="1750808986">
          <w:marLeft w:val="0"/>
          <w:marRight w:val="0"/>
          <w:marTop w:val="0"/>
          <w:marBottom w:val="0"/>
          <w:divBdr>
            <w:top w:val="none" w:sz="0" w:space="0" w:color="auto"/>
            <w:left w:val="none" w:sz="0" w:space="0" w:color="auto"/>
            <w:bottom w:val="none" w:sz="0" w:space="0" w:color="auto"/>
            <w:right w:val="none" w:sz="0" w:space="0" w:color="auto"/>
          </w:divBdr>
        </w:div>
        <w:div w:id="1342976882">
          <w:marLeft w:val="0"/>
          <w:marRight w:val="0"/>
          <w:marTop w:val="0"/>
          <w:marBottom w:val="0"/>
          <w:divBdr>
            <w:top w:val="none" w:sz="0" w:space="0" w:color="auto"/>
            <w:left w:val="none" w:sz="0" w:space="0" w:color="auto"/>
            <w:bottom w:val="none" w:sz="0" w:space="0" w:color="auto"/>
            <w:right w:val="none" w:sz="0" w:space="0" w:color="auto"/>
          </w:divBdr>
        </w:div>
        <w:div w:id="814643226">
          <w:marLeft w:val="0"/>
          <w:marRight w:val="0"/>
          <w:marTop w:val="0"/>
          <w:marBottom w:val="0"/>
          <w:divBdr>
            <w:top w:val="none" w:sz="0" w:space="0" w:color="auto"/>
            <w:left w:val="none" w:sz="0" w:space="0" w:color="auto"/>
            <w:bottom w:val="none" w:sz="0" w:space="0" w:color="auto"/>
            <w:right w:val="none" w:sz="0" w:space="0" w:color="auto"/>
          </w:divBdr>
        </w:div>
        <w:div w:id="548033891">
          <w:marLeft w:val="0"/>
          <w:marRight w:val="0"/>
          <w:marTop w:val="0"/>
          <w:marBottom w:val="0"/>
          <w:divBdr>
            <w:top w:val="none" w:sz="0" w:space="0" w:color="auto"/>
            <w:left w:val="none" w:sz="0" w:space="0" w:color="auto"/>
            <w:bottom w:val="none" w:sz="0" w:space="0" w:color="auto"/>
            <w:right w:val="none" w:sz="0" w:space="0" w:color="auto"/>
          </w:divBdr>
        </w:div>
        <w:div w:id="1273785096">
          <w:marLeft w:val="0"/>
          <w:marRight w:val="0"/>
          <w:marTop w:val="0"/>
          <w:marBottom w:val="0"/>
          <w:divBdr>
            <w:top w:val="none" w:sz="0" w:space="0" w:color="auto"/>
            <w:left w:val="none" w:sz="0" w:space="0" w:color="auto"/>
            <w:bottom w:val="none" w:sz="0" w:space="0" w:color="auto"/>
            <w:right w:val="none" w:sz="0" w:space="0" w:color="auto"/>
          </w:divBdr>
        </w:div>
        <w:div w:id="1227182673">
          <w:marLeft w:val="0"/>
          <w:marRight w:val="0"/>
          <w:marTop w:val="0"/>
          <w:marBottom w:val="0"/>
          <w:divBdr>
            <w:top w:val="none" w:sz="0" w:space="0" w:color="auto"/>
            <w:left w:val="none" w:sz="0" w:space="0" w:color="auto"/>
            <w:bottom w:val="none" w:sz="0" w:space="0" w:color="auto"/>
            <w:right w:val="none" w:sz="0" w:space="0" w:color="auto"/>
          </w:divBdr>
        </w:div>
        <w:div w:id="2102682943">
          <w:marLeft w:val="0"/>
          <w:marRight w:val="0"/>
          <w:marTop w:val="0"/>
          <w:marBottom w:val="0"/>
          <w:divBdr>
            <w:top w:val="none" w:sz="0" w:space="0" w:color="auto"/>
            <w:left w:val="none" w:sz="0" w:space="0" w:color="auto"/>
            <w:bottom w:val="none" w:sz="0" w:space="0" w:color="auto"/>
            <w:right w:val="none" w:sz="0" w:space="0" w:color="auto"/>
          </w:divBdr>
        </w:div>
        <w:div w:id="1259555798">
          <w:marLeft w:val="0"/>
          <w:marRight w:val="0"/>
          <w:marTop w:val="0"/>
          <w:marBottom w:val="0"/>
          <w:divBdr>
            <w:top w:val="none" w:sz="0" w:space="0" w:color="auto"/>
            <w:left w:val="none" w:sz="0" w:space="0" w:color="auto"/>
            <w:bottom w:val="none" w:sz="0" w:space="0" w:color="auto"/>
            <w:right w:val="none" w:sz="0" w:space="0" w:color="auto"/>
          </w:divBdr>
        </w:div>
      </w:divsChild>
    </w:div>
    <w:div w:id="1738085404">
      <w:bodyDiv w:val="1"/>
      <w:marLeft w:val="0"/>
      <w:marRight w:val="0"/>
      <w:marTop w:val="0"/>
      <w:marBottom w:val="0"/>
      <w:divBdr>
        <w:top w:val="none" w:sz="0" w:space="0" w:color="auto"/>
        <w:left w:val="none" w:sz="0" w:space="0" w:color="auto"/>
        <w:bottom w:val="none" w:sz="0" w:space="0" w:color="auto"/>
        <w:right w:val="none" w:sz="0" w:space="0" w:color="auto"/>
      </w:divBdr>
      <w:divsChild>
        <w:div w:id="288585612">
          <w:marLeft w:val="0"/>
          <w:marRight w:val="0"/>
          <w:marTop w:val="0"/>
          <w:marBottom w:val="0"/>
          <w:divBdr>
            <w:top w:val="none" w:sz="0" w:space="0" w:color="auto"/>
            <w:left w:val="none" w:sz="0" w:space="0" w:color="auto"/>
            <w:bottom w:val="none" w:sz="0" w:space="0" w:color="auto"/>
            <w:right w:val="none" w:sz="0" w:space="0" w:color="auto"/>
          </w:divBdr>
          <w:divsChild>
            <w:div w:id="595137271">
              <w:marLeft w:val="0"/>
              <w:marRight w:val="0"/>
              <w:marTop w:val="0"/>
              <w:marBottom w:val="0"/>
              <w:divBdr>
                <w:top w:val="none" w:sz="0" w:space="0" w:color="auto"/>
                <w:left w:val="none" w:sz="0" w:space="0" w:color="auto"/>
                <w:bottom w:val="none" w:sz="0" w:space="0" w:color="auto"/>
                <w:right w:val="none" w:sz="0" w:space="0" w:color="auto"/>
              </w:divBdr>
              <w:divsChild>
                <w:div w:id="797533744">
                  <w:marLeft w:val="0"/>
                  <w:marRight w:val="0"/>
                  <w:marTop w:val="0"/>
                  <w:marBottom w:val="0"/>
                  <w:divBdr>
                    <w:top w:val="none" w:sz="0" w:space="0" w:color="auto"/>
                    <w:left w:val="none" w:sz="0" w:space="0" w:color="auto"/>
                    <w:bottom w:val="none" w:sz="0" w:space="0" w:color="auto"/>
                    <w:right w:val="none" w:sz="0" w:space="0" w:color="auto"/>
                  </w:divBdr>
                </w:div>
                <w:div w:id="1561790993">
                  <w:marLeft w:val="0"/>
                  <w:marRight w:val="0"/>
                  <w:marTop w:val="0"/>
                  <w:marBottom w:val="0"/>
                  <w:divBdr>
                    <w:top w:val="none" w:sz="0" w:space="0" w:color="auto"/>
                    <w:left w:val="none" w:sz="0" w:space="0" w:color="auto"/>
                    <w:bottom w:val="none" w:sz="0" w:space="0" w:color="auto"/>
                    <w:right w:val="none" w:sz="0" w:space="0" w:color="auto"/>
                  </w:divBdr>
                </w:div>
                <w:div w:id="1245069566">
                  <w:marLeft w:val="0"/>
                  <w:marRight w:val="0"/>
                  <w:marTop w:val="0"/>
                  <w:marBottom w:val="0"/>
                  <w:divBdr>
                    <w:top w:val="none" w:sz="0" w:space="0" w:color="auto"/>
                    <w:left w:val="none" w:sz="0" w:space="0" w:color="auto"/>
                    <w:bottom w:val="none" w:sz="0" w:space="0" w:color="auto"/>
                    <w:right w:val="none" w:sz="0" w:space="0" w:color="auto"/>
                  </w:divBdr>
                </w:div>
                <w:div w:id="1586837843">
                  <w:marLeft w:val="0"/>
                  <w:marRight w:val="0"/>
                  <w:marTop w:val="0"/>
                  <w:marBottom w:val="0"/>
                  <w:divBdr>
                    <w:top w:val="none" w:sz="0" w:space="0" w:color="auto"/>
                    <w:left w:val="none" w:sz="0" w:space="0" w:color="auto"/>
                    <w:bottom w:val="none" w:sz="0" w:space="0" w:color="auto"/>
                    <w:right w:val="none" w:sz="0" w:space="0" w:color="auto"/>
                  </w:divBdr>
                </w:div>
                <w:div w:id="1034237520">
                  <w:marLeft w:val="0"/>
                  <w:marRight w:val="0"/>
                  <w:marTop w:val="0"/>
                  <w:marBottom w:val="0"/>
                  <w:divBdr>
                    <w:top w:val="none" w:sz="0" w:space="0" w:color="auto"/>
                    <w:left w:val="none" w:sz="0" w:space="0" w:color="auto"/>
                    <w:bottom w:val="none" w:sz="0" w:space="0" w:color="auto"/>
                    <w:right w:val="none" w:sz="0" w:space="0" w:color="auto"/>
                  </w:divBdr>
                </w:div>
                <w:div w:id="975991124">
                  <w:marLeft w:val="0"/>
                  <w:marRight w:val="0"/>
                  <w:marTop w:val="0"/>
                  <w:marBottom w:val="0"/>
                  <w:divBdr>
                    <w:top w:val="none" w:sz="0" w:space="0" w:color="auto"/>
                    <w:left w:val="none" w:sz="0" w:space="0" w:color="auto"/>
                    <w:bottom w:val="none" w:sz="0" w:space="0" w:color="auto"/>
                    <w:right w:val="none" w:sz="0" w:space="0" w:color="auto"/>
                  </w:divBdr>
                </w:div>
                <w:div w:id="1410618953">
                  <w:marLeft w:val="0"/>
                  <w:marRight w:val="0"/>
                  <w:marTop w:val="0"/>
                  <w:marBottom w:val="0"/>
                  <w:divBdr>
                    <w:top w:val="none" w:sz="0" w:space="0" w:color="auto"/>
                    <w:left w:val="none" w:sz="0" w:space="0" w:color="auto"/>
                    <w:bottom w:val="none" w:sz="0" w:space="0" w:color="auto"/>
                    <w:right w:val="none" w:sz="0" w:space="0" w:color="auto"/>
                  </w:divBdr>
                </w:div>
                <w:div w:id="1259290440">
                  <w:marLeft w:val="0"/>
                  <w:marRight w:val="0"/>
                  <w:marTop w:val="0"/>
                  <w:marBottom w:val="0"/>
                  <w:divBdr>
                    <w:top w:val="none" w:sz="0" w:space="0" w:color="auto"/>
                    <w:left w:val="none" w:sz="0" w:space="0" w:color="auto"/>
                    <w:bottom w:val="none" w:sz="0" w:space="0" w:color="auto"/>
                    <w:right w:val="none" w:sz="0" w:space="0" w:color="auto"/>
                  </w:divBdr>
                </w:div>
                <w:div w:id="1490559721">
                  <w:marLeft w:val="0"/>
                  <w:marRight w:val="0"/>
                  <w:marTop w:val="0"/>
                  <w:marBottom w:val="0"/>
                  <w:divBdr>
                    <w:top w:val="none" w:sz="0" w:space="0" w:color="auto"/>
                    <w:left w:val="none" w:sz="0" w:space="0" w:color="auto"/>
                    <w:bottom w:val="none" w:sz="0" w:space="0" w:color="auto"/>
                    <w:right w:val="none" w:sz="0" w:space="0" w:color="auto"/>
                  </w:divBdr>
                </w:div>
                <w:div w:id="1767387391">
                  <w:marLeft w:val="0"/>
                  <w:marRight w:val="0"/>
                  <w:marTop w:val="0"/>
                  <w:marBottom w:val="0"/>
                  <w:divBdr>
                    <w:top w:val="none" w:sz="0" w:space="0" w:color="auto"/>
                    <w:left w:val="none" w:sz="0" w:space="0" w:color="auto"/>
                    <w:bottom w:val="none" w:sz="0" w:space="0" w:color="auto"/>
                    <w:right w:val="none" w:sz="0" w:space="0" w:color="auto"/>
                  </w:divBdr>
                </w:div>
                <w:div w:id="1170292101">
                  <w:marLeft w:val="0"/>
                  <w:marRight w:val="0"/>
                  <w:marTop w:val="0"/>
                  <w:marBottom w:val="0"/>
                  <w:divBdr>
                    <w:top w:val="none" w:sz="0" w:space="0" w:color="auto"/>
                    <w:left w:val="none" w:sz="0" w:space="0" w:color="auto"/>
                    <w:bottom w:val="none" w:sz="0" w:space="0" w:color="auto"/>
                    <w:right w:val="none" w:sz="0" w:space="0" w:color="auto"/>
                  </w:divBdr>
                </w:div>
                <w:div w:id="552892887">
                  <w:marLeft w:val="0"/>
                  <w:marRight w:val="0"/>
                  <w:marTop w:val="0"/>
                  <w:marBottom w:val="0"/>
                  <w:divBdr>
                    <w:top w:val="none" w:sz="0" w:space="0" w:color="auto"/>
                    <w:left w:val="none" w:sz="0" w:space="0" w:color="auto"/>
                    <w:bottom w:val="none" w:sz="0" w:space="0" w:color="auto"/>
                    <w:right w:val="none" w:sz="0" w:space="0" w:color="auto"/>
                  </w:divBdr>
                </w:div>
                <w:div w:id="1306273468">
                  <w:marLeft w:val="0"/>
                  <w:marRight w:val="0"/>
                  <w:marTop w:val="0"/>
                  <w:marBottom w:val="0"/>
                  <w:divBdr>
                    <w:top w:val="none" w:sz="0" w:space="0" w:color="auto"/>
                    <w:left w:val="none" w:sz="0" w:space="0" w:color="auto"/>
                    <w:bottom w:val="none" w:sz="0" w:space="0" w:color="auto"/>
                    <w:right w:val="none" w:sz="0" w:space="0" w:color="auto"/>
                  </w:divBdr>
                </w:div>
                <w:div w:id="2074883559">
                  <w:marLeft w:val="0"/>
                  <w:marRight w:val="0"/>
                  <w:marTop w:val="0"/>
                  <w:marBottom w:val="0"/>
                  <w:divBdr>
                    <w:top w:val="none" w:sz="0" w:space="0" w:color="auto"/>
                    <w:left w:val="none" w:sz="0" w:space="0" w:color="auto"/>
                    <w:bottom w:val="none" w:sz="0" w:space="0" w:color="auto"/>
                    <w:right w:val="none" w:sz="0" w:space="0" w:color="auto"/>
                  </w:divBdr>
                </w:div>
                <w:div w:id="1739862485">
                  <w:marLeft w:val="0"/>
                  <w:marRight w:val="0"/>
                  <w:marTop w:val="0"/>
                  <w:marBottom w:val="0"/>
                  <w:divBdr>
                    <w:top w:val="none" w:sz="0" w:space="0" w:color="auto"/>
                    <w:left w:val="none" w:sz="0" w:space="0" w:color="auto"/>
                    <w:bottom w:val="none" w:sz="0" w:space="0" w:color="auto"/>
                    <w:right w:val="none" w:sz="0" w:space="0" w:color="auto"/>
                  </w:divBdr>
                </w:div>
                <w:div w:id="1624773830">
                  <w:marLeft w:val="0"/>
                  <w:marRight w:val="0"/>
                  <w:marTop w:val="0"/>
                  <w:marBottom w:val="0"/>
                  <w:divBdr>
                    <w:top w:val="none" w:sz="0" w:space="0" w:color="auto"/>
                    <w:left w:val="none" w:sz="0" w:space="0" w:color="auto"/>
                    <w:bottom w:val="none" w:sz="0" w:space="0" w:color="auto"/>
                    <w:right w:val="none" w:sz="0" w:space="0" w:color="auto"/>
                  </w:divBdr>
                </w:div>
                <w:div w:id="106394176">
                  <w:marLeft w:val="0"/>
                  <w:marRight w:val="0"/>
                  <w:marTop w:val="0"/>
                  <w:marBottom w:val="0"/>
                  <w:divBdr>
                    <w:top w:val="none" w:sz="0" w:space="0" w:color="auto"/>
                    <w:left w:val="none" w:sz="0" w:space="0" w:color="auto"/>
                    <w:bottom w:val="none" w:sz="0" w:space="0" w:color="auto"/>
                    <w:right w:val="none" w:sz="0" w:space="0" w:color="auto"/>
                  </w:divBdr>
                </w:div>
                <w:div w:id="747574422">
                  <w:marLeft w:val="0"/>
                  <w:marRight w:val="0"/>
                  <w:marTop w:val="0"/>
                  <w:marBottom w:val="0"/>
                  <w:divBdr>
                    <w:top w:val="none" w:sz="0" w:space="0" w:color="auto"/>
                    <w:left w:val="none" w:sz="0" w:space="0" w:color="auto"/>
                    <w:bottom w:val="none" w:sz="0" w:space="0" w:color="auto"/>
                    <w:right w:val="none" w:sz="0" w:space="0" w:color="auto"/>
                  </w:divBdr>
                </w:div>
                <w:div w:id="1386027582">
                  <w:marLeft w:val="0"/>
                  <w:marRight w:val="0"/>
                  <w:marTop w:val="0"/>
                  <w:marBottom w:val="0"/>
                  <w:divBdr>
                    <w:top w:val="none" w:sz="0" w:space="0" w:color="auto"/>
                    <w:left w:val="none" w:sz="0" w:space="0" w:color="auto"/>
                    <w:bottom w:val="none" w:sz="0" w:space="0" w:color="auto"/>
                    <w:right w:val="none" w:sz="0" w:space="0" w:color="auto"/>
                  </w:divBdr>
                </w:div>
                <w:div w:id="1518732054">
                  <w:marLeft w:val="0"/>
                  <w:marRight w:val="0"/>
                  <w:marTop w:val="0"/>
                  <w:marBottom w:val="0"/>
                  <w:divBdr>
                    <w:top w:val="none" w:sz="0" w:space="0" w:color="auto"/>
                    <w:left w:val="none" w:sz="0" w:space="0" w:color="auto"/>
                    <w:bottom w:val="none" w:sz="0" w:space="0" w:color="auto"/>
                    <w:right w:val="none" w:sz="0" w:space="0" w:color="auto"/>
                  </w:divBdr>
                </w:div>
                <w:div w:id="1703239298">
                  <w:marLeft w:val="0"/>
                  <w:marRight w:val="0"/>
                  <w:marTop w:val="0"/>
                  <w:marBottom w:val="0"/>
                  <w:divBdr>
                    <w:top w:val="none" w:sz="0" w:space="0" w:color="auto"/>
                    <w:left w:val="none" w:sz="0" w:space="0" w:color="auto"/>
                    <w:bottom w:val="none" w:sz="0" w:space="0" w:color="auto"/>
                    <w:right w:val="none" w:sz="0" w:space="0" w:color="auto"/>
                  </w:divBdr>
                </w:div>
                <w:div w:id="953637155">
                  <w:marLeft w:val="0"/>
                  <w:marRight w:val="0"/>
                  <w:marTop w:val="0"/>
                  <w:marBottom w:val="0"/>
                  <w:divBdr>
                    <w:top w:val="none" w:sz="0" w:space="0" w:color="auto"/>
                    <w:left w:val="none" w:sz="0" w:space="0" w:color="auto"/>
                    <w:bottom w:val="none" w:sz="0" w:space="0" w:color="auto"/>
                    <w:right w:val="none" w:sz="0" w:space="0" w:color="auto"/>
                  </w:divBdr>
                </w:div>
                <w:div w:id="733090861">
                  <w:marLeft w:val="0"/>
                  <w:marRight w:val="0"/>
                  <w:marTop w:val="0"/>
                  <w:marBottom w:val="0"/>
                  <w:divBdr>
                    <w:top w:val="none" w:sz="0" w:space="0" w:color="auto"/>
                    <w:left w:val="none" w:sz="0" w:space="0" w:color="auto"/>
                    <w:bottom w:val="none" w:sz="0" w:space="0" w:color="auto"/>
                    <w:right w:val="none" w:sz="0" w:space="0" w:color="auto"/>
                  </w:divBdr>
                </w:div>
                <w:div w:id="139227728">
                  <w:marLeft w:val="0"/>
                  <w:marRight w:val="0"/>
                  <w:marTop w:val="0"/>
                  <w:marBottom w:val="0"/>
                  <w:divBdr>
                    <w:top w:val="none" w:sz="0" w:space="0" w:color="auto"/>
                    <w:left w:val="none" w:sz="0" w:space="0" w:color="auto"/>
                    <w:bottom w:val="none" w:sz="0" w:space="0" w:color="auto"/>
                    <w:right w:val="none" w:sz="0" w:space="0" w:color="auto"/>
                  </w:divBdr>
                </w:div>
                <w:div w:id="2128354233">
                  <w:marLeft w:val="0"/>
                  <w:marRight w:val="0"/>
                  <w:marTop w:val="0"/>
                  <w:marBottom w:val="0"/>
                  <w:divBdr>
                    <w:top w:val="none" w:sz="0" w:space="0" w:color="auto"/>
                    <w:left w:val="none" w:sz="0" w:space="0" w:color="auto"/>
                    <w:bottom w:val="none" w:sz="0" w:space="0" w:color="auto"/>
                    <w:right w:val="none" w:sz="0" w:space="0" w:color="auto"/>
                  </w:divBdr>
                </w:div>
                <w:div w:id="664939988">
                  <w:marLeft w:val="0"/>
                  <w:marRight w:val="0"/>
                  <w:marTop w:val="0"/>
                  <w:marBottom w:val="0"/>
                  <w:divBdr>
                    <w:top w:val="none" w:sz="0" w:space="0" w:color="auto"/>
                    <w:left w:val="none" w:sz="0" w:space="0" w:color="auto"/>
                    <w:bottom w:val="none" w:sz="0" w:space="0" w:color="auto"/>
                    <w:right w:val="none" w:sz="0" w:space="0" w:color="auto"/>
                  </w:divBdr>
                </w:div>
                <w:div w:id="807284579">
                  <w:marLeft w:val="0"/>
                  <w:marRight w:val="0"/>
                  <w:marTop w:val="0"/>
                  <w:marBottom w:val="0"/>
                  <w:divBdr>
                    <w:top w:val="none" w:sz="0" w:space="0" w:color="auto"/>
                    <w:left w:val="none" w:sz="0" w:space="0" w:color="auto"/>
                    <w:bottom w:val="none" w:sz="0" w:space="0" w:color="auto"/>
                    <w:right w:val="none" w:sz="0" w:space="0" w:color="auto"/>
                  </w:divBdr>
                </w:div>
                <w:div w:id="2011326394">
                  <w:marLeft w:val="0"/>
                  <w:marRight w:val="0"/>
                  <w:marTop w:val="0"/>
                  <w:marBottom w:val="0"/>
                  <w:divBdr>
                    <w:top w:val="none" w:sz="0" w:space="0" w:color="auto"/>
                    <w:left w:val="none" w:sz="0" w:space="0" w:color="auto"/>
                    <w:bottom w:val="none" w:sz="0" w:space="0" w:color="auto"/>
                    <w:right w:val="none" w:sz="0" w:space="0" w:color="auto"/>
                  </w:divBdr>
                </w:div>
                <w:div w:id="2016299785">
                  <w:marLeft w:val="0"/>
                  <w:marRight w:val="0"/>
                  <w:marTop w:val="0"/>
                  <w:marBottom w:val="0"/>
                  <w:divBdr>
                    <w:top w:val="none" w:sz="0" w:space="0" w:color="auto"/>
                    <w:left w:val="none" w:sz="0" w:space="0" w:color="auto"/>
                    <w:bottom w:val="none" w:sz="0" w:space="0" w:color="auto"/>
                    <w:right w:val="none" w:sz="0" w:space="0" w:color="auto"/>
                  </w:divBdr>
                </w:div>
                <w:div w:id="926841193">
                  <w:marLeft w:val="0"/>
                  <w:marRight w:val="0"/>
                  <w:marTop w:val="0"/>
                  <w:marBottom w:val="0"/>
                  <w:divBdr>
                    <w:top w:val="none" w:sz="0" w:space="0" w:color="auto"/>
                    <w:left w:val="none" w:sz="0" w:space="0" w:color="auto"/>
                    <w:bottom w:val="none" w:sz="0" w:space="0" w:color="auto"/>
                    <w:right w:val="none" w:sz="0" w:space="0" w:color="auto"/>
                  </w:divBdr>
                </w:div>
                <w:div w:id="1340229315">
                  <w:marLeft w:val="0"/>
                  <w:marRight w:val="0"/>
                  <w:marTop w:val="0"/>
                  <w:marBottom w:val="0"/>
                  <w:divBdr>
                    <w:top w:val="none" w:sz="0" w:space="0" w:color="auto"/>
                    <w:left w:val="none" w:sz="0" w:space="0" w:color="auto"/>
                    <w:bottom w:val="none" w:sz="0" w:space="0" w:color="auto"/>
                    <w:right w:val="none" w:sz="0" w:space="0" w:color="auto"/>
                  </w:divBdr>
                </w:div>
                <w:div w:id="1315453300">
                  <w:marLeft w:val="0"/>
                  <w:marRight w:val="0"/>
                  <w:marTop w:val="0"/>
                  <w:marBottom w:val="0"/>
                  <w:divBdr>
                    <w:top w:val="none" w:sz="0" w:space="0" w:color="auto"/>
                    <w:left w:val="none" w:sz="0" w:space="0" w:color="auto"/>
                    <w:bottom w:val="none" w:sz="0" w:space="0" w:color="auto"/>
                    <w:right w:val="none" w:sz="0" w:space="0" w:color="auto"/>
                  </w:divBdr>
                </w:div>
                <w:div w:id="598411499">
                  <w:marLeft w:val="0"/>
                  <w:marRight w:val="0"/>
                  <w:marTop w:val="0"/>
                  <w:marBottom w:val="0"/>
                  <w:divBdr>
                    <w:top w:val="none" w:sz="0" w:space="0" w:color="auto"/>
                    <w:left w:val="none" w:sz="0" w:space="0" w:color="auto"/>
                    <w:bottom w:val="none" w:sz="0" w:space="0" w:color="auto"/>
                    <w:right w:val="none" w:sz="0" w:space="0" w:color="auto"/>
                  </w:divBdr>
                </w:div>
                <w:div w:id="957679369">
                  <w:marLeft w:val="0"/>
                  <w:marRight w:val="0"/>
                  <w:marTop w:val="0"/>
                  <w:marBottom w:val="0"/>
                  <w:divBdr>
                    <w:top w:val="none" w:sz="0" w:space="0" w:color="auto"/>
                    <w:left w:val="none" w:sz="0" w:space="0" w:color="auto"/>
                    <w:bottom w:val="none" w:sz="0" w:space="0" w:color="auto"/>
                    <w:right w:val="none" w:sz="0" w:space="0" w:color="auto"/>
                  </w:divBdr>
                </w:div>
                <w:div w:id="1958025237">
                  <w:marLeft w:val="0"/>
                  <w:marRight w:val="0"/>
                  <w:marTop w:val="0"/>
                  <w:marBottom w:val="0"/>
                  <w:divBdr>
                    <w:top w:val="none" w:sz="0" w:space="0" w:color="auto"/>
                    <w:left w:val="none" w:sz="0" w:space="0" w:color="auto"/>
                    <w:bottom w:val="none" w:sz="0" w:space="0" w:color="auto"/>
                    <w:right w:val="none" w:sz="0" w:space="0" w:color="auto"/>
                  </w:divBdr>
                </w:div>
                <w:div w:id="1503473740">
                  <w:marLeft w:val="0"/>
                  <w:marRight w:val="0"/>
                  <w:marTop w:val="0"/>
                  <w:marBottom w:val="0"/>
                  <w:divBdr>
                    <w:top w:val="none" w:sz="0" w:space="0" w:color="auto"/>
                    <w:left w:val="none" w:sz="0" w:space="0" w:color="auto"/>
                    <w:bottom w:val="none" w:sz="0" w:space="0" w:color="auto"/>
                    <w:right w:val="none" w:sz="0" w:space="0" w:color="auto"/>
                  </w:divBdr>
                </w:div>
                <w:div w:id="1939944914">
                  <w:marLeft w:val="0"/>
                  <w:marRight w:val="0"/>
                  <w:marTop w:val="0"/>
                  <w:marBottom w:val="0"/>
                  <w:divBdr>
                    <w:top w:val="none" w:sz="0" w:space="0" w:color="auto"/>
                    <w:left w:val="none" w:sz="0" w:space="0" w:color="auto"/>
                    <w:bottom w:val="none" w:sz="0" w:space="0" w:color="auto"/>
                    <w:right w:val="none" w:sz="0" w:space="0" w:color="auto"/>
                  </w:divBdr>
                </w:div>
                <w:div w:id="1311783775">
                  <w:marLeft w:val="0"/>
                  <w:marRight w:val="0"/>
                  <w:marTop w:val="0"/>
                  <w:marBottom w:val="0"/>
                  <w:divBdr>
                    <w:top w:val="none" w:sz="0" w:space="0" w:color="auto"/>
                    <w:left w:val="none" w:sz="0" w:space="0" w:color="auto"/>
                    <w:bottom w:val="none" w:sz="0" w:space="0" w:color="auto"/>
                    <w:right w:val="none" w:sz="0" w:space="0" w:color="auto"/>
                  </w:divBdr>
                </w:div>
                <w:div w:id="1464350140">
                  <w:marLeft w:val="0"/>
                  <w:marRight w:val="0"/>
                  <w:marTop w:val="0"/>
                  <w:marBottom w:val="0"/>
                  <w:divBdr>
                    <w:top w:val="none" w:sz="0" w:space="0" w:color="auto"/>
                    <w:left w:val="none" w:sz="0" w:space="0" w:color="auto"/>
                    <w:bottom w:val="none" w:sz="0" w:space="0" w:color="auto"/>
                    <w:right w:val="none" w:sz="0" w:space="0" w:color="auto"/>
                  </w:divBdr>
                </w:div>
                <w:div w:id="265312708">
                  <w:marLeft w:val="0"/>
                  <w:marRight w:val="0"/>
                  <w:marTop w:val="0"/>
                  <w:marBottom w:val="0"/>
                  <w:divBdr>
                    <w:top w:val="none" w:sz="0" w:space="0" w:color="auto"/>
                    <w:left w:val="none" w:sz="0" w:space="0" w:color="auto"/>
                    <w:bottom w:val="none" w:sz="0" w:space="0" w:color="auto"/>
                    <w:right w:val="none" w:sz="0" w:space="0" w:color="auto"/>
                  </w:divBdr>
                </w:div>
                <w:div w:id="1194032001">
                  <w:marLeft w:val="0"/>
                  <w:marRight w:val="0"/>
                  <w:marTop w:val="0"/>
                  <w:marBottom w:val="0"/>
                  <w:divBdr>
                    <w:top w:val="none" w:sz="0" w:space="0" w:color="auto"/>
                    <w:left w:val="none" w:sz="0" w:space="0" w:color="auto"/>
                    <w:bottom w:val="none" w:sz="0" w:space="0" w:color="auto"/>
                    <w:right w:val="none" w:sz="0" w:space="0" w:color="auto"/>
                  </w:divBdr>
                </w:div>
                <w:div w:id="879702835">
                  <w:marLeft w:val="0"/>
                  <w:marRight w:val="0"/>
                  <w:marTop w:val="0"/>
                  <w:marBottom w:val="0"/>
                  <w:divBdr>
                    <w:top w:val="none" w:sz="0" w:space="0" w:color="auto"/>
                    <w:left w:val="none" w:sz="0" w:space="0" w:color="auto"/>
                    <w:bottom w:val="none" w:sz="0" w:space="0" w:color="auto"/>
                    <w:right w:val="none" w:sz="0" w:space="0" w:color="auto"/>
                  </w:divBdr>
                </w:div>
                <w:div w:id="1057320266">
                  <w:marLeft w:val="0"/>
                  <w:marRight w:val="0"/>
                  <w:marTop w:val="0"/>
                  <w:marBottom w:val="0"/>
                  <w:divBdr>
                    <w:top w:val="none" w:sz="0" w:space="0" w:color="auto"/>
                    <w:left w:val="none" w:sz="0" w:space="0" w:color="auto"/>
                    <w:bottom w:val="none" w:sz="0" w:space="0" w:color="auto"/>
                    <w:right w:val="none" w:sz="0" w:space="0" w:color="auto"/>
                  </w:divBdr>
                </w:div>
                <w:div w:id="1196191192">
                  <w:marLeft w:val="0"/>
                  <w:marRight w:val="0"/>
                  <w:marTop w:val="0"/>
                  <w:marBottom w:val="0"/>
                  <w:divBdr>
                    <w:top w:val="none" w:sz="0" w:space="0" w:color="auto"/>
                    <w:left w:val="none" w:sz="0" w:space="0" w:color="auto"/>
                    <w:bottom w:val="none" w:sz="0" w:space="0" w:color="auto"/>
                    <w:right w:val="none" w:sz="0" w:space="0" w:color="auto"/>
                  </w:divBdr>
                </w:div>
                <w:div w:id="479004082">
                  <w:marLeft w:val="0"/>
                  <w:marRight w:val="0"/>
                  <w:marTop w:val="0"/>
                  <w:marBottom w:val="0"/>
                  <w:divBdr>
                    <w:top w:val="none" w:sz="0" w:space="0" w:color="auto"/>
                    <w:left w:val="none" w:sz="0" w:space="0" w:color="auto"/>
                    <w:bottom w:val="none" w:sz="0" w:space="0" w:color="auto"/>
                    <w:right w:val="none" w:sz="0" w:space="0" w:color="auto"/>
                  </w:divBdr>
                </w:div>
                <w:div w:id="1956399011">
                  <w:marLeft w:val="0"/>
                  <w:marRight w:val="0"/>
                  <w:marTop w:val="0"/>
                  <w:marBottom w:val="0"/>
                  <w:divBdr>
                    <w:top w:val="none" w:sz="0" w:space="0" w:color="auto"/>
                    <w:left w:val="none" w:sz="0" w:space="0" w:color="auto"/>
                    <w:bottom w:val="none" w:sz="0" w:space="0" w:color="auto"/>
                    <w:right w:val="none" w:sz="0" w:space="0" w:color="auto"/>
                  </w:divBdr>
                </w:div>
                <w:div w:id="1279028435">
                  <w:marLeft w:val="0"/>
                  <w:marRight w:val="0"/>
                  <w:marTop w:val="0"/>
                  <w:marBottom w:val="0"/>
                  <w:divBdr>
                    <w:top w:val="none" w:sz="0" w:space="0" w:color="auto"/>
                    <w:left w:val="none" w:sz="0" w:space="0" w:color="auto"/>
                    <w:bottom w:val="none" w:sz="0" w:space="0" w:color="auto"/>
                    <w:right w:val="none" w:sz="0" w:space="0" w:color="auto"/>
                  </w:divBdr>
                </w:div>
                <w:div w:id="2062172370">
                  <w:marLeft w:val="0"/>
                  <w:marRight w:val="0"/>
                  <w:marTop w:val="0"/>
                  <w:marBottom w:val="0"/>
                  <w:divBdr>
                    <w:top w:val="none" w:sz="0" w:space="0" w:color="auto"/>
                    <w:left w:val="none" w:sz="0" w:space="0" w:color="auto"/>
                    <w:bottom w:val="none" w:sz="0" w:space="0" w:color="auto"/>
                    <w:right w:val="none" w:sz="0" w:space="0" w:color="auto"/>
                  </w:divBdr>
                </w:div>
                <w:div w:id="1482961382">
                  <w:marLeft w:val="0"/>
                  <w:marRight w:val="0"/>
                  <w:marTop w:val="0"/>
                  <w:marBottom w:val="0"/>
                  <w:divBdr>
                    <w:top w:val="none" w:sz="0" w:space="0" w:color="auto"/>
                    <w:left w:val="none" w:sz="0" w:space="0" w:color="auto"/>
                    <w:bottom w:val="none" w:sz="0" w:space="0" w:color="auto"/>
                    <w:right w:val="none" w:sz="0" w:space="0" w:color="auto"/>
                  </w:divBdr>
                </w:div>
                <w:div w:id="1827815930">
                  <w:marLeft w:val="0"/>
                  <w:marRight w:val="0"/>
                  <w:marTop w:val="0"/>
                  <w:marBottom w:val="0"/>
                  <w:divBdr>
                    <w:top w:val="none" w:sz="0" w:space="0" w:color="auto"/>
                    <w:left w:val="none" w:sz="0" w:space="0" w:color="auto"/>
                    <w:bottom w:val="none" w:sz="0" w:space="0" w:color="auto"/>
                    <w:right w:val="none" w:sz="0" w:space="0" w:color="auto"/>
                  </w:divBdr>
                </w:div>
                <w:div w:id="1001082003">
                  <w:marLeft w:val="0"/>
                  <w:marRight w:val="0"/>
                  <w:marTop w:val="0"/>
                  <w:marBottom w:val="0"/>
                  <w:divBdr>
                    <w:top w:val="none" w:sz="0" w:space="0" w:color="auto"/>
                    <w:left w:val="none" w:sz="0" w:space="0" w:color="auto"/>
                    <w:bottom w:val="none" w:sz="0" w:space="0" w:color="auto"/>
                    <w:right w:val="none" w:sz="0" w:space="0" w:color="auto"/>
                  </w:divBdr>
                </w:div>
                <w:div w:id="1179278126">
                  <w:marLeft w:val="0"/>
                  <w:marRight w:val="0"/>
                  <w:marTop w:val="0"/>
                  <w:marBottom w:val="0"/>
                  <w:divBdr>
                    <w:top w:val="none" w:sz="0" w:space="0" w:color="auto"/>
                    <w:left w:val="none" w:sz="0" w:space="0" w:color="auto"/>
                    <w:bottom w:val="none" w:sz="0" w:space="0" w:color="auto"/>
                    <w:right w:val="none" w:sz="0" w:space="0" w:color="auto"/>
                  </w:divBdr>
                </w:div>
                <w:div w:id="151605084">
                  <w:marLeft w:val="0"/>
                  <w:marRight w:val="0"/>
                  <w:marTop w:val="0"/>
                  <w:marBottom w:val="0"/>
                  <w:divBdr>
                    <w:top w:val="none" w:sz="0" w:space="0" w:color="auto"/>
                    <w:left w:val="none" w:sz="0" w:space="0" w:color="auto"/>
                    <w:bottom w:val="none" w:sz="0" w:space="0" w:color="auto"/>
                    <w:right w:val="none" w:sz="0" w:space="0" w:color="auto"/>
                  </w:divBdr>
                </w:div>
                <w:div w:id="349063450">
                  <w:marLeft w:val="0"/>
                  <w:marRight w:val="0"/>
                  <w:marTop w:val="0"/>
                  <w:marBottom w:val="0"/>
                  <w:divBdr>
                    <w:top w:val="none" w:sz="0" w:space="0" w:color="auto"/>
                    <w:left w:val="none" w:sz="0" w:space="0" w:color="auto"/>
                    <w:bottom w:val="none" w:sz="0" w:space="0" w:color="auto"/>
                    <w:right w:val="none" w:sz="0" w:space="0" w:color="auto"/>
                  </w:divBdr>
                </w:div>
                <w:div w:id="2055034008">
                  <w:marLeft w:val="0"/>
                  <w:marRight w:val="0"/>
                  <w:marTop w:val="0"/>
                  <w:marBottom w:val="0"/>
                  <w:divBdr>
                    <w:top w:val="none" w:sz="0" w:space="0" w:color="auto"/>
                    <w:left w:val="none" w:sz="0" w:space="0" w:color="auto"/>
                    <w:bottom w:val="none" w:sz="0" w:space="0" w:color="auto"/>
                    <w:right w:val="none" w:sz="0" w:space="0" w:color="auto"/>
                  </w:divBdr>
                </w:div>
                <w:div w:id="1704211040">
                  <w:marLeft w:val="0"/>
                  <w:marRight w:val="0"/>
                  <w:marTop w:val="0"/>
                  <w:marBottom w:val="0"/>
                  <w:divBdr>
                    <w:top w:val="none" w:sz="0" w:space="0" w:color="auto"/>
                    <w:left w:val="none" w:sz="0" w:space="0" w:color="auto"/>
                    <w:bottom w:val="none" w:sz="0" w:space="0" w:color="auto"/>
                    <w:right w:val="none" w:sz="0" w:space="0" w:color="auto"/>
                  </w:divBdr>
                </w:div>
                <w:div w:id="392772992">
                  <w:marLeft w:val="0"/>
                  <w:marRight w:val="0"/>
                  <w:marTop w:val="0"/>
                  <w:marBottom w:val="0"/>
                  <w:divBdr>
                    <w:top w:val="none" w:sz="0" w:space="0" w:color="auto"/>
                    <w:left w:val="none" w:sz="0" w:space="0" w:color="auto"/>
                    <w:bottom w:val="none" w:sz="0" w:space="0" w:color="auto"/>
                    <w:right w:val="none" w:sz="0" w:space="0" w:color="auto"/>
                  </w:divBdr>
                </w:div>
                <w:div w:id="7604717">
                  <w:marLeft w:val="0"/>
                  <w:marRight w:val="0"/>
                  <w:marTop w:val="0"/>
                  <w:marBottom w:val="0"/>
                  <w:divBdr>
                    <w:top w:val="none" w:sz="0" w:space="0" w:color="auto"/>
                    <w:left w:val="none" w:sz="0" w:space="0" w:color="auto"/>
                    <w:bottom w:val="none" w:sz="0" w:space="0" w:color="auto"/>
                    <w:right w:val="none" w:sz="0" w:space="0" w:color="auto"/>
                  </w:divBdr>
                </w:div>
                <w:div w:id="1501658464">
                  <w:marLeft w:val="0"/>
                  <w:marRight w:val="0"/>
                  <w:marTop w:val="0"/>
                  <w:marBottom w:val="0"/>
                  <w:divBdr>
                    <w:top w:val="none" w:sz="0" w:space="0" w:color="auto"/>
                    <w:left w:val="none" w:sz="0" w:space="0" w:color="auto"/>
                    <w:bottom w:val="none" w:sz="0" w:space="0" w:color="auto"/>
                    <w:right w:val="none" w:sz="0" w:space="0" w:color="auto"/>
                  </w:divBdr>
                </w:div>
                <w:div w:id="32921406">
                  <w:marLeft w:val="0"/>
                  <w:marRight w:val="0"/>
                  <w:marTop w:val="0"/>
                  <w:marBottom w:val="0"/>
                  <w:divBdr>
                    <w:top w:val="none" w:sz="0" w:space="0" w:color="auto"/>
                    <w:left w:val="none" w:sz="0" w:space="0" w:color="auto"/>
                    <w:bottom w:val="none" w:sz="0" w:space="0" w:color="auto"/>
                    <w:right w:val="none" w:sz="0" w:space="0" w:color="auto"/>
                  </w:divBdr>
                </w:div>
                <w:div w:id="358900729">
                  <w:marLeft w:val="0"/>
                  <w:marRight w:val="0"/>
                  <w:marTop w:val="0"/>
                  <w:marBottom w:val="0"/>
                  <w:divBdr>
                    <w:top w:val="none" w:sz="0" w:space="0" w:color="auto"/>
                    <w:left w:val="none" w:sz="0" w:space="0" w:color="auto"/>
                    <w:bottom w:val="none" w:sz="0" w:space="0" w:color="auto"/>
                    <w:right w:val="none" w:sz="0" w:space="0" w:color="auto"/>
                  </w:divBdr>
                </w:div>
                <w:div w:id="1676688310">
                  <w:marLeft w:val="0"/>
                  <w:marRight w:val="0"/>
                  <w:marTop w:val="0"/>
                  <w:marBottom w:val="0"/>
                  <w:divBdr>
                    <w:top w:val="none" w:sz="0" w:space="0" w:color="auto"/>
                    <w:left w:val="none" w:sz="0" w:space="0" w:color="auto"/>
                    <w:bottom w:val="none" w:sz="0" w:space="0" w:color="auto"/>
                    <w:right w:val="none" w:sz="0" w:space="0" w:color="auto"/>
                  </w:divBdr>
                </w:div>
                <w:div w:id="1105423919">
                  <w:marLeft w:val="0"/>
                  <w:marRight w:val="0"/>
                  <w:marTop w:val="0"/>
                  <w:marBottom w:val="0"/>
                  <w:divBdr>
                    <w:top w:val="none" w:sz="0" w:space="0" w:color="auto"/>
                    <w:left w:val="none" w:sz="0" w:space="0" w:color="auto"/>
                    <w:bottom w:val="none" w:sz="0" w:space="0" w:color="auto"/>
                    <w:right w:val="none" w:sz="0" w:space="0" w:color="auto"/>
                  </w:divBdr>
                </w:div>
                <w:div w:id="708074170">
                  <w:marLeft w:val="0"/>
                  <w:marRight w:val="0"/>
                  <w:marTop w:val="0"/>
                  <w:marBottom w:val="0"/>
                  <w:divBdr>
                    <w:top w:val="none" w:sz="0" w:space="0" w:color="auto"/>
                    <w:left w:val="none" w:sz="0" w:space="0" w:color="auto"/>
                    <w:bottom w:val="none" w:sz="0" w:space="0" w:color="auto"/>
                    <w:right w:val="none" w:sz="0" w:space="0" w:color="auto"/>
                  </w:divBdr>
                </w:div>
                <w:div w:id="968129939">
                  <w:marLeft w:val="0"/>
                  <w:marRight w:val="0"/>
                  <w:marTop w:val="0"/>
                  <w:marBottom w:val="0"/>
                  <w:divBdr>
                    <w:top w:val="none" w:sz="0" w:space="0" w:color="auto"/>
                    <w:left w:val="none" w:sz="0" w:space="0" w:color="auto"/>
                    <w:bottom w:val="none" w:sz="0" w:space="0" w:color="auto"/>
                    <w:right w:val="none" w:sz="0" w:space="0" w:color="auto"/>
                  </w:divBdr>
                </w:div>
                <w:div w:id="535847179">
                  <w:marLeft w:val="0"/>
                  <w:marRight w:val="0"/>
                  <w:marTop w:val="0"/>
                  <w:marBottom w:val="0"/>
                  <w:divBdr>
                    <w:top w:val="none" w:sz="0" w:space="0" w:color="auto"/>
                    <w:left w:val="none" w:sz="0" w:space="0" w:color="auto"/>
                    <w:bottom w:val="none" w:sz="0" w:space="0" w:color="auto"/>
                    <w:right w:val="none" w:sz="0" w:space="0" w:color="auto"/>
                  </w:divBdr>
                </w:div>
                <w:div w:id="184293012">
                  <w:marLeft w:val="0"/>
                  <w:marRight w:val="0"/>
                  <w:marTop w:val="0"/>
                  <w:marBottom w:val="0"/>
                  <w:divBdr>
                    <w:top w:val="none" w:sz="0" w:space="0" w:color="auto"/>
                    <w:left w:val="none" w:sz="0" w:space="0" w:color="auto"/>
                    <w:bottom w:val="none" w:sz="0" w:space="0" w:color="auto"/>
                    <w:right w:val="none" w:sz="0" w:space="0" w:color="auto"/>
                  </w:divBdr>
                </w:div>
                <w:div w:id="707028894">
                  <w:marLeft w:val="0"/>
                  <w:marRight w:val="0"/>
                  <w:marTop w:val="0"/>
                  <w:marBottom w:val="0"/>
                  <w:divBdr>
                    <w:top w:val="none" w:sz="0" w:space="0" w:color="auto"/>
                    <w:left w:val="none" w:sz="0" w:space="0" w:color="auto"/>
                    <w:bottom w:val="none" w:sz="0" w:space="0" w:color="auto"/>
                    <w:right w:val="none" w:sz="0" w:space="0" w:color="auto"/>
                  </w:divBdr>
                </w:div>
                <w:div w:id="1077359208">
                  <w:marLeft w:val="0"/>
                  <w:marRight w:val="0"/>
                  <w:marTop w:val="0"/>
                  <w:marBottom w:val="0"/>
                  <w:divBdr>
                    <w:top w:val="none" w:sz="0" w:space="0" w:color="auto"/>
                    <w:left w:val="none" w:sz="0" w:space="0" w:color="auto"/>
                    <w:bottom w:val="none" w:sz="0" w:space="0" w:color="auto"/>
                    <w:right w:val="none" w:sz="0" w:space="0" w:color="auto"/>
                  </w:divBdr>
                </w:div>
                <w:div w:id="1230115703">
                  <w:marLeft w:val="0"/>
                  <w:marRight w:val="0"/>
                  <w:marTop w:val="0"/>
                  <w:marBottom w:val="0"/>
                  <w:divBdr>
                    <w:top w:val="none" w:sz="0" w:space="0" w:color="auto"/>
                    <w:left w:val="none" w:sz="0" w:space="0" w:color="auto"/>
                    <w:bottom w:val="none" w:sz="0" w:space="0" w:color="auto"/>
                    <w:right w:val="none" w:sz="0" w:space="0" w:color="auto"/>
                  </w:divBdr>
                </w:div>
                <w:div w:id="1304775888">
                  <w:marLeft w:val="0"/>
                  <w:marRight w:val="0"/>
                  <w:marTop w:val="0"/>
                  <w:marBottom w:val="0"/>
                  <w:divBdr>
                    <w:top w:val="none" w:sz="0" w:space="0" w:color="auto"/>
                    <w:left w:val="none" w:sz="0" w:space="0" w:color="auto"/>
                    <w:bottom w:val="none" w:sz="0" w:space="0" w:color="auto"/>
                    <w:right w:val="none" w:sz="0" w:space="0" w:color="auto"/>
                  </w:divBdr>
                </w:div>
                <w:div w:id="1804425049">
                  <w:marLeft w:val="0"/>
                  <w:marRight w:val="0"/>
                  <w:marTop w:val="0"/>
                  <w:marBottom w:val="0"/>
                  <w:divBdr>
                    <w:top w:val="none" w:sz="0" w:space="0" w:color="auto"/>
                    <w:left w:val="none" w:sz="0" w:space="0" w:color="auto"/>
                    <w:bottom w:val="none" w:sz="0" w:space="0" w:color="auto"/>
                    <w:right w:val="none" w:sz="0" w:space="0" w:color="auto"/>
                  </w:divBdr>
                </w:div>
                <w:div w:id="19740610">
                  <w:marLeft w:val="0"/>
                  <w:marRight w:val="0"/>
                  <w:marTop w:val="0"/>
                  <w:marBottom w:val="0"/>
                  <w:divBdr>
                    <w:top w:val="none" w:sz="0" w:space="0" w:color="auto"/>
                    <w:left w:val="none" w:sz="0" w:space="0" w:color="auto"/>
                    <w:bottom w:val="none" w:sz="0" w:space="0" w:color="auto"/>
                    <w:right w:val="none" w:sz="0" w:space="0" w:color="auto"/>
                  </w:divBdr>
                </w:div>
                <w:div w:id="636305025">
                  <w:marLeft w:val="0"/>
                  <w:marRight w:val="0"/>
                  <w:marTop w:val="0"/>
                  <w:marBottom w:val="0"/>
                  <w:divBdr>
                    <w:top w:val="none" w:sz="0" w:space="0" w:color="auto"/>
                    <w:left w:val="none" w:sz="0" w:space="0" w:color="auto"/>
                    <w:bottom w:val="none" w:sz="0" w:space="0" w:color="auto"/>
                    <w:right w:val="none" w:sz="0" w:space="0" w:color="auto"/>
                  </w:divBdr>
                </w:div>
                <w:div w:id="46341421">
                  <w:marLeft w:val="0"/>
                  <w:marRight w:val="0"/>
                  <w:marTop w:val="0"/>
                  <w:marBottom w:val="0"/>
                  <w:divBdr>
                    <w:top w:val="none" w:sz="0" w:space="0" w:color="auto"/>
                    <w:left w:val="none" w:sz="0" w:space="0" w:color="auto"/>
                    <w:bottom w:val="none" w:sz="0" w:space="0" w:color="auto"/>
                    <w:right w:val="none" w:sz="0" w:space="0" w:color="auto"/>
                  </w:divBdr>
                </w:div>
                <w:div w:id="1330060823">
                  <w:marLeft w:val="0"/>
                  <w:marRight w:val="0"/>
                  <w:marTop w:val="0"/>
                  <w:marBottom w:val="0"/>
                  <w:divBdr>
                    <w:top w:val="none" w:sz="0" w:space="0" w:color="auto"/>
                    <w:left w:val="none" w:sz="0" w:space="0" w:color="auto"/>
                    <w:bottom w:val="none" w:sz="0" w:space="0" w:color="auto"/>
                    <w:right w:val="none" w:sz="0" w:space="0" w:color="auto"/>
                  </w:divBdr>
                </w:div>
                <w:div w:id="1668551949">
                  <w:marLeft w:val="0"/>
                  <w:marRight w:val="0"/>
                  <w:marTop w:val="0"/>
                  <w:marBottom w:val="0"/>
                  <w:divBdr>
                    <w:top w:val="none" w:sz="0" w:space="0" w:color="auto"/>
                    <w:left w:val="none" w:sz="0" w:space="0" w:color="auto"/>
                    <w:bottom w:val="none" w:sz="0" w:space="0" w:color="auto"/>
                    <w:right w:val="none" w:sz="0" w:space="0" w:color="auto"/>
                  </w:divBdr>
                </w:div>
                <w:div w:id="848641870">
                  <w:marLeft w:val="0"/>
                  <w:marRight w:val="0"/>
                  <w:marTop w:val="0"/>
                  <w:marBottom w:val="0"/>
                  <w:divBdr>
                    <w:top w:val="none" w:sz="0" w:space="0" w:color="auto"/>
                    <w:left w:val="none" w:sz="0" w:space="0" w:color="auto"/>
                    <w:bottom w:val="none" w:sz="0" w:space="0" w:color="auto"/>
                    <w:right w:val="none" w:sz="0" w:space="0" w:color="auto"/>
                  </w:divBdr>
                </w:div>
                <w:div w:id="650908353">
                  <w:marLeft w:val="0"/>
                  <w:marRight w:val="0"/>
                  <w:marTop w:val="0"/>
                  <w:marBottom w:val="0"/>
                  <w:divBdr>
                    <w:top w:val="none" w:sz="0" w:space="0" w:color="auto"/>
                    <w:left w:val="none" w:sz="0" w:space="0" w:color="auto"/>
                    <w:bottom w:val="none" w:sz="0" w:space="0" w:color="auto"/>
                    <w:right w:val="none" w:sz="0" w:space="0" w:color="auto"/>
                  </w:divBdr>
                </w:div>
                <w:div w:id="69350243">
                  <w:marLeft w:val="0"/>
                  <w:marRight w:val="0"/>
                  <w:marTop w:val="0"/>
                  <w:marBottom w:val="0"/>
                  <w:divBdr>
                    <w:top w:val="none" w:sz="0" w:space="0" w:color="auto"/>
                    <w:left w:val="none" w:sz="0" w:space="0" w:color="auto"/>
                    <w:bottom w:val="none" w:sz="0" w:space="0" w:color="auto"/>
                    <w:right w:val="none" w:sz="0" w:space="0" w:color="auto"/>
                  </w:divBdr>
                </w:div>
                <w:div w:id="23098951">
                  <w:marLeft w:val="0"/>
                  <w:marRight w:val="0"/>
                  <w:marTop w:val="0"/>
                  <w:marBottom w:val="0"/>
                  <w:divBdr>
                    <w:top w:val="none" w:sz="0" w:space="0" w:color="auto"/>
                    <w:left w:val="none" w:sz="0" w:space="0" w:color="auto"/>
                    <w:bottom w:val="none" w:sz="0" w:space="0" w:color="auto"/>
                    <w:right w:val="none" w:sz="0" w:space="0" w:color="auto"/>
                  </w:divBdr>
                </w:div>
                <w:div w:id="1061445496">
                  <w:marLeft w:val="0"/>
                  <w:marRight w:val="0"/>
                  <w:marTop w:val="0"/>
                  <w:marBottom w:val="0"/>
                  <w:divBdr>
                    <w:top w:val="none" w:sz="0" w:space="0" w:color="auto"/>
                    <w:left w:val="none" w:sz="0" w:space="0" w:color="auto"/>
                    <w:bottom w:val="none" w:sz="0" w:space="0" w:color="auto"/>
                    <w:right w:val="none" w:sz="0" w:space="0" w:color="auto"/>
                  </w:divBdr>
                </w:div>
                <w:div w:id="266691976">
                  <w:marLeft w:val="0"/>
                  <w:marRight w:val="0"/>
                  <w:marTop w:val="0"/>
                  <w:marBottom w:val="0"/>
                  <w:divBdr>
                    <w:top w:val="none" w:sz="0" w:space="0" w:color="auto"/>
                    <w:left w:val="none" w:sz="0" w:space="0" w:color="auto"/>
                    <w:bottom w:val="none" w:sz="0" w:space="0" w:color="auto"/>
                    <w:right w:val="none" w:sz="0" w:space="0" w:color="auto"/>
                  </w:divBdr>
                </w:div>
                <w:div w:id="787890023">
                  <w:marLeft w:val="0"/>
                  <w:marRight w:val="0"/>
                  <w:marTop w:val="0"/>
                  <w:marBottom w:val="0"/>
                  <w:divBdr>
                    <w:top w:val="none" w:sz="0" w:space="0" w:color="auto"/>
                    <w:left w:val="none" w:sz="0" w:space="0" w:color="auto"/>
                    <w:bottom w:val="none" w:sz="0" w:space="0" w:color="auto"/>
                    <w:right w:val="none" w:sz="0" w:space="0" w:color="auto"/>
                  </w:divBdr>
                </w:div>
                <w:div w:id="1653482006">
                  <w:marLeft w:val="0"/>
                  <w:marRight w:val="0"/>
                  <w:marTop w:val="0"/>
                  <w:marBottom w:val="0"/>
                  <w:divBdr>
                    <w:top w:val="none" w:sz="0" w:space="0" w:color="auto"/>
                    <w:left w:val="none" w:sz="0" w:space="0" w:color="auto"/>
                    <w:bottom w:val="none" w:sz="0" w:space="0" w:color="auto"/>
                    <w:right w:val="none" w:sz="0" w:space="0" w:color="auto"/>
                  </w:divBdr>
                </w:div>
                <w:div w:id="759135577">
                  <w:marLeft w:val="0"/>
                  <w:marRight w:val="0"/>
                  <w:marTop w:val="0"/>
                  <w:marBottom w:val="0"/>
                  <w:divBdr>
                    <w:top w:val="none" w:sz="0" w:space="0" w:color="auto"/>
                    <w:left w:val="none" w:sz="0" w:space="0" w:color="auto"/>
                    <w:bottom w:val="none" w:sz="0" w:space="0" w:color="auto"/>
                    <w:right w:val="none" w:sz="0" w:space="0" w:color="auto"/>
                  </w:divBdr>
                </w:div>
                <w:div w:id="1988587913">
                  <w:marLeft w:val="0"/>
                  <w:marRight w:val="0"/>
                  <w:marTop w:val="0"/>
                  <w:marBottom w:val="0"/>
                  <w:divBdr>
                    <w:top w:val="none" w:sz="0" w:space="0" w:color="auto"/>
                    <w:left w:val="none" w:sz="0" w:space="0" w:color="auto"/>
                    <w:bottom w:val="none" w:sz="0" w:space="0" w:color="auto"/>
                    <w:right w:val="none" w:sz="0" w:space="0" w:color="auto"/>
                  </w:divBdr>
                </w:div>
                <w:div w:id="1238513052">
                  <w:marLeft w:val="0"/>
                  <w:marRight w:val="0"/>
                  <w:marTop w:val="0"/>
                  <w:marBottom w:val="0"/>
                  <w:divBdr>
                    <w:top w:val="none" w:sz="0" w:space="0" w:color="auto"/>
                    <w:left w:val="none" w:sz="0" w:space="0" w:color="auto"/>
                    <w:bottom w:val="none" w:sz="0" w:space="0" w:color="auto"/>
                    <w:right w:val="none" w:sz="0" w:space="0" w:color="auto"/>
                  </w:divBdr>
                </w:div>
                <w:div w:id="1064720223">
                  <w:marLeft w:val="0"/>
                  <w:marRight w:val="0"/>
                  <w:marTop w:val="0"/>
                  <w:marBottom w:val="0"/>
                  <w:divBdr>
                    <w:top w:val="none" w:sz="0" w:space="0" w:color="auto"/>
                    <w:left w:val="none" w:sz="0" w:space="0" w:color="auto"/>
                    <w:bottom w:val="none" w:sz="0" w:space="0" w:color="auto"/>
                    <w:right w:val="none" w:sz="0" w:space="0" w:color="auto"/>
                  </w:divBdr>
                </w:div>
                <w:div w:id="186096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532659">
          <w:marLeft w:val="0"/>
          <w:marRight w:val="0"/>
          <w:marTop w:val="0"/>
          <w:marBottom w:val="0"/>
          <w:divBdr>
            <w:top w:val="none" w:sz="0" w:space="0" w:color="auto"/>
            <w:left w:val="none" w:sz="0" w:space="0" w:color="auto"/>
            <w:bottom w:val="none" w:sz="0" w:space="0" w:color="auto"/>
            <w:right w:val="none" w:sz="0" w:space="0" w:color="auto"/>
          </w:divBdr>
          <w:divsChild>
            <w:div w:id="700789930">
              <w:marLeft w:val="0"/>
              <w:marRight w:val="0"/>
              <w:marTop w:val="0"/>
              <w:marBottom w:val="0"/>
              <w:divBdr>
                <w:top w:val="none" w:sz="0" w:space="0" w:color="auto"/>
                <w:left w:val="none" w:sz="0" w:space="0" w:color="auto"/>
                <w:bottom w:val="none" w:sz="0" w:space="0" w:color="auto"/>
                <w:right w:val="none" w:sz="0" w:space="0" w:color="auto"/>
              </w:divBdr>
              <w:divsChild>
                <w:div w:id="1488091876">
                  <w:marLeft w:val="0"/>
                  <w:marRight w:val="0"/>
                  <w:marTop w:val="0"/>
                  <w:marBottom w:val="0"/>
                  <w:divBdr>
                    <w:top w:val="none" w:sz="0" w:space="0" w:color="auto"/>
                    <w:left w:val="none" w:sz="0" w:space="0" w:color="auto"/>
                    <w:bottom w:val="none" w:sz="0" w:space="0" w:color="auto"/>
                    <w:right w:val="none" w:sz="0" w:space="0" w:color="auto"/>
                  </w:divBdr>
                </w:div>
                <w:div w:id="427701702">
                  <w:marLeft w:val="0"/>
                  <w:marRight w:val="0"/>
                  <w:marTop w:val="0"/>
                  <w:marBottom w:val="0"/>
                  <w:divBdr>
                    <w:top w:val="none" w:sz="0" w:space="0" w:color="auto"/>
                    <w:left w:val="none" w:sz="0" w:space="0" w:color="auto"/>
                    <w:bottom w:val="none" w:sz="0" w:space="0" w:color="auto"/>
                    <w:right w:val="none" w:sz="0" w:space="0" w:color="auto"/>
                  </w:divBdr>
                </w:div>
                <w:div w:id="317271515">
                  <w:marLeft w:val="0"/>
                  <w:marRight w:val="0"/>
                  <w:marTop w:val="0"/>
                  <w:marBottom w:val="0"/>
                  <w:divBdr>
                    <w:top w:val="none" w:sz="0" w:space="0" w:color="auto"/>
                    <w:left w:val="none" w:sz="0" w:space="0" w:color="auto"/>
                    <w:bottom w:val="none" w:sz="0" w:space="0" w:color="auto"/>
                    <w:right w:val="none" w:sz="0" w:space="0" w:color="auto"/>
                  </w:divBdr>
                </w:div>
                <w:div w:id="875698552">
                  <w:marLeft w:val="0"/>
                  <w:marRight w:val="0"/>
                  <w:marTop w:val="0"/>
                  <w:marBottom w:val="0"/>
                  <w:divBdr>
                    <w:top w:val="none" w:sz="0" w:space="0" w:color="auto"/>
                    <w:left w:val="none" w:sz="0" w:space="0" w:color="auto"/>
                    <w:bottom w:val="none" w:sz="0" w:space="0" w:color="auto"/>
                    <w:right w:val="none" w:sz="0" w:space="0" w:color="auto"/>
                  </w:divBdr>
                </w:div>
                <w:div w:id="219901382">
                  <w:marLeft w:val="0"/>
                  <w:marRight w:val="0"/>
                  <w:marTop w:val="0"/>
                  <w:marBottom w:val="0"/>
                  <w:divBdr>
                    <w:top w:val="none" w:sz="0" w:space="0" w:color="auto"/>
                    <w:left w:val="none" w:sz="0" w:space="0" w:color="auto"/>
                    <w:bottom w:val="none" w:sz="0" w:space="0" w:color="auto"/>
                    <w:right w:val="none" w:sz="0" w:space="0" w:color="auto"/>
                  </w:divBdr>
                </w:div>
                <w:div w:id="1573732752">
                  <w:marLeft w:val="0"/>
                  <w:marRight w:val="0"/>
                  <w:marTop w:val="0"/>
                  <w:marBottom w:val="0"/>
                  <w:divBdr>
                    <w:top w:val="none" w:sz="0" w:space="0" w:color="auto"/>
                    <w:left w:val="none" w:sz="0" w:space="0" w:color="auto"/>
                    <w:bottom w:val="none" w:sz="0" w:space="0" w:color="auto"/>
                    <w:right w:val="none" w:sz="0" w:space="0" w:color="auto"/>
                  </w:divBdr>
                </w:div>
                <w:div w:id="1234045006">
                  <w:marLeft w:val="0"/>
                  <w:marRight w:val="0"/>
                  <w:marTop w:val="0"/>
                  <w:marBottom w:val="0"/>
                  <w:divBdr>
                    <w:top w:val="none" w:sz="0" w:space="0" w:color="auto"/>
                    <w:left w:val="none" w:sz="0" w:space="0" w:color="auto"/>
                    <w:bottom w:val="none" w:sz="0" w:space="0" w:color="auto"/>
                    <w:right w:val="none" w:sz="0" w:space="0" w:color="auto"/>
                  </w:divBdr>
                </w:div>
                <w:div w:id="706805801">
                  <w:marLeft w:val="0"/>
                  <w:marRight w:val="0"/>
                  <w:marTop w:val="0"/>
                  <w:marBottom w:val="0"/>
                  <w:divBdr>
                    <w:top w:val="none" w:sz="0" w:space="0" w:color="auto"/>
                    <w:left w:val="none" w:sz="0" w:space="0" w:color="auto"/>
                    <w:bottom w:val="none" w:sz="0" w:space="0" w:color="auto"/>
                    <w:right w:val="none" w:sz="0" w:space="0" w:color="auto"/>
                  </w:divBdr>
                </w:div>
                <w:div w:id="678195253">
                  <w:marLeft w:val="0"/>
                  <w:marRight w:val="0"/>
                  <w:marTop w:val="0"/>
                  <w:marBottom w:val="0"/>
                  <w:divBdr>
                    <w:top w:val="none" w:sz="0" w:space="0" w:color="auto"/>
                    <w:left w:val="none" w:sz="0" w:space="0" w:color="auto"/>
                    <w:bottom w:val="none" w:sz="0" w:space="0" w:color="auto"/>
                    <w:right w:val="none" w:sz="0" w:space="0" w:color="auto"/>
                  </w:divBdr>
                </w:div>
                <w:div w:id="1227571283">
                  <w:marLeft w:val="0"/>
                  <w:marRight w:val="0"/>
                  <w:marTop w:val="0"/>
                  <w:marBottom w:val="0"/>
                  <w:divBdr>
                    <w:top w:val="none" w:sz="0" w:space="0" w:color="auto"/>
                    <w:left w:val="none" w:sz="0" w:space="0" w:color="auto"/>
                    <w:bottom w:val="none" w:sz="0" w:space="0" w:color="auto"/>
                    <w:right w:val="none" w:sz="0" w:space="0" w:color="auto"/>
                  </w:divBdr>
                </w:div>
                <w:div w:id="1059859647">
                  <w:marLeft w:val="0"/>
                  <w:marRight w:val="0"/>
                  <w:marTop w:val="0"/>
                  <w:marBottom w:val="0"/>
                  <w:divBdr>
                    <w:top w:val="none" w:sz="0" w:space="0" w:color="auto"/>
                    <w:left w:val="none" w:sz="0" w:space="0" w:color="auto"/>
                    <w:bottom w:val="none" w:sz="0" w:space="0" w:color="auto"/>
                    <w:right w:val="none" w:sz="0" w:space="0" w:color="auto"/>
                  </w:divBdr>
                </w:div>
                <w:div w:id="1094516806">
                  <w:marLeft w:val="0"/>
                  <w:marRight w:val="0"/>
                  <w:marTop w:val="0"/>
                  <w:marBottom w:val="0"/>
                  <w:divBdr>
                    <w:top w:val="none" w:sz="0" w:space="0" w:color="auto"/>
                    <w:left w:val="none" w:sz="0" w:space="0" w:color="auto"/>
                    <w:bottom w:val="none" w:sz="0" w:space="0" w:color="auto"/>
                    <w:right w:val="none" w:sz="0" w:space="0" w:color="auto"/>
                  </w:divBdr>
                </w:div>
                <w:div w:id="403186306">
                  <w:marLeft w:val="0"/>
                  <w:marRight w:val="0"/>
                  <w:marTop w:val="0"/>
                  <w:marBottom w:val="0"/>
                  <w:divBdr>
                    <w:top w:val="none" w:sz="0" w:space="0" w:color="auto"/>
                    <w:left w:val="none" w:sz="0" w:space="0" w:color="auto"/>
                    <w:bottom w:val="none" w:sz="0" w:space="0" w:color="auto"/>
                    <w:right w:val="none" w:sz="0" w:space="0" w:color="auto"/>
                  </w:divBdr>
                </w:div>
                <w:div w:id="1846825528">
                  <w:marLeft w:val="0"/>
                  <w:marRight w:val="0"/>
                  <w:marTop w:val="0"/>
                  <w:marBottom w:val="0"/>
                  <w:divBdr>
                    <w:top w:val="none" w:sz="0" w:space="0" w:color="auto"/>
                    <w:left w:val="none" w:sz="0" w:space="0" w:color="auto"/>
                    <w:bottom w:val="none" w:sz="0" w:space="0" w:color="auto"/>
                    <w:right w:val="none" w:sz="0" w:space="0" w:color="auto"/>
                  </w:divBdr>
                </w:div>
                <w:div w:id="1578516102">
                  <w:marLeft w:val="0"/>
                  <w:marRight w:val="0"/>
                  <w:marTop w:val="0"/>
                  <w:marBottom w:val="0"/>
                  <w:divBdr>
                    <w:top w:val="none" w:sz="0" w:space="0" w:color="auto"/>
                    <w:left w:val="none" w:sz="0" w:space="0" w:color="auto"/>
                    <w:bottom w:val="none" w:sz="0" w:space="0" w:color="auto"/>
                    <w:right w:val="none" w:sz="0" w:space="0" w:color="auto"/>
                  </w:divBdr>
                </w:div>
                <w:div w:id="765997346">
                  <w:marLeft w:val="0"/>
                  <w:marRight w:val="0"/>
                  <w:marTop w:val="0"/>
                  <w:marBottom w:val="0"/>
                  <w:divBdr>
                    <w:top w:val="none" w:sz="0" w:space="0" w:color="auto"/>
                    <w:left w:val="none" w:sz="0" w:space="0" w:color="auto"/>
                    <w:bottom w:val="none" w:sz="0" w:space="0" w:color="auto"/>
                    <w:right w:val="none" w:sz="0" w:space="0" w:color="auto"/>
                  </w:divBdr>
                </w:div>
                <w:div w:id="182476248">
                  <w:marLeft w:val="0"/>
                  <w:marRight w:val="0"/>
                  <w:marTop w:val="0"/>
                  <w:marBottom w:val="0"/>
                  <w:divBdr>
                    <w:top w:val="none" w:sz="0" w:space="0" w:color="auto"/>
                    <w:left w:val="none" w:sz="0" w:space="0" w:color="auto"/>
                    <w:bottom w:val="none" w:sz="0" w:space="0" w:color="auto"/>
                    <w:right w:val="none" w:sz="0" w:space="0" w:color="auto"/>
                  </w:divBdr>
                </w:div>
                <w:div w:id="1132557455">
                  <w:marLeft w:val="0"/>
                  <w:marRight w:val="0"/>
                  <w:marTop w:val="0"/>
                  <w:marBottom w:val="0"/>
                  <w:divBdr>
                    <w:top w:val="none" w:sz="0" w:space="0" w:color="auto"/>
                    <w:left w:val="none" w:sz="0" w:space="0" w:color="auto"/>
                    <w:bottom w:val="none" w:sz="0" w:space="0" w:color="auto"/>
                    <w:right w:val="none" w:sz="0" w:space="0" w:color="auto"/>
                  </w:divBdr>
                </w:div>
                <w:div w:id="1307391223">
                  <w:marLeft w:val="0"/>
                  <w:marRight w:val="0"/>
                  <w:marTop w:val="0"/>
                  <w:marBottom w:val="0"/>
                  <w:divBdr>
                    <w:top w:val="none" w:sz="0" w:space="0" w:color="auto"/>
                    <w:left w:val="none" w:sz="0" w:space="0" w:color="auto"/>
                    <w:bottom w:val="none" w:sz="0" w:space="0" w:color="auto"/>
                    <w:right w:val="none" w:sz="0" w:space="0" w:color="auto"/>
                  </w:divBdr>
                </w:div>
                <w:div w:id="2131124776">
                  <w:marLeft w:val="0"/>
                  <w:marRight w:val="0"/>
                  <w:marTop w:val="0"/>
                  <w:marBottom w:val="0"/>
                  <w:divBdr>
                    <w:top w:val="none" w:sz="0" w:space="0" w:color="auto"/>
                    <w:left w:val="none" w:sz="0" w:space="0" w:color="auto"/>
                    <w:bottom w:val="none" w:sz="0" w:space="0" w:color="auto"/>
                    <w:right w:val="none" w:sz="0" w:space="0" w:color="auto"/>
                  </w:divBdr>
                </w:div>
                <w:div w:id="1096558937">
                  <w:marLeft w:val="0"/>
                  <w:marRight w:val="0"/>
                  <w:marTop w:val="0"/>
                  <w:marBottom w:val="0"/>
                  <w:divBdr>
                    <w:top w:val="none" w:sz="0" w:space="0" w:color="auto"/>
                    <w:left w:val="none" w:sz="0" w:space="0" w:color="auto"/>
                    <w:bottom w:val="none" w:sz="0" w:space="0" w:color="auto"/>
                    <w:right w:val="none" w:sz="0" w:space="0" w:color="auto"/>
                  </w:divBdr>
                </w:div>
                <w:div w:id="1438522778">
                  <w:marLeft w:val="0"/>
                  <w:marRight w:val="0"/>
                  <w:marTop w:val="0"/>
                  <w:marBottom w:val="0"/>
                  <w:divBdr>
                    <w:top w:val="none" w:sz="0" w:space="0" w:color="auto"/>
                    <w:left w:val="none" w:sz="0" w:space="0" w:color="auto"/>
                    <w:bottom w:val="none" w:sz="0" w:space="0" w:color="auto"/>
                    <w:right w:val="none" w:sz="0" w:space="0" w:color="auto"/>
                  </w:divBdr>
                </w:div>
                <w:div w:id="522938557">
                  <w:marLeft w:val="0"/>
                  <w:marRight w:val="0"/>
                  <w:marTop w:val="0"/>
                  <w:marBottom w:val="0"/>
                  <w:divBdr>
                    <w:top w:val="none" w:sz="0" w:space="0" w:color="auto"/>
                    <w:left w:val="none" w:sz="0" w:space="0" w:color="auto"/>
                    <w:bottom w:val="none" w:sz="0" w:space="0" w:color="auto"/>
                    <w:right w:val="none" w:sz="0" w:space="0" w:color="auto"/>
                  </w:divBdr>
                </w:div>
                <w:div w:id="1004934321">
                  <w:marLeft w:val="0"/>
                  <w:marRight w:val="0"/>
                  <w:marTop w:val="0"/>
                  <w:marBottom w:val="0"/>
                  <w:divBdr>
                    <w:top w:val="none" w:sz="0" w:space="0" w:color="auto"/>
                    <w:left w:val="none" w:sz="0" w:space="0" w:color="auto"/>
                    <w:bottom w:val="none" w:sz="0" w:space="0" w:color="auto"/>
                    <w:right w:val="none" w:sz="0" w:space="0" w:color="auto"/>
                  </w:divBdr>
                </w:div>
                <w:div w:id="1557204740">
                  <w:marLeft w:val="0"/>
                  <w:marRight w:val="0"/>
                  <w:marTop w:val="0"/>
                  <w:marBottom w:val="0"/>
                  <w:divBdr>
                    <w:top w:val="none" w:sz="0" w:space="0" w:color="auto"/>
                    <w:left w:val="none" w:sz="0" w:space="0" w:color="auto"/>
                    <w:bottom w:val="none" w:sz="0" w:space="0" w:color="auto"/>
                    <w:right w:val="none" w:sz="0" w:space="0" w:color="auto"/>
                  </w:divBdr>
                </w:div>
                <w:div w:id="168107829">
                  <w:marLeft w:val="0"/>
                  <w:marRight w:val="0"/>
                  <w:marTop w:val="0"/>
                  <w:marBottom w:val="0"/>
                  <w:divBdr>
                    <w:top w:val="none" w:sz="0" w:space="0" w:color="auto"/>
                    <w:left w:val="none" w:sz="0" w:space="0" w:color="auto"/>
                    <w:bottom w:val="none" w:sz="0" w:space="0" w:color="auto"/>
                    <w:right w:val="none" w:sz="0" w:space="0" w:color="auto"/>
                  </w:divBdr>
                </w:div>
                <w:div w:id="931856609">
                  <w:marLeft w:val="0"/>
                  <w:marRight w:val="0"/>
                  <w:marTop w:val="0"/>
                  <w:marBottom w:val="0"/>
                  <w:divBdr>
                    <w:top w:val="none" w:sz="0" w:space="0" w:color="auto"/>
                    <w:left w:val="none" w:sz="0" w:space="0" w:color="auto"/>
                    <w:bottom w:val="none" w:sz="0" w:space="0" w:color="auto"/>
                    <w:right w:val="none" w:sz="0" w:space="0" w:color="auto"/>
                  </w:divBdr>
                </w:div>
                <w:div w:id="801844937">
                  <w:marLeft w:val="0"/>
                  <w:marRight w:val="0"/>
                  <w:marTop w:val="0"/>
                  <w:marBottom w:val="0"/>
                  <w:divBdr>
                    <w:top w:val="none" w:sz="0" w:space="0" w:color="auto"/>
                    <w:left w:val="none" w:sz="0" w:space="0" w:color="auto"/>
                    <w:bottom w:val="none" w:sz="0" w:space="0" w:color="auto"/>
                    <w:right w:val="none" w:sz="0" w:space="0" w:color="auto"/>
                  </w:divBdr>
                </w:div>
                <w:div w:id="1790472972">
                  <w:marLeft w:val="0"/>
                  <w:marRight w:val="0"/>
                  <w:marTop w:val="0"/>
                  <w:marBottom w:val="0"/>
                  <w:divBdr>
                    <w:top w:val="none" w:sz="0" w:space="0" w:color="auto"/>
                    <w:left w:val="none" w:sz="0" w:space="0" w:color="auto"/>
                    <w:bottom w:val="none" w:sz="0" w:space="0" w:color="auto"/>
                    <w:right w:val="none" w:sz="0" w:space="0" w:color="auto"/>
                  </w:divBdr>
                </w:div>
                <w:div w:id="950863454">
                  <w:marLeft w:val="0"/>
                  <w:marRight w:val="0"/>
                  <w:marTop w:val="0"/>
                  <w:marBottom w:val="0"/>
                  <w:divBdr>
                    <w:top w:val="none" w:sz="0" w:space="0" w:color="auto"/>
                    <w:left w:val="none" w:sz="0" w:space="0" w:color="auto"/>
                    <w:bottom w:val="none" w:sz="0" w:space="0" w:color="auto"/>
                    <w:right w:val="none" w:sz="0" w:space="0" w:color="auto"/>
                  </w:divBdr>
                </w:div>
                <w:div w:id="1495103966">
                  <w:marLeft w:val="0"/>
                  <w:marRight w:val="0"/>
                  <w:marTop w:val="0"/>
                  <w:marBottom w:val="0"/>
                  <w:divBdr>
                    <w:top w:val="none" w:sz="0" w:space="0" w:color="auto"/>
                    <w:left w:val="none" w:sz="0" w:space="0" w:color="auto"/>
                    <w:bottom w:val="none" w:sz="0" w:space="0" w:color="auto"/>
                    <w:right w:val="none" w:sz="0" w:space="0" w:color="auto"/>
                  </w:divBdr>
                </w:div>
                <w:div w:id="1499075322">
                  <w:marLeft w:val="0"/>
                  <w:marRight w:val="0"/>
                  <w:marTop w:val="0"/>
                  <w:marBottom w:val="0"/>
                  <w:divBdr>
                    <w:top w:val="none" w:sz="0" w:space="0" w:color="auto"/>
                    <w:left w:val="none" w:sz="0" w:space="0" w:color="auto"/>
                    <w:bottom w:val="none" w:sz="0" w:space="0" w:color="auto"/>
                    <w:right w:val="none" w:sz="0" w:space="0" w:color="auto"/>
                  </w:divBdr>
                </w:div>
                <w:div w:id="214971598">
                  <w:marLeft w:val="0"/>
                  <w:marRight w:val="0"/>
                  <w:marTop w:val="0"/>
                  <w:marBottom w:val="0"/>
                  <w:divBdr>
                    <w:top w:val="none" w:sz="0" w:space="0" w:color="auto"/>
                    <w:left w:val="none" w:sz="0" w:space="0" w:color="auto"/>
                    <w:bottom w:val="none" w:sz="0" w:space="0" w:color="auto"/>
                    <w:right w:val="none" w:sz="0" w:space="0" w:color="auto"/>
                  </w:divBdr>
                </w:div>
                <w:div w:id="1337852444">
                  <w:marLeft w:val="0"/>
                  <w:marRight w:val="0"/>
                  <w:marTop w:val="0"/>
                  <w:marBottom w:val="0"/>
                  <w:divBdr>
                    <w:top w:val="none" w:sz="0" w:space="0" w:color="auto"/>
                    <w:left w:val="none" w:sz="0" w:space="0" w:color="auto"/>
                    <w:bottom w:val="none" w:sz="0" w:space="0" w:color="auto"/>
                    <w:right w:val="none" w:sz="0" w:space="0" w:color="auto"/>
                  </w:divBdr>
                </w:div>
                <w:div w:id="2050372579">
                  <w:marLeft w:val="0"/>
                  <w:marRight w:val="0"/>
                  <w:marTop w:val="0"/>
                  <w:marBottom w:val="0"/>
                  <w:divBdr>
                    <w:top w:val="none" w:sz="0" w:space="0" w:color="auto"/>
                    <w:left w:val="none" w:sz="0" w:space="0" w:color="auto"/>
                    <w:bottom w:val="none" w:sz="0" w:space="0" w:color="auto"/>
                    <w:right w:val="none" w:sz="0" w:space="0" w:color="auto"/>
                  </w:divBdr>
                </w:div>
                <w:div w:id="906035937">
                  <w:marLeft w:val="0"/>
                  <w:marRight w:val="0"/>
                  <w:marTop w:val="0"/>
                  <w:marBottom w:val="0"/>
                  <w:divBdr>
                    <w:top w:val="none" w:sz="0" w:space="0" w:color="auto"/>
                    <w:left w:val="none" w:sz="0" w:space="0" w:color="auto"/>
                    <w:bottom w:val="none" w:sz="0" w:space="0" w:color="auto"/>
                    <w:right w:val="none" w:sz="0" w:space="0" w:color="auto"/>
                  </w:divBdr>
                </w:div>
                <w:div w:id="2005358930">
                  <w:marLeft w:val="0"/>
                  <w:marRight w:val="0"/>
                  <w:marTop w:val="0"/>
                  <w:marBottom w:val="0"/>
                  <w:divBdr>
                    <w:top w:val="none" w:sz="0" w:space="0" w:color="auto"/>
                    <w:left w:val="none" w:sz="0" w:space="0" w:color="auto"/>
                    <w:bottom w:val="none" w:sz="0" w:space="0" w:color="auto"/>
                    <w:right w:val="none" w:sz="0" w:space="0" w:color="auto"/>
                  </w:divBdr>
                </w:div>
                <w:div w:id="781073510">
                  <w:marLeft w:val="0"/>
                  <w:marRight w:val="0"/>
                  <w:marTop w:val="0"/>
                  <w:marBottom w:val="0"/>
                  <w:divBdr>
                    <w:top w:val="none" w:sz="0" w:space="0" w:color="auto"/>
                    <w:left w:val="none" w:sz="0" w:space="0" w:color="auto"/>
                    <w:bottom w:val="none" w:sz="0" w:space="0" w:color="auto"/>
                    <w:right w:val="none" w:sz="0" w:space="0" w:color="auto"/>
                  </w:divBdr>
                </w:div>
                <w:div w:id="1067265402">
                  <w:marLeft w:val="0"/>
                  <w:marRight w:val="0"/>
                  <w:marTop w:val="0"/>
                  <w:marBottom w:val="0"/>
                  <w:divBdr>
                    <w:top w:val="none" w:sz="0" w:space="0" w:color="auto"/>
                    <w:left w:val="none" w:sz="0" w:space="0" w:color="auto"/>
                    <w:bottom w:val="none" w:sz="0" w:space="0" w:color="auto"/>
                    <w:right w:val="none" w:sz="0" w:space="0" w:color="auto"/>
                  </w:divBdr>
                </w:div>
                <w:div w:id="1234386574">
                  <w:marLeft w:val="0"/>
                  <w:marRight w:val="0"/>
                  <w:marTop w:val="0"/>
                  <w:marBottom w:val="0"/>
                  <w:divBdr>
                    <w:top w:val="none" w:sz="0" w:space="0" w:color="auto"/>
                    <w:left w:val="none" w:sz="0" w:space="0" w:color="auto"/>
                    <w:bottom w:val="none" w:sz="0" w:space="0" w:color="auto"/>
                    <w:right w:val="none" w:sz="0" w:space="0" w:color="auto"/>
                  </w:divBdr>
                </w:div>
                <w:div w:id="1890149643">
                  <w:marLeft w:val="0"/>
                  <w:marRight w:val="0"/>
                  <w:marTop w:val="0"/>
                  <w:marBottom w:val="0"/>
                  <w:divBdr>
                    <w:top w:val="none" w:sz="0" w:space="0" w:color="auto"/>
                    <w:left w:val="none" w:sz="0" w:space="0" w:color="auto"/>
                    <w:bottom w:val="none" w:sz="0" w:space="0" w:color="auto"/>
                    <w:right w:val="none" w:sz="0" w:space="0" w:color="auto"/>
                  </w:divBdr>
                </w:div>
                <w:div w:id="82652919">
                  <w:marLeft w:val="0"/>
                  <w:marRight w:val="0"/>
                  <w:marTop w:val="0"/>
                  <w:marBottom w:val="0"/>
                  <w:divBdr>
                    <w:top w:val="none" w:sz="0" w:space="0" w:color="auto"/>
                    <w:left w:val="none" w:sz="0" w:space="0" w:color="auto"/>
                    <w:bottom w:val="none" w:sz="0" w:space="0" w:color="auto"/>
                    <w:right w:val="none" w:sz="0" w:space="0" w:color="auto"/>
                  </w:divBdr>
                </w:div>
                <w:div w:id="1181701234">
                  <w:marLeft w:val="0"/>
                  <w:marRight w:val="0"/>
                  <w:marTop w:val="0"/>
                  <w:marBottom w:val="0"/>
                  <w:divBdr>
                    <w:top w:val="none" w:sz="0" w:space="0" w:color="auto"/>
                    <w:left w:val="none" w:sz="0" w:space="0" w:color="auto"/>
                    <w:bottom w:val="none" w:sz="0" w:space="0" w:color="auto"/>
                    <w:right w:val="none" w:sz="0" w:space="0" w:color="auto"/>
                  </w:divBdr>
                </w:div>
                <w:div w:id="941912902">
                  <w:marLeft w:val="0"/>
                  <w:marRight w:val="0"/>
                  <w:marTop w:val="0"/>
                  <w:marBottom w:val="0"/>
                  <w:divBdr>
                    <w:top w:val="none" w:sz="0" w:space="0" w:color="auto"/>
                    <w:left w:val="none" w:sz="0" w:space="0" w:color="auto"/>
                    <w:bottom w:val="none" w:sz="0" w:space="0" w:color="auto"/>
                    <w:right w:val="none" w:sz="0" w:space="0" w:color="auto"/>
                  </w:divBdr>
                </w:div>
                <w:div w:id="2071612754">
                  <w:marLeft w:val="0"/>
                  <w:marRight w:val="0"/>
                  <w:marTop w:val="0"/>
                  <w:marBottom w:val="0"/>
                  <w:divBdr>
                    <w:top w:val="none" w:sz="0" w:space="0" w:color="auto"/>
                    <w:left w:val="none" w:sz="0" w:space="0" w:color="auto"/>
                    <w:bottom w:val="none" w:sz="0" w:space="0" w:color="auto"/>
                    <w:right w:val="none" w:sz="0" w:space="0" w:color="auto"/>
                  </w:divBdr>
                </w:div>
                <w:div w:id="1575971118">
                  <w:marLeft w:val="0"/>
                  <w:marRight w:val="0"/>
                  <w:marTop w:val="0"/>
                  <w:marBottom w:val="0"/>
                  <w:divBdr>
                    <w:top w:val="none" w:sz="0" w:space="0" w:color="auto"/>
                    <w:left w:val="none" w:sz="0" w:space="0" w:color="auto"/>
                    <w:bottom w:val="none" w:sz="0" w:space="0" w:color="auto"/>
                    <w:right w:val="none" w:sz="0" w:space="0" w:color="auto"/>
                  </w:divBdr>
                </w:div>
                <w:div w:id="671883225">
                  <w:marLeft w:val="0"/>
                  <w:marRight w:val="0"/>
                  <w:marTop w:val="0"/>
                  <w:marBottom w:val="0"/>
                  <w:divBdr>
                    <w:top w:val="none" w:sz="0" w:space="0" w:color="auto"/>
                    <w:left w:val="none" w:sz="0" w:space="0" w:color="auto"/>
                    <w:bottom w:val="none" w:sz="0" w:space="0" w:color="auto"/>
                    <w:right w:val="none" w:sz="0" w:space="0" w:color="auto"/>
                  </w:divBdr>
                </w:div>
                <w:div w:id="1576279953">
                  <w:marLeft w:val="0"/>
                  <w:marRight w:val="0"/>
                  <w:marTop w:val="0"/>
                  <w:marBottom w:val="0"/>
                  <w:divBdr>
                    <w:top w:val="none" w:sz="0" w:space="0" w:color="auto"/>
                    <w:left w:val="none" w:sz="0" w:space="0" w:color="auto"/>
                    <w:bottom w:val="none" w:sz="0" w:space="0" w:color="auto"/>
                    <w:right w:val="none" w:sz="0" w:space="0" w:color="auto"/>
                  </w:divBdr>
                </w:div>
                <w:div w:id="183138218">
                  <w:marLeft w:val="0"/>
                  <w:marRight w:val="0"/>
                  <w:marTop w:val="0"/>
                  <w:marBottom w:val="0"/>
                  <w:divBdr>
                    <w:top w:val="none" w:sz="0" w:space="0" w:color="auto"/>
                    <w:left w:val="none" w:sz="0" w:space="0" w:color="auto"/>
                    <w:bottom w:val="none" w:sz="0" w:space="0" w:color="auto"/>
                    <w:right w:val="none" w:sz="0" w:space="0" w:color="auto"/>
                  </w:divBdr>
                </w:div>
                <w:div w:id="1570848668">
                  <w:marLeft w:val="0"/>
                  <w:marRight w:val="0"/>
                  <w:marTop w:val="0"/>
                  <w:marBottom w:val="0"/>
                  <w:divBdr>
                    <w:top w:val="none" w:sz="0" w:space="0" w:color="auto"/>
                    <w:left w:val="none" w:sz="0" w:space="0" w:color="auto"/>
                    <w:bottom w:val="none" w:sz="0" w:space="0" w:color="auto"/>
                    <w:right w:val="none" w:sz="0" w:space="0" w:color="auto"/>
                  </w:divBdr>
                </w:div>
                <w:div w:id="1353653736">
                  <w:marLeft w:val="0"/>
                  <w:marRight w:val="0"/>
                  <w:marTop w:val="0"/>
                  <w:marBottom w:val="0"/>
                  <w:divBdr>
                    <w:top w:val="none" w:sz="0" w:space="0" w:color="auto"/>
                    <w:left w:val="none" w:sz="0" w:space="0" w:color="auto"/>
                    <w:bottom w:val="none" w:sz="0" w:space="0" w:color="auto"/>
                    <w:right w:val="none" w:sz="0" w:space="0" w:color="auto"/>
                  </w:divBdr>
                </w:div>
                <w:div w:id="1517377685">
                  <w:marLeft w:val="0"/>
                  <w:marRight w:val="0"/>
                  <w:marTop w:val="0"/>
                  <w:marBottom w:val="0"/>
                  <w:divBdr>
                    <w:top w:val="none" w:sz="0" w:space="0" w:color="auto"/>
                    <w:left w:val="none" w:sz="0" w:space="0" w:color="auto"/>
                    <w:bottom w:val="none" w:sz="0" w:space="0" w:color="auto"/>
                    <w:right w:val="none" w:sz="0" w:space="0" w:color="auto"/>
                  </w:divBdr>
                </w:div>
                <w:div w:id="1792671865">
                  <w:marLeft w:val="0"/>
                  <w:marRight w:val="0"/>
                  <w:marTop w:val="0"/>
                  <w:marBottom w:val="0"/>
                  <w:divBdr>
                    <w:top w:val="none" w:sz="0" w:space="0" w:color="auto"/>
                    <w:left w:val="none" w:sz="0" w:space="0" w:color="auto"/>
                    <w:bottom w:val="none" w:sz="0" w:space="0" w:color="auto"/>
                    <w:right w:val="none" w:sz="0" w:space="0" w:color="auto"/>
                  </w:divBdr>
                </w:div>
                <w:div w:id="716315489">
                  <w:marLeft w:val="0"/>
                  <w:marRight w:val="0"/>
                  <w:marTop w:val="0"/>
                  <w:marBottom w:val="0"/>
                  <w:divBdr>
                    <w:top w:val="none" w:sz="0" w:space="0" w:color="auto"/>
                    <w:left w:val="none" w:sz="0" w:space="0" w:color="auto"/>
                    <w:bottom w:val="none" w:sz="0" w:space="0" w:color="auto"/>
                    <w:right w:val="none" w:sz="0" w:space="0" w:color="auto"/>
                  </w:divBdr>
                </w:div>
                <w:div w:id="1795323131">
                  <w:marLeft w:val="0"/>
                  <w:marRight w:val="0"/>
                  <w:marTop w:val="0"/>
                  <w:marBottom w:val="0"/>
                  <w:divBdr>
                    <w:top w:val="none" w:sz="0" w:space="0" w:color="auto"/>
                    <w:left w:val="none" w:sz="0" w:space="0" w:color="auto"/>
                    <w:bottom w:val="none" w:sz="0" w:space="0" w:color="auto"/>
                    <w:right w:val="none" w:sz="0" w:space="0" w:color="auto"/>
                  </w:divBdr>
                </w:div>
                <w:div w:id="1680424693">
                  <w:marLeft w:val="0"/>
                  <w:marRight w:val="0"/>
                  <w:marTop w:val="0"/>
                  <w:marBottom w:val="0"/>
                  <w:divBdr>
                    <w:top w:val="none" w:sz="0" w:space="0" w:color="auto"/>
                    <w:left w:val="none" w:sz="0" w:space="0" w:color="auto"/>
                    <w:bottom w:val="none" w:sz="0" w:space="0" w:color="auto"/>
                    <w:right w:val="none" w:sz="0" w:space="0" w:color="auto"/>
                  </w:divBdr>
                </w:div>
                <w:div w:id="1402295472">
                  <w:marLeft w:val="0"/>
                  <w:marRight w:val="0"/>
                  <w:marTop w:val="0"/>
                  <w:marBottom w:val="0"/>
                  <w:divBdr>
                    <w:top w:val="none" w:sz="0" w:space="0" w:color="auto"/>
                    <w:left w:val="none" w:sz="0" w:space="0" w:color="auto"/>
                    <w:bottom w:val="none" w:sz="0" w:space="0" w:color="auto"/>
                    <w:right w:val="none" w:sz="0" w:space="0" w:color="auto"/>
                  </w:divBdr>
                </w:div>
                <w:div w:id="266280579">
                  <w:marLeft w:val="0"/>
                  <w:marRight w:val="0"/>
                  <w:marTop w:val="0"/>
                  <w:marBottom w:val="0"/>
                  <w:divBdr>
                    <w:top w:val="none" w:sz="0" w:space="0" w:color="auto"/>
                    <w:left w:val="none" w:sz="0" w:space="0" w:color="auto"/>
                    <w:bottom w:val="none" w:sz="0" w:space="0" w:color="auto"/>
                    <w:right w:val="none" w:sz="0" w:space="0" w:color="auto"/>
                  </w:divBdr>
                </w:div>
                <w:div w:id="131488844">
                  <w:marLeft w:val="0"/>
                  <w:marRight w:val="0"/>
                  <w:marTop w:val="0"/>
                  <w:marBottom w:val="0"/>
                  <w:divBdr>
                    <w:top w:val="none" w:sz="0" w:space="0" w:color="auto"/>
                    <w:left w:val="none" w:sz="0" w:space="0" w:color="auto"/>
                    <w:bottom w:val="none" w:sz="0" w:space="0" w:color="auto"/>
                    <w:right w:val="none" w:sz="0" w:space="0" w:color="auto"/>
                  </w:divBdr>
                </w:div>
                <w:div w:id="44448122">
                  <w:marLeft w:val="0"/>
                  <w:marRight w:val="0"/>
                  <w:marTop w:val="0"/>
                  <w:marBottom w:val="0"/>
                  <w:divBdr>
                    <w:top w:val="none" w:sz="0" w:space="0" w:color="auto"/>
                    <w:left w:val="none" w:sz="0" w:space="0" w:color="auto"/>
                    <w:bottom w:val="none" w:sz="0" w:space="0" w:color="auto"/>
                    <w:right w:val="none" w:sz="0" w:space="0" w:color="auto"/>
                  </w:divBdr>
                </w:div>
                <w:div w:id="225578269">
                  <w:marLeft w:val="0"/>
                  <w:marRight w:val="0"/>
                  <w:marTop w:val="0"/>
                  <w:marBottom w:val="0"/>
                  <w:divBdr>
                    <w:top w:val="none" w:sz="0" w:space="0" w:color="auto"/>
                    <w:left w:val="none" w:sz="0" w:space="0" w:color="auto"/>
                    <w:bottom w:val="none" w:sz="0" w:space="0" w:color="auto"/>
                    <w:right w:val="none" w:sz="0" w:space="0" w:color="auto"/>
                  </w:divBdr>
                </w:div>
                <w:div w:id="801271064">
                  <w:marLeft w:val="0"/>
                  <w:marRight w:val="0"/>
                  <w:marTop w:val="0"/>
                  <w:marBottom w:val="0"/>
                  <w:divBdr>
                    <w:top w:val="none" w:sz="0" w:space="0" w:color="auto"/>
                    <w:left w:val="none" w:sz="0" w:space="0" w:color="auto"/>
                    <w:bottom w:val="none" w:sz="0" w:space="0" w:color="auto"/>
                    <w:right w:val="none" w:sz="0" w:space="0" w:color="auto"/>
                  </w:divBdr>
                </w:div>
                <w:div w:id="1512911338">
                  <w:marLeft w:val="0"/>
                  <w:marRight w:val="0"/>
                  <w:marTop w:val="0"/>
                  <w:marBottom w:val="0"/>
                  <w:divBdr>
                    <w:top w:val="none" w:sz="0" w:space="0" w:color="auto"/>
                    <w:left w:val="none" w:sz="0" w:space="0" w:color="auto"/>
                    <w:bottom w:val="none" w:sz="0" w:space="0" w:color="auto"/>
                    <w:right w:val="none" w:sz="0" w:space="0" w:color="auto"/>
                  </w:divBdr>
                </w:div>
                <w:div w:id="53699514">
                  <w:marLeft w:val="0"/>
                  <w:marRight w:val="0"/>
                  <w:marTop w:val="0"/>
                  <w:marBottom w:val="0"/>
                  <w:divBdr>
                    <w:top w:val="none" w:sz="0" w:space="0" w:color="auto"/>
                    <w:left w:val="none" w:sz="0" w:space="0" w:color="auto"/>
                    <w:bottom w:val="none" w:sz="0" w:space="0" w:color="auto"/>
                    <w:right w:val="none" w:sz="0" w:space="0" w:color="auto"/>
                  </w:divBdr>
                </w:div>
                <w:div w:id="56363382">
                  <w:marLeft w:val="0"/>
                  <w:marRight w:val="0"/>
                  <w:marTop w:val="0"/>
                  <w:marBottom w:val="0"/>
                  <w:divBdr>
                    <w:top w:val="none" w:sz="0" w:space="0" w:color="auto"/>
                    <w:left w:val="none" w:sz="0" w:space="0" w:color="auto"/>
                    <w:bottom w:val="none" w:sz="0" w:space="0" w:color="auto"/>
                    <w:right w:val="none" w:sz="0" w:space="0" w:color="auto"/>
                  </w:divBdr>
                </w:div>
                <w:div w:id="1885218593">
                  <w:marLeft w:val="0"/>
                  <w:marRight w:val="0"/>
                  <w:marTop w:val="0"/>
                  <w:marBottom w:val="0"/>
                  <w:divBdr>
                    <w:top w:val="none" w:sz="0" w:space="0" w:color="auto"/>
                    <w:left w:val="none" w:sz="0" w:space="0" w:color="auto"/>
                    <w:bottom w:val="none" w:sz="0" w:space="0" w:color="auto"/>
                    <w:right w:val="none" w:sz="0" w:space="0" w:color="auto"/>
                  </w:divBdr>
                </w:div>
                <w:div w:id="1085610658">
                  <w:marLeft w:val="0"/>
                  <w:marRight w:val="0"/>
                  <w:marTop w:val="0"/>
                  <w:marBottom w:val="0"/>
                  <w:divBdr>
                    <w:top w:val="none" w:sz="0" w:space="0" w:color="auto"/>
                    <w:left w:val="none" w:sz="0" w:space="0" w:color="auto"/>
                    <w:bottom w:val="none" w:sz="0" w:space="0" w:color="auto"/>
                    <w:right w:val="none" w:sz="0" w:space="0" w:color="auto"/>
                  </w:divBdr>
                </w:div>
                <w:div w:id="1212840590">
                  <w:marLeft w:val="0"/>
                  <w:marRight w:val="0"/>
                  <w:marTop w:val="0"/>
                  <w:marBottom w:val="0"/>
                  <w:divBdr>
                    <w:top w:val="none" w:sz="0" w:space="0" w:color="auto"/>
                    <w:left w:val="none" w:sz="0" w:space="0" w:color="auto"/>
                    <w:bottom w:val="none" w:sz="0" w:space="0" w:color="auto"/>
                    <w:right w:val="none" w:sz="0" w:space="0" w:color="auto"/>
                  </w:divBdr>
                </w:div>
                <w:div w:id="1384525250">
                  <w:marLeft w:val="0"/>
                  <w:marRight w:val="0"/>
                  <w:marTop w:val="0"/>
                  <w:marBottom w:val="0"/>
                  <w:divBdr>
                    <w:top w:val="none" w:sz="0" w:space="0" w:color="auto"/>
                    <w:left w:val="none" w:sz="0" w:space="0" w:color="auto"/>
                    <w:bottom w:val="none" w:sz="0" w:space="0" w:color="auto"/>
                    <w:right w:val="none" w:sz="0" w:space="0" w:color="auto"/>
                  </w:divBdr>
                </w:div>
                <w:div w:id="2052488096">
                  <w:marLeft w:val="0"/>
                  <w:marRight w:val="0"/>
                  <w:marTop w:val="0"/>
                  <w:marBottom w:val="0"/>
                  <w:divBdr>
                    <w:top w:val="none" w:sz="0" w:space="0" w:color="auto"/>
                    <w:left w:val="none" w:sz="0" w:space="0" w:color="auto"/>
                    <w:bottom w:val="none" w:sz="0" w:space="0" w:color="auto"/>
                    <w:right w:val="none" w:sz="0" w:space="0" w:color="auto"/>
                  </w:divBdr>
                </w:div>
                <w:div w:id="1542552201">
                  <w:marLeft w:val="0"/>
                  <w:marRight w:val="0"/>
                  <w:marTop w:val="0"/>
                  <w:marBottom w:val="0"/>
                  <w:divBdr>
                    <w:top w:val="none" w:sz="0" w:space="0" w:color="auto"/>
                    <w:left w:val="none" w:sz="0" w:space="0" w:color="auto"/>
                    <w:bottom w:val="none" w:sz="0" w:space="0" w:color="auto"/>
                    <w:right w:val="none" w:sz="0" w:space="0" w:color="auto"/>
                  </w:divBdr>
                </w:div>
                <w:div w:id="2034572593">
                  <w:marLeft w:val="0"/>
                  <w:marRight w:val="0"/>
                  <w:marTop w:val="0"/>
                  <w:marBottom w:val="0"/>
                  <w:divBdr>
                    <w:top w:val="none" w:sz="0" w:space="0" w:color="auto"/>
                    <w:left w:val="none" w:sz="0" w:space="0" w:color="auto"/>
                    <w:bottom w:val="none" w:sz="0" w:space="0" w:color="auto"/>
                    <w:right w:val="none" w:sz="0" w:space="0" w:color="auto"/>
                  </w:divBdr>
                </w:div>
                <w:div w:id="24599785">
                  <w:marLeft w:val="0"/>
                  <w:marRight w:val="0"/>
                  <w:marTop w:val="0"/>
                  <w:marBottom w:val="0"/>
                  <w:divBdr>
                    <w:top w:val="none" w:sz="0" w:space="0" w:color="auto"/>
                    <w:left w:val="none" w:sz="0" w:space="0" w:color="auto"/>
                    <w:bottom w:val="none" w:sz="0" w:space="0" w:color="auto"/>
                    <w:right w:val="none" w:sz="0" w:space="0" w:color="auto"/>
                  </w:divBdr>
                </w:div>
                <w:div w:id="2006786243">
                  <w:marLeft w:val="0"/>
                  <w:marRight w:val="0"/>
                  <w:marTop w:val="0"/>
                  <w:marBottom w:val="0"/>
                  <w:divBdr>
                    <w:top w:val="none" w:sz="0" w:space="0" w:color="auto"/>
                    <w:left w:val="none" w:sz="0" w:space="0" w:color="auto"/>
                    <w:bottom w:val="none" w:sz="0" w:space="0" w:color="auto"/>
                    <w:right w:val="none" w:sz="0" w:space="0" w:color="auto"/>
                  </w:divBdr>
                </w:div>
                <w:div w:id="1931352986">
                  <w:marLeft w:val="0"/>
                  <w:marRight w:val="0"/>
                  <w:marTop w:val="0"/>
                  <w:marBottom w:val="0"/>
                  <w:divBdr>
                    <w:top w:val="none" w:sz="0" w:space="0" w:color="auto"/>
                    <w:left w:val="none" w:sz="0" w:space="0" w:color="auto"/>
                    <w:bottom w:val="none" w:sz="0" w:space="0" w:color="auto"/>
                    <w:right w:val="none" w:sz="0" w:space="0" w:color="auto"/>
                  </w:divBdr>
                </w:div>
                <w:div w:id="2095204112">
                  <w:marLeft w:val="0"/>
                  <w:marRight w:val="0"/>
                  <w:marTop w:val="0"/>
                  <w:marBottom w:val="0"/>
                  <w:divBdr>
                    <w:top w:val="none" w:sz="0" w:space="0" w:color="auto"/>
                    <w:left w:val="none" w:sz="0" w:space="0" w:color="auto"/>
                    <w:bottom w:val="none" w:sz="0" w:space="0" w:color="auto"/>
                    <w:right w:val="none" w:sz="0" w:space="0" w:color="auto"/>
                  </w:divBdr>
                </w:div>
                <w:div w:id="987131930">
                  <w:marLeft w:val="0"/>
                  <w:marRight w:val="0"/>
                  <w:marTop w:val="0"/>
                  <w:marBottom w:val="0"/>
                  <w:divBdr>
                    <w:top w:val="none" w:sz="0" w:space="0" w:color="auto"/>
                    <w:left w:val="none" w:sz="0" w:space="0" w:color="auto"/>
                    <w:bottom w:val="none" w:sz="0" w:space="0" w:color="auto"/>
                    <w:right w:val="none" w:sz="0" w:space="0" w:color="auto"/>
                  </w:divBdr>
                </w:div>
                <w:div w:id="1140533020">
                  <w:marLeft w:val="0"/>
                  <w:marRight w:val="0"/>
                  <w:marTop w:val="0"/>
                  <w:marBottom w:val="0"/>
                  <w:divBdr>
                    <w:top w:val="none" w:sz="0" w:space="0" w:color="auto"/>
                    <w:left w:val="none" w:sz="0" w:space="0" w:color="auto"/>
                    <w:bottom w:val="none" w:sz="0" w:space="0" w:color="auto"/>
                    <w:right w:val="none" w:sz="0" w:space="0" w:color="auto"/>
                  </w:divBdr>
                </w:div>
                <w:div w:id="1710908776">
                  <w:marLeft w:val="0"/>
                  <w:marRight w:val="0"/>
                  <w:marTop w:val="0"/>
                  <w:marBottom w:val="0"/>
                  <w:divBdr>
                    <w:top w:val="none" w:sz="0" w:space="0" w:color="auto"/>
                    <w:left w:val="none" w:sz="0" w:space="0" w:color="auto"/>
                    <w:bottom w:val="none" w:sz="0" w:space="0" w:color="auto"/>
                    <w:right w:val="none" w:sz="0" w:space="0" w:color="auto"/>
                  </w:divBdr>
                </w:div>
                <w:div w:id="2000500877">
                  <w:marLeft w:val="0"/>
                  <w:marRight w:val="0"/>
                  <w:marTop w:val="0"/>
                  <w:marBottom w:val="0"/>
                  <w:divBdr>
                    <w:top w:val="none" w:sz="0" w:space="0" w:color="auto"/>
                    <w:left w:val="none" w:sz="0" w:space="0" w:color="auto"/>
                    <w:bottom w:val="none" w:sz="0" w:space="0" w:color="auto"/>
                    <w:right w:val="none" w:sz="0" w:space="0" w:color="auto"/>
                  </w:divBdr>
                </w:div>
                <w:div w:id="4750425">
                  <w:marLeft w:val="0"/>
                  <w:marRight w:val="0"/>
                  <w:marTop w:val="0"/>
                  <w:marBottom w:val="0"/>
                  <w:divBdr>
                    <w:top w:val="none" w:sz="0" w:space="0" w:color="auto"/>
                    <w:left w:val="none" w:sz="0" w:space="0" w:color="auto"/>
                    <w:bottom w:val="none" w:sz="0" w:space="0" w:color="auto"/>
                    <w:right w:val="none" w:sz="0" w:space="0" w:color="auto"/>
                  </w:divBdr>
                </w:div>
                <w:div w:id="577593033">
                  <w:marLeft w:val="0"/>
                  <w:marRight w:val="0"/>
                  <w:marTop w:val="0"/>
                  <w:marBottom w:val="0"/>
                  <w:divBdr>
                    <w:top w:val="none" w:sz="0" w:space="0" w:color="auto"/>
                    <w:left w:val="none" w:sz="0" w:space="0" w:color="auto"/>
                    <w:bottom w:val="none" w:sz="0" w:space="0" w:color="auto"/>
                    <w:right w:val="none" w:sz="0" w:space="0" w:color="auto"/>
                  </w:divBdr>
                </w:div>
                <w:div w:id="2029938978">
                  <w:marLeft w:val="0"/>
                  <w:marRight w:val="0"/>
                  <w:marTop w:val="0"/>
                  <w:marBottom w:val="0"/>
                  <w:divBdr>
                    <w:top w:val="none" w:sz="0" w:space="0" w:color="auto"/>
                    <w:left w:val="none" w:sz="0" w:space="0" w:color="auto"/>
                    <w:bottom w:val="none" w:sz="0" w:space="0" w:color="auto"/>
                    <w:right w:val="none" w:sz="0" w:space="0" w:color="auto"/>
                  </w:divBdr>
                </w:div>
                <w:div w:id="1924991081">
                  <w:marLeft w:val="0"/>
                  <w:marRight w:val="0"/>
                  <w:marTop w:val="0"/>
                  <w:marBottom w:val="0"/>
                  <w:divBdr>
                    <w:top w:val="none" w:sz="0" w:space="0" w:color="auto"/>
                    <w:left w:val="none" w:sz="0" w:space="0" w:color="auto"/>
                    <w:bottom w:val="none" w:sz="0" w:space="0" w:color="auto"/>
                    <w:right w:val="none" w:sz="0" w:space="0" w:color="auto"/>
                  </w:divBdr>
                </w:div>
                <w:div w:id="1067538301">
                  <w:marLeft w:val="0"/>
                  <w:marRight w:val="0"/>
                  <w:marTop w:val="0"/>
                  <w:marBottom w:val="0"/>
                  <w:divBdr>
                    <w:top w:val="none" w:sz="0" w:space="0" w:color="auto"/>
                    <w:left w:val="none" w:sz="0" w:space="0" w:color="auto"/>
                    <w:bottom w:val="none" w:sz="0" w:space="0" w:color="auto"/>
                    <w:right w:val="none" w:sz="0" w:space="0" w:color="auto"/>
                  </w:divBdr>
                </w:div>
                <w:div w:id="55470109">
                  <w:marLeft w:val="0"/>
                  <w:marRight w:val="0"/>
                  <w:marTop w:val="0"/>
                  <w:marBottom w:val="0"/>
                  <w:divBdr>
                    <w:top w:val="none" w:sz="0" w:space="0" w:color="auto"/>
                    <w:left w:val="none" w:sz="0" w:space="0" w:color="auto"/>
                    <w:bottom w:val="none" w:sz="0" w:space="0" w:color="auto"/>
                    <w:right w:val="none" w:sz="0" w:space="0" w:color="auto"/>
                  </w:divBdr>
                </w:div>
                <w:div w:id="1487821517">
                  <w:marLeft w:val="0"/>
                  <w:marRight w:val="0"/>
                  <w:marTop w:val="0"/>
                  <w:marBottom w:val="0"/>
                  <w:divBdr>
                    <w:top w:val="none" w:sz="0" w:space="0" w:color="auto"/>
                    <w:left w:val="none" w:sz="0" w:space="0" w:color="auto"/>
                    <w:bottom w:val="none" w:sz="0" w:space="0" w:color="auto"/>
                    <w:right w:val="none" w:sz="0" w:space="0" w:color="auto"/>
                  </w:divBdr>
                </w:div>
                <w:div w:id="495417310">
                  <w:marLeft w:val="0"/>
                  <w:marRight w:val="0"/>
                  <w:marTop w:val="0"/>
                  <w:marBottom w:val="0"/>
                  <w:divBdr>
                    <w:top w:val="none" w:sz="0" w:space="0" w:color="auto"/>
                    <w:left w:val="none" w:sz="0" w:space="0" w:color="auto"/>
                    <w:bottom w:val="none" w:sz="0" w:space="0" w:color="auto"/>
                    <w:right w:val="none" w:sz="0" w:space="0" w:color="auto"/>
                  </w:divBdr>
                </w:div>
                <w:div w:id="854687679">
                  <w:marLeft w:val="0"/>
                  <w:marRight w:val="0"/>
                  <w:marTop w:val="0"/>
                  <w:marBottom w:val="0"/>
                  <w:divBdr>
                    <w:top w:val="none" w:sz="0" w:space="0" w:color="auto"/>
                    <w:left w:val="none" w:sz="0" w:space="0" w:color="auto"/>
                    <w:bottom w:val="none" w:sz="0" w:space="0" w:color="auto"/>
                    <w:right w:val="none" w:sz="0" w:space="0" w:color="auto"/>
                  </w:divBdr>
                </w:div>
                <w:div w:id="2146924493">
                  <w:marLeft w:val="0"/>
                  <w:marRight w:val="0"/>
                  <w:marTop w:val="0"/>
                  <w:marBottom w:val="0"/>
                  <w:divBdr>
                    <w:top w:val="none" w:sz="0" w:space="0" w:color="auto"/>
                    <w:left w:val="none" w:sz="0" w:space="0" w:color="auto"/>
                    <w:bottom w:val="none" w:sz="0" w:space="0" w:color="auto"/>
                    <w:right w:val="none" w:sz="0" w:space="0" w:color="auto"/>
                  </w:divBdr>
                </w:div>
                <w:div w:id="716901235">
                  <w:marLeft w:val="0"/>
                  <w:marRight w:val="0"/>
                  <w:marTop w:val="0"/>
                  <w:marBottom w:val="0"/>
                  <w:divBdr>
                    <w:top w:val="none" w:sz="0" w:space="0" w:color="auto"/>
                    <w:left w:val="none" w:sz="0" w:space="0" w:color="auto"/>
                    <w:bottom w:val="none" w:sz="0" w:space="0" w:color="auto"/>
                    <w:right w:val="none" w:sz="0" w:space="0" w:color="auto"/>
                  </w:divBdr>
                </w:div>
                <w:div w:id="1041243584">
                  <w:marLeft w:val="0"/>
                  <w:marRight w:val="0"/>
                  <w:marTop w:val="0"/>
                  <w:marBottom w:val="0"/>
                  <w:divBdr>
                    <w:top w:val="none" w:sz="0" w:space="0" w:color="auto"/>
                    <w:left w:val="none" w:sz="0" w:space="0" w:color="auto"/>
                    <w:bottom w:val="none" w:sz="0" w:space="0" w:color="auto"/>
                    <w:right w:val="none" w:sz="0" w:space="0" w:color="auto"/>
                  </w:divBdr>
                </w:div>
                <w:div w:id="1558585012">
                  <w:marLeft w:val="0"/>
                  <w:marRight w:val="0"/>
                  <w:marTop w:val="0"/>
                  <w:marBottom w:val="0"/>
                  <w:divBdr>
                    <w:top w:val="none" w:sz="0" w:space="0" w:color="auto"/>
                    <w:left w:val="none" w:sz="0" w:space="0" w:color="auto"/>
                    <w:bottom w:val="none" w:sz="0" w:space="0" w:color="auto"/>
                    <w:right w:val="none" w:sz="0" w:space="0" w:color="auto"/>
                  </w:divBdr>
                </w:div>
                <w:div w:id="2058234471">
                  <w:marLeft w:val="0"/>
                  <w:marRight w:val="0"/>
                  <w:marTop w:val="0"/>
                  <w:marBottom w:val="0"/>
                  <w:divBdr>
                    <w:top w:val="none" w:sz="0" w:space="0" w:color="auto"/>
                    <w:left w:val="none" w:sz="0" w:space="0" w:color="auto"/>
                    <w:bottom w:val="none" w:sz="0" w:space="0" w:color="auto"/>
                    <w:right w:val="none" w:sz="0" w:space="0" w:color="auto"/>
                  </w:divBdr>
                </w:div>
                <w:div w:id="1319072754">
                  <w:marLeft w:val="0"/>
                  <w:marRight w:val="0"/>
                  <w:marTop w:val="0"/>
                  <w:marBottom w:val="0"/>
                  <w:divBdr>
                    <w:top w:val="none" w:sz="0" w:space="0" w:color="auto"/>
                    <w:left w:val="none" w:sz="0" w:space="0" w:color="auto"/>
                    <w:bottom w:val="none" w:sz="0" w:space="0" w:color="auto"/>
                    <w:right w:val="none" w:sz="0" w:space="0" w:color="auto"/>
                  </w:divBdr>
                </w:div>
                <w:div w:id="1099527439">
                  <w:marLeft w:val="0"/>
                  <w:marRight w:val="0"/>
                  <w:marTop w:val="0"/>
                  <w:marBottom w:val="0"/>
                  <w:divBdr>
                    <w:top w:val="none" w:sz="0" w:space="0" w:color="auto"/>
                    <w:left w:val="none" w:sz="0" w:space="0" w:color="auto"/>
                    <w:bottom w:val="none" w:sz="0" w:space="0" w:color="auto"/>
                    <w:right w:val="none" w:sz="0" w:space="0" w:color="auto"/>
                  </w:divBdr>
                </w:div>
                <w:div w:id="162708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898280">
      <w:bodyDiv w:val="1"/>
      <w:marLeft w:val="138"/>
      <w:marRight w:val="138"/>
      <w:marTop w:val="138"/>
      <w:marBottom w:val="138"/>
      <w:divBdr>
        <w:top w:val="none" w:sz="0" w:space="0" w:color="auto"/>
        <w:left w:val="none" w:sz="0" w:space="0" w:color="auto"/>
        <w:bottom w:val="none" w:sz="0" w:space="0" w:color="auto"/>
        <w:right w:val="none" w:sz="0" w:space="0" w:color="auto"/>
      </w:divBdr>
      <w:divsChild>
        <w:div w:id="2034306672">
          <w:marLeft w:val="0"/>
          <w:marRight w:val="0"/>
          <w:marTop w:val="0"/>
          <w:marBottom w:val="0"/>
          <w:divBdr>
            <w:top w:val="none" w:sz="0" w:space="0" w:color="auto"/>
            <w:left w:val="none" w:sz="0" w:space="0" w:color="auto"/>
            <w:bottom w:val="none" w:sz="0" w:space="0" w:color="auto"/>
            <w:right w:val="none" w:sz="0" w:space="0" w:color="auto"/>
          </w:divBdr>
          <w:divsChild>
            <w:div w:id="182223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6638">
      <w:bodyDiv w:val="1"/>
      <w:marLeft w:val="0"/>
      <w:marRight w:val="0"/>
      <w:marTop w:val="0"/>
      <w:marBottom w:val="0"/>
      <w:divBdr>
        <w:top w:val="none" w:sz="0" w:space="0" w:color="auto"/>
        <w:left w:val="none" w:sz="0" w:space="0" w:color="auto"/>
        <w:bottom w:val="none" w:sz="0" w:space="0" w:color="auto"/>
        <w:right w:val="none" w:sz="0" w:space="0" w:color="auto"/>
      </w:divBdr>
      <w:divsChild>
        <w:div w:id="96023380">
          <w:marLeft w:val="0"/>
          <w:marRight w:val="0"/>
          <w:marTop w:val="0"/>
          <w:marBottom w:val="0"/>
          <w:divBdr>
            <w:top w:val="none" w:sz="0" w:space="0" w:color="auto"/>
            <w:left w:val="none" w:sz="0" w:space="0" w:color="auto"/>
            <w:bottom w:val="none" w:sz="0" w:space="0" w:color="auto"/>
            <w:right w:val="none" w:sz="0" w:space="0" w:color="auto"/>
          </w:divBdr>
        </w:div>
        <w:div w:id="788161790">
          <w:marLeft w:val="0"/>
          <w:marRight w:val="0"/>
          <w:marTop w:val="0"/>
          <w:marBottom w:val="0"/>
          <w:divBdr>
            <w:top w:val="none" w:sz="0" w:space="0" w:color="auto"/>
            <w:left w:val="none" w:sz="0" w:space="0" w:color="auto"/>
            <w:bottom w:val="none" w:sz="0" w:space="0" w:color="auto"/>
            <w:right w:val="none" w:sz="0" w:space="0" w:color="auto"/>
          </w:divBdr>
        </w:div>
        <w:div w:id="2133597190">
          <w:marLeft w:val="0"/>
          <w:marRight w:val="0"/>
          <w:marTop w:val="0"/>
          <w:marBottom w:val="0"/>
          <w:divBdr>
            <w:top w:val="none" w:sz="0" w:space="0" w:color="auto"/>
            <w:left w:val="none" w:sz="0" w:space="0" w:color="auto"/>
            <w:bottom w:val="none" w:sz="0" w:space="0" w:color="auto"/>
            <w:right w:val="none" w:sz="0" w:space="0" w:color="auto"/>
          </w:divBdr>
        </w:div>
        <w:div w:id="696345398">
          <w:marLeft w:val="0"/>
          <w:marRight w:val="0"/>
          <w:marTop w:val="0"/>
          <w:marBottom w:val="0"/>
          <w:divBdr>
            <w:top w:val="none" w:sz="0" w:space="0" w:color="auto"/>
            <w:left w:val="none" w:sz="0" w:space="0" w:color="auto"/>
            <w:bottom w:val="none" w:sz="0" w:space="0" w:color="auto"/>
            <w:right w:val="none" w:sz="0" w:space="0" w:color="auto"/>
          </w:divBdr>
        </w:div>
        <w:div w:id="904417787">
          <w:marLeft w:val="0"/>
          <w:marRight w:val="0"/>
          <w:marTop w:val="0"/>
          <w:marBottom w:val="0"/>
          <w:divBdr>
            <w:top w:val="none" w:sz="0" w:space="0" w:color="auto"/>
            <w:left w:val="none" w:sz="0" w:space="0" w:color="auto"/>
            <w:bottom w:val="none" w:sz="0" w:space="0" w:color="auto"/>
            <w:right w:val="none" w:sz="0" w:space="0" w:color="auto"/>
          </w:divBdr>
        </w:div>
        <w:div w:id="840776361">
          <w:marLeft w:val="0"/>
          <w:marRight w:val="0"/>
          <w:marTop w:val="0"/>
          <w:marBottom w:val="0"/>
          <w:divBdr>
            <w:top w:val="none" w:sz="0" w:space="0" w:color="auto"/>
            <w:left w:val="none" w:sz="0" w:space="0" w:color="auto"/>
            <w:bottom w:val="none" w:sz="0" w:space="0" w:color="auto"/>
            <w:right w:val="none" w:sz="0" w:space="0" w:color="auto"/>
          </w:divBdr>
        </w:div>
        <w:div w:id="2121600945">
          <w:marLeft w:val="0"/>
          <w:marRight w:val="0"/>
          <w:marTop w:val="0"/>
          <w:marBottom w:val="0"/>
          <w:divBdr>
            <w:top w:val="none" w:sz="0" w:space="0" w:color="auto"/>
            <w:left w:val="none" w:sz="0" w:space="0" w:color="auto"/>
            <w:bottom w:val="none" w:sz="0" w:space="0" w:color="auto"/>
            <w:right w:val="none" w:sz="0" w:space="0" w:color="auto"/>
          </w:divBdr>
        </w:div>
        <w:div w:id="2121217658">
          <w:marLeft w:val="0"/>
          <w:marRight w:val="0"/>
          <w:marTop w:val="0"/>
          <w:marBottom w:val="0"/>
          <w:divBdr>
            <w:top w:val="none" w:sz="0" w:space="0" w:color="auto"/>
            <w:left w:val="none" w:sz="0" w:space="0" w:color="auto"/>
            <w:bottom w:val="none" w:sz="0" w:space="0" w:color="auto"/>
            <w:right w:val="none" w:sz="0" w:space="0" w:color="auto"/>
          </w:divBdr>
        </w:div>
        <w:div w:id="263344799">
          <w:marLeft w:val="0"/>
          <w:marRight w:val="0"/>
          <w:marTop w:val="0"/>
          <w:marBottom w:val="0"/>
          <w:divBdr>
            <w:top w:val="none" w:sz="0" w:space="0" w:color="auto"/>
            <w:left w:val="none" w:sz="0" w:space="0" w:color="auto"/>
            <w:bottom w:val="none" w:sz="0" w:space="0" w:color="auto"/>
            <w:right w:val="none" w:sz="0" w:space="0" w:color="auto"/>
          </w:divBdr>
        </w:div>
        <w:div w:id="1154250869">
          <w:marLeft w:val="0"/>
          <w:marRight w:val="0"/>
          <w:marTop w:val="0"/>
          <w:marBottom w:val="0"/>
          <w:divBdr>
            <w:top w:val="none" w:sz="0" w:space="0" w:color="auto"/>
            <w:left w:val="none" w:sz="0" w:space="0" w:color="auto"/>
            <w:bottom w:val="none" w:sz="0" w:space="0" w:color="auto"/>
            <w:right w:val="none" w:sz="0" w:space="0" w:color="auto"/>
          </w:divBdr>
        </w:div>
        <w:div w:id="974068547">
          <w:marLeft w:val="0"/>
          <w:marRight w:val="0"/>
          <w:marTop w:val="0"/>
          <w:marBottom w:val="0"/>
          <w:divBdr>
            <w:top w:val="none" w:sz="0" w:space="0" w:color="auto"/>
            <w:left w:val="none" w:sz="0" w:space="0" w:color="auto"/>
            <w:bottom w:val="none" w:sz="0" w:space="0" w:color="auto"/>
            <w:right w:val="none" w:sz="0" w:space="0" w:color="auto"/>
          </w:divBdr>
        </w:div>
      </w:divsChild>
    </w:div>
    <w:div w:id="2008894949">
      <w:bodyDiv w:val="1"/>
      <w:marLeft w:val="0"/>
      <w:marRight w:val="0"/>
      <w:marTop w:val="0"/>
      <w:marBottom w:val="0"/>
      <w:divBdr>
        <w:top w:val="none" w:sz="0" w:space="0" w:color="auto"/>
        <w:left w:val="none" w:sz="0" w:space="0" w:color="auto"/>
        <w:bottom w:val="none" w:sz="0" w:space="0" w:color="auto"/>
        <w:right w:val="none" w:sz="0" w:space="0" w:color="auto"/>
      </w:divBdr>
      <w:divsChild>
        <w:div w:id="1952586176">
          <w:marLeft w:val="0"/>
          <w:marRight w:val="0"/>
          <w:marTop w:val="0"/>
          <w:marBottom w:val="0"/>
          <w:divBdr>
            <w:top w:val="none" w:sz="0" w:space="0" w:color="auto"/>
            <w:left w:val="none" w:sz="0" w:space="0" w:color="auto"/>
            <w:bottom w:val="none" w:sz="0" w:space="0" w:color="auto"/>
            <w:right w:val="none" w:sz="0" w:space="0" w:color="auto"/>
          </w:divBdr>
        </w:div>
        <w:div w:id="1842544740">
          <w:marLeft w:val="0"/>
          <w:marRight w:val="0"/>
          <w:marTop w:val="0"/>
          <w:marBottom w:val="0"/>
          <w:divBdr>
            <w:top w:val="none" w:sz="0" w:space="0" w:color="auto"/>
            <w:left w:val="none" w:sz="0" w:space="0" w:color="auto"/>
            <w:bottom w:val="none" w:sz="0" w:space="0" w:color="auto"/>
            <w:right w:val="none" w:sz="0" w:space="0" w:color="auto"/>
          </w:divBdr>
        </w:div>
        <w:div w:id="1921718531">
          <w:marLeft w:val="0"/>
          <w:marRight w:val="0"/>
          <w:marTop w:val="0"/>
          <w:marBottom w:val="0"/>
          <w:divBdr>
            <w:top w:val="none" w:sz="0" w:space="0" w:color="auto"/>
            <w:left w:val="none" w:sz="0" w:space="0" w:color="auto"/>
            <w:bottom w:val="none" w:sz="0" w:space="0" w:color="auto"/>
            <w:right w:val="none" w:sz="0" w:space="0" w:color="auto"/>
          </w:divBdr>
        </w:div>
        <w:div w:id="199171044">
          <w:marLeft w:val="0"/>
          <w:marRight w:val="0"/>
          <w:marTop w:val="0"/>
          <w:marBottom w:val="0"/>
          <w:divBdr>
            <w:top w:val="none" w:sz="0" w:space="0" w:color="auto"/>
            <w:left w:val="none" w:sz="0" w:space="0" w:color="auto"/>
            <w:bottom w:val="none" w:sz="0" w:space="0" w:color="auto"/>
            <w:right w:val="none" w:sz="0" w:space="0" w:color="auto"/>
          </w:divBdr>
        </w:div>
        <w:div w:id="86388794">
          <w:marLeft w:val="0"/>
          <w:marRight w:val="0"/>
          <w:marTop w:val="0"/>
          <w:marBottom w:val="0"/>
          <w:divBdr>
            <w:top w:val="none" w:sz="0" w:space="0" w:color="auto"/>
            <w:left w:val="none" w:sz="0" w:space="0" w:color="auto"/>
            <w:bottom w:val="none" w:sz="0" w:space="0" w:color="auto"/>
            <w:right w:val="none" w:sz="0" w:space="0" w:color="auto"/>
          </w:divBdr>
        </w:div>
        <w:div w:id="1246380971">
          <w:marLeft w:val="0"/>
          <w:marRight w:val="0"/>
          <w:marTop w:val="0"/>
          <w:marBottom w:val="0"/>
          <w:divBdr>
            <w:top w:val="none" w:sz="0" w:space="0" w:color="auto"/>
            <w:left w:val="none" w:sz="0" w:space="0" w:color="auto"/>
            <w:bottom w:val="none" w:sz="0" w:space="0" w:color="auto"/>
            <w:right w:val="none" w:sz="0" w:space="0" w:color="auto"/>
          </w:divBdr>
        </w:div>
        <w:div w:id="324356454">
          <w:marLeft w:val="0"/>
          <w:marRight w:val="0"/>
          <w:marTop w:val="0"/>
          <w:marBottom w:val="0"/>
          <w:divBdr>
            <w:top w:val="none" w:sz="0" w:space="0" w:color="auto"/>
            <w:left w:val="none" w:sz="0" w:space="0" w:color="auto"/>
            <w:bottom w:val="none" w:sz="0" w:space="0" w:color="auto"/>
            <w:right w:val="none" w:sz="0" w:space="0" w:color="auto"/>
          </w:divBdr>
        </w:div>
        <w:div w:id="1777016596">
          <w:marLeft w:val="0"/>
          <w:marRight w:val="0"/>
          <w:marTop w:val="0"/>
          <w:marBottom w:val="0"/>
          <w:divBdr>
            <w:top w:val="none" w:sz="0" w:space="0" w:color="auto"/>
            <w:left w:val="none" w:sz="0" w:space="0" w:color="auto"/>
            <w:bottom w:val="none" w:sz="0" w:space="0" w:color="auto"/>
            <w:right w:val="none" w:sz="0" w:space="0" w:color="auto"/>
          </w:divBdr>
        </w:div>
        <w:div w:id="1611663749">
          <w:marLeft w:val="0"/>
          <w:marRight w:val="0"/>
          <w:marTop w:val="0"/>
          <w:marBottom w:val="0"/>
          <w:divBdr>
            <w:top w:val="none" w:sz="0" w:space="0" w:color="auto"/>
            <w:left w:val="none" w:sz="0" w:space="0" w:color="auto"/>
            <w:bottom w:val="none" w:sz="0" w:space="0" w:color="auto"/>
            <w:right w:val="none" w:sz="0" w:space="0" w:color="auto"/>
          </w:divBdr>
        </w:div>
        <w:div w:id="934440155">
          <w:marLeft w:val="0"/>
          <w:marRight w:val="0"/>
          <w:marTop w:val="0"/>
          <w:marBottom w:val="0"/>
          <w:divBdr>
            <w:top w:val="none" w:sz="0" w:space="0" w:color="auto"/>
            <w:left w:val="none" w:sz="0" w:space="0" w:color="auto"/>
            <w:bottom w:val="none" w:sz="0" w:space="0" w:color="auto"/>
            <w:right w:val="none" w:sz="0" w:space="0" w:color="auto"/>
          </w:divBdr>
        </w:div>
        <w:div w:id="773787970">
          <w:marLeft w:val="0"/>
          <w:marRight w:val="0"/>
          <w:marTop w:val="0"/>
          <w:marBottom w:val="0"/>
          <w:divBdr>
            <w:top w:val="none" w:sz="0" w:space="0" w:color="auto"/>
            <w:left w:val="none" w:sz="0" w:space="0" w:color="auto"/>
            <w:bottom w:val="none" w:sz="0" w:space="0" w:color="auto"/>
            <w:right w:val="none" w:sz="0" w:space="0" w:color="auto"/>
          </w:divBdr>
        </w:div>
        <w:div w:id="430705305">
          <w:marLeft w:val="0"/>
          <w:marRight w:val="0"/>
          <w:marTop w:val="0"/>
          <w:marBottom w:val="0"/>
          <w:divBdr>
            <w:top w:val="none" w:sz="0" w:space="0" w:color="auto"/>
            <w:left w:val="none" w:sz="0" w:space="0" w:color="auto"/>
            <w:bottom w:val="none" w:sz="0" w:space="0" w:color="auto"/>
            <w:right w:val="none" w:sz="0" w:space="0" w:color="auto"/>
          </w:divBdr>
        </w:div>
        <w:div w:id="578295732">
          <w:marLeft w:val="0"/>
          <w:marRight w:val="0"/>
          <w:marTop w:val="0"/>
          <w:marBottom w:val="0"/>
          <w:divBdr>
            <w:top w:val="none" w:sz="0" w:space="0" w:color="auto"/>
            <w:left w:val="none" w:sz="0" w:space="0" w:color="auto"/>
            <w:bottom w:val="none" w:sz="0" w:space="0" w:color="auto"/>
            <w:right w:val="none" w:sz="0" w:space="0" w:color="auto"/>
          </w:divBdr>
        </w:div>
        <w:div w:id="1586962678">
          <w:marLeft w:val="0"/>
          <w:marRight w:val="0"/>
          <w:marTop w:val="0"/>
          <w:marBottom w:val="0"/>
          <w:divBdr>
            <w:top w:val="none" w:sz="0" w:space="0" w:color="auto"/>
            <w:left w:val="none" w:sz="0" w:space="0" w:color="auto"/>
            <w:bottom w:val="none" w:sz="0" w:space="0" w:color="auto"/>
            <w:right w:val="none" w:sz="0" w:space="0" w:color="auto"/>
          </w:divBdr>
        </w:div>
        <w:div w:id="309755562">
          <w:marLeft w:val="0"/>
          <w:marRight w:val="0"/>
          <w:marTop w:val="0"/>
          <w:marBottom w:val="0"/>
          <w:divBdr>
            <w:top w:val="none" w:sz="0" w:space="0" w:color="auto"/>
            <w:left w:val="none" w:sz="0" w:space="0" w:color="auto"/>
            <w:bottom w:val="none" w:sz="0" w:space="0" w:color="auto"/>
            <w:right w:val="none" w:sz="0" w:space="0" w:color="auto"/>
          </w:divBdr>
        </w:div>
        <w:div w:id="1978761118">
          <w:marLeft w:val="0"/>
          <w:marRight w:val="0"/>
          <w:marTop w:val="0"/>
          <w:marBottom w:val="0"/>
          <w:divBdr>
            <w:top w:val="none" w:sz="0" w:space="0" w:color="auto"/>
            <w:left w:val="none" w:sz="0" w:space="0" w:color="auto"/>
            <w:bottom w:val="none" w:sz="0" w:space="0" w:color="auto"/>
            <w:right w:val="none" w:sz="0" w:space="0" w:color="auto"/>
          </w:divBdr>
        </w:div>
        <w:div w:id="2011717596">
          <w:marLeft w:val="0"/>
          <w:marRight w:val="0"/>
          <w:marTop w:val="0"/>
          <w:marBottom w:val="0"/>
          <w:divBdr>
            <w:top w:val="none" w:sz="0" w:space="0" w:color="auto"/>
            <w:left w:val="none" w:sz="0" w:space="0" w:color="auto"/>
            <w:bottom w:val="none" w:sz="0" w:space="0" w:color="auto"/>
            <w:right w:val="none" w:sz="0" w:space="0" w:color="auto"/>
          </w:divBdr>
        </w:div>
        <w:div w:id="552693947">
          <w:marLeft w:val="0"/>
          <w:marRight w:val="0"/>
          <w:marTop w:val="0"/>
          <w:marBottom w:val="0"/>
          <w:divBdr>
            <w:top w:val="none" w:sz="0" w:space="0" w:color="auto"/>
            <w:left w:val="none" w:sz="0" w:space="0" w:color="auto"/>
            <w:bottom w:val="none" w:sz="0" w:space="0" w:color="auto"/>
            <w:right w:val="none" w:sz="0" w:space="0" w:color="auto"/>
          </w:divBdr>
        </w:div>
        <w:div w:id="1315180337">
          <w:marLeft w:val="0"/>
          <w:marRight w:val="0"/>
          <w:marTop w:val="0"/>
          <w:marBottom w:val="0"/>
          <w:divBdr>
            <w:top w:val="none" w:sz="0" w:space="0" w:color="auto"/>
            <w:left w:val="none" w:sz="0" w:space="0" w:color="auto"/>
            <w:bottom w:val="none" w:sz="0" w:space="0" w:color="auto"/>
            <w:right w:val="none" w:sz="0" w:space="0" w:color="auto"/>
          </w:divBdr>
        </w:div>
        <w:div w:id="1646229909">
          <w:marLeft w:val="0"/>
          <w:marRight w:val="0"/>
          <w:marTop w:val="0"/>
          <w:marBottom w:val="0"/>
          <w:divBdr>
            <w:top w:val="none" w:sz="0" w:space="0" w:color="auto"/>
            <w:left w:val="none" w:sz="0" w:space="0" w:color="auto"/>
            <w:bottom w:val="none" w:sz="0" w:space="0" w:color="auto"/>
            <w:right w:val="none" w:sz="0" w:space="0" w:color="auto"/>
          </w:divBdr>
        </w:div>
        <w:div w:id="1942297142">
          <w:marLeft w:val="0"/>
          <w:marRight w:val="0"/>
          <w:marTop w:val="0"/>
          <w:marBottom w:val="0"/>
          <w:divBdr>
            <w:top w:val="none" w:sz="0" w:space="0" w:color="auto"/>
            <w:left w:val="none" w:sz="0" w:space="0" w:color="auto"/>
            <w:bottom w:val="none" w:sz="0" w:space="0" w:color="auto"/>
            <w:right w:val="none" w:sz="0" w:space="0" w:color="auto"/>
          </w:divBdr>
        </w:div>
        <w:div w:id="302974324">
          <w:marLeft w:val="0"/>
          <w:marRight w:val="0"/>
          <w:marTop w:val="0"/>
          <w:marBottom w:val="0"/>
          <w:divBdr>
            <w:top w:val="none" w:sz="0" w:space="0" w:color="auto"/>
            <w:left w:val="none" w:sz="0" w:space="0" w:color="auto"/>
            <w:bottom w:val="none" w:sz="0" w:space="0" w:color="auto"/>
            <w:right w:val="none" w:sz="0" w:space="0" w:color="auto"/>
          </w:divBdr>
        </w:div>
        <w:div w:id="1165051556">
          <w:marLeft w:val="0"/>
          <w:marRight w:val="0"/>
          <w:marTop w:val="0"/>
          <w:marBottom w:val="0"/>
          <w:divBdr>
            <w:top w:val="none" w:sz="0" w:space="0" w:color="auto"/>
            <w:left w:val="none" w:sz="0" w:space="0" w:color="auto"/>
            <w:bottom w:val="none" w:sz="0" w:space="0" w:color="auto"/>
            <w:right w:val="none" w:sz="0" w:space="0" w:color="auto"/>
          </w:divBdr>
        </w:div>
        <w:div w:id="244460555">
          <w:marLeft w:val="0"/>
          <w:marRight w:val="0"/>
          <w:marTop w:val="0"/>
          <w:marBottom w:val="0"/>
          <w:divBdr>
            <w:top w:val="none" w:sz="0" w:space="0" w:color="auto"/>
            <w:left w:val="none" w:sz="0" w:space="0" w:color="auto"/>
            <w:bottom w:val="none" w:sz="0" w:space="0" w:color="auto"/>
            <w:right w:val="none" w:sz="0" w:space="0" w:color="auto"/>
          </w:divBdr>
        </w:div>
        <w:div w:id="897009407">
          <w:marLeft w:val="0"/>
          <w:marRight w:val="0"/>
          <w:marTop w:val="0"/>
          <w:marBottom w:val="0"/>
          <w:divBdr>
            <w:top w:val="none" w:sz="0" w:space="0" w:color="auto"/>
            <w:left w:val="none" w:sz="0" w:space="0" w:color="auto"/>
            <w:bottom w:val="none" w:sz="0" w:space="0" w:color="auto"/>
            <w:right w:val="none" w:sz="0" w:space="0" w:color="auto"/>
          </w:divBdr>
        </w:div>
        <w:div w:id="1096050128">
          <w:marLeft w:val="0"/>
          <w:marRight w:val="0"/>
          <w:marTop w:val="0"/>
          <w:marBottom w:val="0"/>
          <w:divBdr>
            <w:top w:val="none" w:sz="0" w:space="0" w:color="auto"/>
            <w:left w:val="none" w:sz="0" w:space="0" w:color="auto"/>
            <w:bottom w:val="none" w:sz="0" w:space="0" w:color="auto"/>
            <w:right w:val="none" w:sz="0" w:space="0" w:color="auto"/>
          </w:divBdr>
        </w:div>
        <w:div w:id="276913031">
          <w:marLeft w:val="0"/>
          <w:marRight w:val="0"/>
          <w:marTop w:val="0"/>
          <w:marBottom w:val="0"/>
          <w:divBdr>
            <w:top w:val="none" w:sz="0" w:space="0" w:color="auto"/>
            <w:left w:val="none" w:sz="0" w:space="0" w:color="auto"/>
            <w:bottom w:val="none" w:sz="0" w:space="0" w:color="auto"/>
            <w:right w:val="none" w:sz="0" w:space="0" w:color="auto"/>
          </w:divBdr>
        </w:div>
        <w:div w:id="1746419841">
          <w:marLeft w:val="0"/>
          <w:marRight w:val="0"/>
          <w:marTop w:val="0"/>
          <w:marBottom w:val="0"/>
          <w:divBdr>
            <w:top w:val="none" w:sz="0" w:space="0" w:color="auto"/>
            <w:left w:val="none" w:sz="0" w:space="0" w:color="auto"/>
            <w:bottom w:val="none" w:sz="0" w:space="0" w:color="auto"/>
            <w:right w:val="none" w:sz="0" w:space="0" w:color="auto"/>
          </w:divBdr>
        </w:div>
        <w:div w:id="1097292485">
          <w:marLeft w:val="0"/>
          <w:marRight w:val="0"/>
          <w:marTop w:val="0"/>
          <w:marBottom w:val="0"/>
          <w:divBdr>
            <w:top w:val="none" w:sz="0" w:space="0" w:color="auto"/>
            <w:left w:val="none" w:sz="0" w:space="0" w:color="auto"/>
            <w:bottom w:val="none" w:sz="0" w:space="0" w:color="auto"/>
            <w:right w:val="none" w:sz="0" w:space="0" w:color="auto"/>
          </w:divBdr>
        </w:div>
        <w:div w:id="1562212059">
          <w:marLeft w:val="0"/>
          <w:marRight w:val="0"/>
          <w:marTop w:val="0"/>
          <w:marBottom w:val="0"/>
          <w:divBdr>
            <w:top w:val="none" w:sz="0" w:space="0" w:color="auto"/>
            <w:left w:val="none" w:sz="0" w:space="0" w:color="auto"/>
            <w:bottom w:val="none" w:sz="0" w:space="0" w:color="auto"/>
            <w:right w:val="none" w:sz="0" w:space="0" w:color="auto"/>
          </w:divBdr>
        </w:div>
        <w:div w:id="1407339573">
          <w:marLeft w:val="0"/>
          <w:marRight w:val="0"/>
          <w:marTop w:val="0"/>
          <w:marBottom w:val="0"/>
          <w:divBdr>
            <w:top w:val="none" w:sz="0" w:space="0" w:color="auto"/>
            <w:left w:val="none" w:sz="0" w:space="0" w:color="auto"/>
            <w:bottom w:val="none" w:sz="0" w:space="0" w:color="auto"/>
            <w:right w:val="none" w:sz="0" w:space="0" w:color="auto"/>
          </w:divBdr>
        </w:div>
        <w:div w:id="591426915">
          <w:marLeft w:val="0"/>
          <w:marRight w:val="0"/>
          <w:marTop w:val="0"/>
          <w:marBottom w:val="0"/>
          <w:divBdr>
            <w:top w:val="none" w:sz="0" w:space="0" w:color="auto"/>
            <w:left w:val="none" w:sz="0" w:space="0" w:color="auto"/>
            <w:bottom w:val="none" w:sz="0" w:space="0" w:color="auto"/>
            <w:right w:val="none" w:sz="0" w:space="0" w:color="auto"/>
          </w:divBdr>
        </w:div>
        <w:div w:id="11228915">
          <w:marLeft w:val="0"/>
          <w:marRight w:val="0"/>
          <w:marTop w:val="0"/>
          <w:marBottom w:val="0"/>
          <w:divBdr>
            <w:top w:val="none" w:sz="0" w:space="0" w:color="auto"/>
            <w:left w:val="none" w:sz="0" w:space="0" w:color="auto"/>
            <w:bottom w:val="none" w:sz="0" w:space="0" w:color="auto"/>
            <w:right w:val="none" w:sz="0" w:space="0" w:color="auto"/>
          </w:divBdr>
        </w:div>
        <w:div w:id="988170404">
          <w:marLeft w:val="0"/>
          <w:marRight w:val="0"/>
          <w:marTop w:val="0"/>
          <w:marBottom w:val="0"/>
          <w:divBdr>
            <w:top w:val="none" w:sz="0" w:space="0" w:color="auto"/>
            <w:left w:val="none" w:sz="0" w:space="0" w:color="auto"/>
            <w:bottom w:val="none" w:sz="0" w:space="0" w:color="auto"/>
            <w:right w:val="none" w:sz="0" w:space="0" w:color="auto"/>
          </w:divBdr>
        </w:div>
        <w:div w:id="1362852182">
          <w:marLeft w:val="0"/>
          <w:marRight w:val="0"/>
          <w:marTop w:val="0"/>
          <w:marBottom w:val="0"/>
          <w:divBdr>
            <w:top w:val="none" w:sz="0" w:space="0" w:color="auto"/>
            <w:left w:val="none" w:sz="0" w:space="0" w:color="auto"/>
            <w:bottom w:val="none" w:sz="0" w:space="0" w:color="auto"/>
            <w:right w:val="none" w:sz="0" w:space="0" w:color="auto"/>
          </w:divBdr>
        </w:div>
        <w:div w:id="1950509147">
          <w:marLeft w:val="0"/>
          <w:marRight w:val="0"/>
          <w:marTop w:val="0"/>
          <w:marBottom w:val="0"/>
          <w:divBdr>
            <w:top w:val="none" w:sz="0" w:space="0" w:color="auto"/>
            <w:left w:val="none" w:sz="0" w:space="0" w:color="auto"/>
            <w:bottom w:val="none" w:sz="0" w:space="0" w:color="auto"/>
            <w:right w:val="none" w:sz="0" w:space="0" w:color="auto"/>
          </w:divBdr>
        </w:div>
        <w:div w:id="213933411">
          <w:marLeft w:val="0"/>
          <w:marRight w:val="0"/>
          <w:marTop w:val="0"/>
          <w:marBottom w:val="0"/>
          <w:divBdr>
            <w:top w:val="none" w:sz="0" w:space="0" w:color="auto"/>
            <w:left w:val="none" w:sz="0" w:space="0" w:color="auto"/>
            <w:bottom w:val="none" w:sz="0" w:space="0" w:color="auto"/>
            <w:right w:val="none" w:sz="0" w:space="0" w:color="auto"/>
          </w:divBdr>
        </w:div>
        <w:div w:id="944193440">
          <w:marLeft w:val="0"/>
          <w:marRight w:val="0"/>
          <w:marTop w:val="0"/>
          <w:marBottom w:val="0"/>
          <w:divBdr>
            <w:top w:val="none" w:sz="0" w:space="0" w:color="auto"/>
            <w:left w:val="none" w:sz="0" w:space="0" w:color="auto"/>
            <w:bottom w:val="none" w:sz="0" w:space="0" w:color="auto"/>
            <w:right w:val="none" w:sz="0" w:space="0" w:color="auto"/>
          </w:divBdr>
        </w:div>
        <w:div w:id="1756168586">
          <w:marLeft w:val="0"/>
          <w:marRight w:val="0"/>
          <w:marTop w:val="0"/>
          <w:marBottom w:val="0"/>
          <w:divBdr>
            <w:top w:val="none" w:sz="0" w:space="0" w:color="auto"/>
            <w:left w:val="none" w:sz="0" w:space="0" w:color="auto"/>
            <w:bottom w:val="none" w:sz="0" w:space="0" w:color="auto"/>
            <w:right w:val="none" w:sz="0" w:space="0" w:color="auto"/>
          </w:divBdr>
        </w:div>
        <w:div w:id="401830096">
          <w:marLeft w:val="0"/>
          <w:marRight w:val="0"/>
          <w:marTop w:val="0"/>
          <w:marBottom w:val="0"/>
          <w:divBdr>
            <w:top w:val="none" w:sz="0" w:space="0" w:color="auto"/>
            <w:left w:val="none" w:sz="0" w:space="0" w:color="auto"/>
            <w:bottom w:val="none" w:sz="0" w:space="0" w:color="auto"/>
            <w:right w:val="none" w:sz="0" w:space="0" w:color="auto"/>
          </w:divBdr>
        </w:div>
        <w:div w:id="259607398">
          <w:marLeft w:val="0"/>
          <w:marRight w:val="0"/>
          <w:marTop w:val="0"/>
          <w:marBottom w:val="0"/>
          <w:divBdr>
            <w:top w:val="none" w:sz="0" w:space="0" w:color="auto"/>
            <w:left w:val="none" w:sz="0" w:space="0" w:color="auto"/>
            <w:bottom w:val="none" w:sz="0" w:space="0" w:color="auto"/>
            <w:right w:val="none" w:sz="0" w:space="0" w:color="auto"/>
          </w:divBdr>
        </w:div>
        <w:div w:id="884489644">
          <w:marLeft w:val="0"/>
          <w:marRight w:val="0"/>
          <w:marTop w:val="0"/>
          <w:marBottom w:val="0"/>
          <w:divBdr>
            <w:top w:val="none" w:sz="0" w:space="0" w:color="auto"/>
            <w:left w:val="none" w:sz="0" w:space="0" w:color="auto"/>
            <w:bottom w:val="none" w:sz="0" w:space="0" w:color="auto"/>
            <w:right w:val="none" w:sz="0" w:space="0" w:color="auto"/>
          </w:divBdr>
        </w:div>
        <w:div w:id="19359111">
          <w:marLeft w:val="0"/>
          <w:marRight w:val="0"/>
          <w:marTop w:val="0"/>
          <w:marBottom w:val="0"/>
          <w:divBdr>
            <w:top w:val="none" w:sz="0" w:space="0" w:color="auto"/>
            <w:left w:val="none" w:sz="0" w:space="0" w:color="auto"/>
            <w:bottom w:val="none" w:sz="0" w:space="0" w:color="auto"/>
            <w:right w:val="none" w:sz="0" w:space="0" w:color="auto"/>
          </w:divBdr>
        </w:div>
        <w:div w:id="35349023">
          <w:marLeft w:val="0"/>
          <w:marRight w:val="0"/>
          <w:marTop w:val="0"/>
          <w:marBottom w:val="0"/>
          <w:divBdr>
            <w:top w:val="none" w:sz="0" w:space="0" w:color="auto"/>
            <w:left w:val="none" w:sz="0" w:space="0" w:color="auto"/>
            <w:bottom w:val="none" w:sz="0" w:space="0" w:color="auto"/>
            <w:right w:val="none" w:sz="0" w:space="0" w:color="auto"/>
          </w:divBdr>
        </w:div>
        <w:div w:id="1400522185">
          <w:marLeft w:val="0"/>
          <w:marRight w:val="0"/>
          <w:marTop w:val="0"/>
          <w:marBottom w:val="0"/>
          <w:divBdr>
            <w:top w:val="none" w:sz="0" w:space="0" w:color="auto"/>
            <w:left w:val="none" w:sz="0" w:space="0" w:color="auto"/>
            <w:bottom w:val="none" w:sz="0" w:space="0" w:color="auto"/>
            <w:right w:val="none" w:sz="0" w:space="0" w:color="auto"/>
          </w:divBdr>
        </w:div>
        <w:div w:id="1112361455">
          <w:marLeft w:val="0"/>
          <w:marRight w:val="0"/>
          <w:marTop w:val="0"/>
          <w:marBottom w:val="0"/>
          <w:divBdr>
            <w:top w:val="none" w:sz="0" w:space="0" w:color="auto"/>
            <w:left w:val="none" w:sz="0" w:space="0" w:color="auto"/>
            <w:bottom w:val="none" w:sz="0" w:space="0" w:color="auto"/>
            <w:right w:val="none" w:sz="0" w:space="0" w:color="auto"/>
          </w:divBdr>
        </w:div>
        <w:div w:id="1679234643">
          <w:marLeft w:val="0"/>
          <w:marRight w:val="0"/>
          <w:marTop w:val="0"/>
          <w:marBottom w:val="0"/>
          <w:divBdr>
            <w:top w:val="none" w:sz="0" w:space="0" w:color="auto"/>
            <w:left w:val="none" w:sz="0" w:space="0" w:color="auto"/>
            <w:bottom w:val="none" w:sz="0" w:space="0" w:color="auto"/>
            <w:right w:val="none" w:sz="0" w:space="0" w:color="auto"/>
          </w:divBdr>
        </w:div>
        <w:div w:id="1844709627">
          <w:marLeft w:val="0"/>
          <w:marRight w:val="0"/>
          <w:marTop w:val="0"/>
          <w:marBottom w:val="0"/>
          <w:divBdr>
            <w:top w:val="none" w:sz="0" w:space="0" w:color="auto"/>
            <w:left w:val="none" w:sz="0" w:space="0" w:color="auto"/>
            <w:bottom w:val="none" w:sz="0" w:space="0" w:color="auto"/>
            <w:right w:val="none" w:sz="0" w:space="0" w:color="auto"/>
          </w:divBdr>
        </w:div>
        <w:div w:id="353388754">
          <w:marLeft w:val="0"/>
          <w:marRight w:val="0"/>
          <w:marTop w:val="0"/>
          <w:marBottom w:val="0"/>
          <w:divBdr>
            <w:top w:val="none" w:sz="0" w:space="0" w:color="auto"/>
            <w:left w:val="none" w:sz="0" w:space="0" w:color="auto"/>
            <w:bottom w:val="none" w:sz="0" w:space="0" w:color="auto"/>
            <w:right w:val="none" w:sz="0" w:space="0" w:color="auto"/>
          </w:divBdr>
        </w:div>
        <w:div w:id="1289436246">
          <w:marLeft w:val="0"/>
          <w:marRight w:val="0"/>
          <w:marTop w:val="0"/>
          <w:marBottom w:val="0"/>
          <w:divBdr>
            <w:top w:val="none" w:sz="0" w:space="0" w:color="auto"/>
            <w:left w:val="none" w:sz="0" w:space="0" w:color="auto"/>
            <w:bottom w:val="none" w:sz="0" w:space="0" w:color="auto"/>
            <w:right w:val="none" w:sz="0" w:space="0" w:color="auto"/>
          </w:divBdr>
        </w:div>
        <w:div w:id="1196651172">
          <w:marLeft w:val="0"/>
          <w:marRight w:val="0"/>
          <w:marTop w:val="0"/>
          <w:marBottom w:val="0"/>
          <w:divBdr>
            <w:top w:val="none" w:sz="0" w:space="0" w:color="auto"/>
            <w:left w:val="none" w:sz="0" w:space="0" w:color="auto"/>
            <w:bottom w:val="none" w:sz="0" w:space="0" w:color="auto"/>
            <w:right w:val="none" w:sz="0" w:space="0" w:color="auto"/>
          </w:divBdr>
        </w:div>
        <w:div w:id="953638078">
          <w:marLeft w:val="0"/>
          <w:marRight w:val="0"/>
          <w:marTop w:val="0"/>
          <w:marBottom w:val="0"/>
          <w:divBdr>
            <w:top w:val="none" w:sz="0" w:space="0" w:color="auto"/>
            <w:left w:val="none" w:sz="0" w:space="0" w:color="auto"/>
            <w:bottom w:val="none" w:sz="0" w:space="0" w:color="auto"/>
            <w:right w:val="none" w:sz="0" w:space="0" w:color="auto"/>
          </w:divBdr>
        </w:div>
        <w:div w:id="210307351">
          <w:marLeft w:val="0"/>
          <w:marRight w:val="0"/>
          <w:marTop w:val="0"/>
          <w:marBottom w:val="0"/>
          <w:divBdr>
            <w:top w:val="none" w:sz="0" w:space="0" w:color="auto"/>
            <w:left w:val="none" w:sz="0" w:space="0" w:color="auto"/>
            <w:bottom w:val="none" w:sz="0" w:space="0" w:color="auto"/>
            <w:right w:val="none" w:sz="0" w:space="0" w:color="auto"/>
          </w:divBdr>
        </w:div>
        <w:div w:id="1286500302">
          <w:marLeft w:val="0"/>
          <w:marRight w:val="0"/>
          <w:marTop w:val="0"/>
          <w:marBottom w:val="0"/>
          <w:divBdr>
            <w:top w:val="none" w:sz="0" w:space="0" w:color="auto"/>
            <w:left w:val="none" w:sz="0" w:space="0" w:color="auto"/>
            <w:bottom w:val="none" w:sz="0" w:space="0" w:color="auto"/>
            <w:right w:val="none" w:sz="0" w:space="0" w:color="auto"/>
          </w:divBdr>
        </w:div>
        <w:div w:id="1681083903">
          <w:marLeft w:val="0"/>
          <w:marRight w:val="0"/>
          <w:marTop w:val="0"/>
          <w:marBottom w:val="0"/>
          <w:divBdr>
            <w:top w:val="none" w:sz="0" w:space="0" w:color="auto"/>
            <w:left w:val="none" w:sz="0" w:space="0" w:color="auto"/>
            <w:bottom w:val="none" w:sz="0" w:space="0" w:color="auto"/>
            <w:right w:val="none" w:sz="0" w:space="0" w:color="auto"/>
          </w:divBdr>
        </w:div>
        <w:div w:id="1491209357">
          <w:marLeft w:val="0"/>
          <w:marRight w:val="0"/>
          <w:marTop w:val="0"/>
          <w:marBottom w:val="0"/>
          <w:divBdr>
            <w:top w:val="none" w:sz="0" w:space="0" w:color="auto"/>
            <w:left w:val="none" w:sz="0" w:space="0" w:color="auto"/>
            <w:bottom w:val="none" w:sz="0" w:space="0" w:color="auto"/>
            <w:right w:val="none" w:sz="0" w:space="0" w:color="auto"/>
          </w:divBdr>
        </w:div>
        <w:div w:id="238756533">
          <w:marLeft w:val="0"/>
          <w:marRight w:val="0"/>
          <w:marTop w:val="0"/>
          <w:marBottom w:val="0"/>
          <w:divBdr>
            <w:top w:val="none" w:sz="0" w:space="0" w:color="auto"/>
            <w:left w:val="none" w:sz="0" w:space="0" w:color="auto"/>
            <w:bottom w:val="none" w:sz="0" w:space="0" w:color="auto"/>
            <w:right w:val="none" w:sz="0" w:space="0" w:color="auto"/>
          </w:divBdr>
        </w:div>
        <w:div w:id="2073042265">
          <w:marLeft w:val="0"/>
          <w:marRight w:val="0"/>
          <w:marTop w:val="0"/>
          <w:marBottom w:val="0"/>
          <w:divBdr>
            <w:top w:val="none" w:sz="0" w:space="0" w:color="auto"/>
            <w:left w:val="none" w:sz="0" w:space="0" w:color="auto"/>
            <w:bottom w:val="none" w:sz="0" w:space="0" w:color="auto"/>
            <w:right w:val="none" w:sz="0" w:space="0" w:color="auto"/>
          </w:divBdr>
        </w:div>
        <w:div w:id="1593661175">
          <w:marLeft w:val="0"/>
          <w:marRight w:val="0"/>
          <w:marTop w:val="0"/>
          <w:marBottom w:val="0"/>
          <w:divBdr>
            <w:top w:val="none" w:sz="0" w:space="0" w:color="auto"/>
            <w:left w:val="none" w:sz="0" w:space="0" w:color="auto"/>
            <w:bottom w:val="none" w:sz="0" w:space="0" w:color="auto"/>
            <w:right w:val="none" w:sz="0" w:space="0" w:color="auto"/>
          </w:divBdr>
        </w:div>
        <w:div w:id="1420325647">
          <w:marLeft w:val="0"/>
          <w:marRight w:val="0"/>
          <w:marTop w:val="0"/>
          <w:marBottom w:val="0"/>
          <w:divBdr>
            <w:top w:val="none" w:sz="0" w:space="0" w:color="auto"/>
            <w:left w:val="none" w:sz="0" w:space="0" w:color="auto"/>
            <w:bottom w:val="none" w:sz="0" w:space="0" w:color="auto"/>
            <w:right w:val="none" w:sz="0" w:space="0" w:color="auto"/>
          </w:divBdr>
        </w:div>
        <w:div w:id="838426485">
          <w:marLeft w:val="0"/>
          <w:marRight w:val="0"/>
          <w:marTop w:val="0"/>
          <w:marBottom w:val="0"/>
          <w:divBdr>
            <w:top w:val="none" w:sz="0" w:space="0" w:color="auto"/>
            <w:left w:val="none" w:sz="0" w:space="0" w:color="auto"/>
            <w:bottom w:val="none" w:sz="0" w:space="0" w:color="auto"/>
            <w:right w:val="none" w:sz="0" w:space="0" w:color="auto"/>
          </w:divBdr>
        </w:div>
        <w:div w:id="1025525561">
          <w:marLeft w:val="0"/>
          <w:marRight w:val="0"/>
          <w:marTop w:val="0"/>
          <w:marBottom w:val="0"/>
          <w:divBdr>
            <w:top w:val="none" w:sz="0" w:space="0" w:color="auto"/>
            <w:left w:val="none" w:sz="0" w:space="0" w:color="auto"/>
            <w:bottom w:val="none" w:sz="0" w:space="0" w:color="auto"/>
            <w:right w:val="none" w:sz="0" w:space="0" w:color="auto"/>
          </w:divBdr>
        </w:div>
        <w:div w:id="1690832384">
          <w:marLeft w:val="0"/>
          <w:marRight w:val="0"/>
          <w:marTop w:val="0"/>
          <w:marBottom w:val="0"/>
          <w:divBdr>
            <w:top w:val="none" w:sz="0" w:space="0" w:color="auto"/>
            <w:left w:val="none" w:sz="0" w:space="0" w:color="auto"/>
            <w:bottom w:val="none" w:sz="0" w:space="0" w:color="auto"/>
            <w:right w:val="none" w:sz="0" w:space="0" w:color="auto"/>
          </w:divBdr>
        </w:div>
        <w:div w:id="769280120">
          <w:marLeft w:val="0"/>
          <w:marRight w:val="0"/>
          <w:marTop w:val="0"/>
          <w:marBottom w:val="0"/>
          <w:divBdr>
            <w:top w:val="none" w:sz="0" w:space="0" w:color="auto"/>
            <w:left w:val="none" w:sz="0" w:space="0" w:color="auto"/>
            <w:bottom w:val="none" w:sz="0" w:space="0" w:color="auto"/>
            <w:right w:val="none" w:sz="0" w:space="0" w:color="auto"/>
          </w:divBdr>
        </w:div>
        <w:div w:id="1194728528">
          <w:marLeft w:val="0"/>
          <w:marRight w:val="0"/>
          <w:marTop w:val="0"/>
          <w:marBottom w:val="0"/>
          <w:divBdr>
            <w:top w:val="none" w:sz="0" w:space="0" w:color="auto"/>
            <w:left w:val="none" w:sz="0" w:space="0" w:color="auto"/>
            <w:bottom w:val="none" w:sz="0" w:space="0" w:color="auto"/>
            <w:right w:val="none" w:sz="0" w:space="0" w:color="auto"/>
          </w:divBdr>
        </w:div>
        <w:div w:id="982739090">
          <w:marLeft w:val="0"/>
          <w:marRight w:val="0"/>
          <w:marTop w:val="0"/>
          <w:marBottom w:val="0"/>
          <w:divBdr>
            <w:top w:val="none" w:sz="0" w:space="0" w:color="auto"/>
            <w:left w:val="none" w:sz="0" w:space="0" w:color="auto"/>
            <w:bottom w:val="none" w:sz="0" w:space="0" w:color="auto"/>
            <w:right w:val="none" w:sz="0" w:space="0" w:color="auto"/>
          </w:divBdr>
        </w:div>
        <w:div w:id="1479299231">
          <w:marLeft w:val="0"/>
          <w:marRight w:val="0"/>
          <w:marTop w:val="0"/>
          <w:marBottom w:val="0"/>
          <w:divBdr>
            <w:top w:val="none" w:sz="0" w:space="0" w:color="auto"/>
            <w:left w:val="none" w:sz="0" w:space="0" w:color="auto"/>
            <w:bottom w:val="none" w:sz="0" w:space="0" w:color="auto"/>
            <w:right w:val="none" w:sz="0" w:space="0" w:color="auto"/>
          </w:divBdr>
        </w:div>
        <w:div w:id="1937597503">
          <w:marLeft w:val="0"/>
          <w:marRight w:val="0"/>
          <w:marTop w:val="0"/>
          <w:marBottom w:val="0"/>
          <w:divBdr>
            <w:top w:val="none" w:sz="0" w:space="0" w:color="auto"/>
            <w:left w:val="none" w:sz="0" w:space="0" w:color="auto"/>
            <w:bottom w:val="none" w:sz="0" w:space="0" w:color="auto"/>
            <w:right w:val="none" w:sz="0" w:space="0" w:color="auto"/>
          </w:divBdr>
        </w:div>
        <w:div w:id="1586106952">
          <w:marLeft w:val="0"/>
          <w:marRight w:val="0"/>
          <w:marTop w:val="0"/>
          <w:marBottom w:val="0"/>
          <w:divBdr>
            <w:top w:val="none" w:sz="0" w:space="0" w:color="auto"/>
            <w:left w:val="none" w:sz="0" w:space="0" w:color="auto"/>
            <w:bottom w:val="none" w:sz="0" w:space="0" w:color="auto"/>
            <w:right w:val="none" w:sz="0" w:space="0" w:color="auto"/>
          </w:divBdr>
        </w:div>
        <w:div w:id="1505365604">
          <w:marLeft w:val="0"/>
          <w:marRight w:val="0"/>
          <w:marTop w:val="0"/>
          <w:marBottom w:val="0"/>
          <w:divBdr>
            <w:top w:val="none" w:sz="0" w:space="0" w:color="auto"/>
            <w:left w:val="none" w:sz="0" w:space="0" w:color="auto"/>
            <w:bottom w:val="none" w:sz="0" w:space="0" w:color="auto"/>
            <w:right w:val="none" w:sz="0" w:space="0" w:color="auto"/>
          </w:divBdr>
        </w:div>
        <w:div w:id="302543562">
          <w:marLeft w:val="0"/>
          <w:marRight w:val="0"/>
          <w:marTop w:val="0"/>
          <w:marBottom w:val="0"/>
          <w:divBdr>
            <w:top w:val="none" w:sz="0" w:space="0" w:color="auto"/>
            <w:left w:val="none" w:sz="0" w:space="0" w:color="auto"/>
            <w:bottom w:val="none" w:sz="0" w:space="0" w:color="auto"/>
            <w:right w:val="none" w:sz="0" w:space="0" w:color="auto"/>
          </w:divBdr>
        </w:div>
        <w:div w:id="1312369152">
          <w:marLeft w:val="0"/>
          <w:marRight w:val="0"/>
          <w:marTop w:val="0"/>
          <w:marBottom w:val="0"/>
          <w:divBdr>
            <w:top w:val="none" w:sz="0" w:space="0" w:color="auto"/>
            <w:left w:val="none" w:sz="0" w:space="0" w:color="auto"/>
            <w:bottom w:val="none" w:sz="0" w:space="0" w:color="auto"/>
            <w:right w:val="none" w:sz="0" w:space="0" w:color="auto"/>
          </w:divBdr>
        </w:div>
        <w:div w:id="1604341359">
          <w:marLeft w:val="0"/>
          <w:marRight w:val="0"/>
          <w:marTop w:val="0"/>
          <w:marBottom w:val="0"/>
          <w:divBdr>
            <w:top w:val="none" w:sz="0" w:space="0" w:color="auto"/>
            <w:left w:val="none" w:sz="0" w:space="0" w:color="auto"/>
            <w:bottom w:val="none" w:sz="0" w:space="0" w:color="auto"/>
            <w:right w:val="none" w:sz="0" w:space="0" w:color="auto"/>
          </w:divBdr>
        </w:div>
        <w:div w:id="77867606">
          <w:marLeft w:val="0"/>
          <w:marRight w:val="0"/>
          <w:marTop w:val="0"/>
          <w:marBottom w:val="0"/>
          <w:divBdr>
            <w:top w:val="none" w:sz="0" w:space="0" w:color="auto"/>
            <w:left w:val="none" w:sz="0" w:space="0" w:color="auto"/>
            <w:bottom w:val="none" w:sz="0" w:space="0" w:color="auto"/>
            <w:right w:val="none" w:sz="0" w:space="0" w:color="auto"/>
          </w:divBdr>
        </w:div>
        <w:div w:id="657423222">
          <w:marLeft w:val="0"/>
          <w:marRight w:val="0"/>
          <w:marTop w:val="0"/>
          <w:marBottom w:val="0"/>
          <w:divBdr>
            <w:top w:val="none" w:sz="0" w:space="0" w:color="auto"/>
            <w:left w:val="none" w:sz="0" w:space="0" w:color="auto"/>
            <w:bottom w:val="none" w:sz="0" w:space="0" w:color="auto"/>
            <w:right w:val="none" w:sz="0" w:space="0" w:color="auto"/>
          </w:divBdr>
        </w:div>
        <w:div w:id="383793878">
          <w:marLeft w:val="0"/>
          <w:marRight w:val="0"/>
          <w:marTop w:val="0"/>
          <w:marBottom w:val="0"/>
          <w:divBdr>
            <w:top w:val="none" w:sz="0" w:space="0" w:color="auto"/>
            <w:left w:val="none" w:sz="0" w:space="0" w:color="auto"/>
            <w:bottom w:val="none" w:sz="0" w:space="0" w:color="auto"/>
            <w:right w:val="none" w:sz="0" w:space="0" w:color="auto"/>
          </w:divBdr>
        </w:div>
        <w:div w:id="1273589636">
          <w:marLeft w:val="0"/>
          <w:marRight w:val="0"/>
          <w:marTop w:val="0"/>
          <w:marBottom w:val="0"/>
          <w:divBdr>
            <w:top w:val="none" w:sz="0" w:space="0" w:color="auto"/>
            <w:left w:val="none" w:sz="0" w:space="0" w:color="auto"/>
            <w:bottom w:val="none" w:sz="0" w:space="0" w:color="auto"/>
            <w:right w:val="none" w:sz="0" w:space="0" w:color="auto"/>
          </w:divBdr>
        </w:div>
        <w:div w:id="1175655173">
          <w:marLeft w:val="0"/>
          <w:marRight w:val="0"/>
          <w:marTop w:val="0"/>
          <w:marBottom w:val="0"/>
          <w:divBdr>
            <w:top w:val="none" w:sz="0" w:space="0" w:color="auto"/>
            <w:left w:val="none" w:sz="0" w:space="0" w:color="auto"/>
            <w:bottom w:val="none" w:sz="0" w:space="0" w:color="auto"/>
            <w:right w:val="none" w:sz="0" w:space="0" w:color="auto"/>
          </w:divBdr>
        </w:div>
        <w:div w:id="1127967003">
          <w:marLeft w:val="0"/>
          <w:marRight w:val="0"/>
          <w:marTop w:val="0"/>
          <w:marBottom w:val="0"/>
          <w:divBdr>
            <w:top w:val="none" w:sz="0" w:space="0" w:color="auto"/>
            <w:left w:val="none" w:sz="0" w:space="0" w:color="auto"/>
            <w:bottom w:val="none" w:sz="0" w:space="0" w:color="auto"/>
            <w:right w:val="none" w:sz="0" w:space="0" w:color="auto"/>
          </w:divBdr>
        </w:div>
        <w:div w:id="1235894605">
          <w:marLeft w:val="0"/>
          <w:marRight w:val="0"/>
          <w:marTop w:val="0"/>
          <w:marBottom w:val="0"/>
          <w:divBdr>
            <w:top w:val="none" w:sz="0" w:space="0" w:color="auto"/>
            <w:left w:val="none" w:sz="0" w:space="0" w:color="auto"/>
            <w:bottom w:val="none" w:sz="0" w:space="0" w:color="auto"/>
            <w:right w:val="none" w:sz="0" w:space="0" w:color="auto"/>
          </w:divBdr>
        </w:div>
        <w:div w:id="927738590">
          <w:marLeft w:val="0"/>
          <w:marRight w:val="0"/>
          <w:marTop w:val="0"/>
          <w:marBottom w:val="0"/>
          <w:divBdr>
            <w:top w:val="none" w:sz="0" w:space="0" w:color="auto"/>
            <w:left w:val="none" w:sz="0" w:space="0" w:color="auto"/>
            <w:bottom w:val="none" w:sz="0" w:space="0" w:color="auto"/>
            <w:right w:val="none" w:sz="0" w:space="0" w:color="auto"/>
          </w:divBdr>
        </w:div>
        <w:div w:id="312565642">
          <w:marLeft w:val="0"/>
          <w:marRight w:val="0"/>
          <w:marTop w:val="0"/>
          <w:marBottom w:val="0"/>
          <w:divBdr>
            <w:top w:val="none" w:sz="0" w:space="0" w:color="auto"/>
            <w:left w:val="none" w:sz="0" w:space="0" w:color="auto"/>
            <w:bottom w:val="none" w:sz="0" w:space="0" w:color="auto"/>
            <w:right w:val="none" w:sz="0" w:space="0" w:color="auto"/>
          </w:divBdr>
        </w:div>
        <w:div w:id="1733699895">
          <w:marLeft w:val="0"/>
          <w:marRight w:val="0"/>
          <w:marTop w:val="0"/>
          <w:marBottom w:val="0"/>
          <w:divBdr>
            <w:top w:val="none" w:sz="0" w:space="0" w:color="auto"/>
            <w:left w:val="none" w:sz="0" w:space="0" w:color="auto"/>
            <w:bottom w:val="none" w:sz="0" w:space="0" w:color="auto"/>
            <w:right w:val="none" w:sz="0" w:space="0" w:color="auto"/>
          </w:divBdr>
        </w:div>
        <w:div w:id="698699962">
          <w:marLeft w:val="0"/>
          <w:marRight w:val="0"/>
          <w:marTop w:val="0"/>
          <w:marBottom w:val="0"/>
          <w:divBdr>
            <w:top w:val="none" w:sz="0" w:space="0" w:color="auto"/>
            <w:left w:val="none" w:sz="0" w:space="0" w:color="auto"/>
            <w:bottom w:val="none" w:sz="0" w:space="0" w:color="auto"/>
            <w:right w:val="none" w:sz="0" w:space="0" w:color="auto"/>
          </w:divBdr>
        </w:div>
        <w:div w:id="457840335">
          <w:marLeft w:val="0"/>
          <w:marRight w:val="0"/>
          <w:marTop w:val="0"/>
          <w:marBottom w:val="0"/>
          <w:divBdr>
            <w:top w:val="none" w:sz="0" w:space="0" w:color="auto"/>
            <w:left w:val="none" w:sz="0" w:space="0" w:color="auto"/>
            <w:bottom w:val="none" w:sz="0" w:space="0" w:color="auto"/>
            <w:right w:val="none" w:sz="0" w:space="0" w:color="auto"/>
          </w:divBdr>
        </w:div>
        <w:div w:id="141778012">
          <w:marLeft w:val="0"/>
          <w:marRight w:val="0"/>
          <w:marTop w:val="0"/>
          <w:marBottom w:val="0"/>
          <w:divBdr>
            <w:top w:val="none" w:sz="0" w:space="0" w:color="auto"/>
            <w:left w:val="none" w:sz="0" w:space="0" w:color="auto"/>
            <w:bottom w:val="none" w:sz="0" w:space="0" w:color="auto"/>
            <w:right w:val="none" w:sz="0" w:space="0" w:color="auto"/>
          </w:divBdr>
        </w:div>
        <w:div w:id="1632662777">
          <w:marLeft w:val="0"/>
          <w:marRight w:val="0"/>
          <w:marTop w:val="0"/>
          <w:marBottom w:val="0"/>
          <w:divBdr>
            <w:top w:val="none" w:sz="0" w:space="0" w:color="auto"/>
            <w:left w:val="none" w:sz="0" w:space="0" w:color="auto"/>
            <w:bottom w:val="none" w:sz="0" w:space="0" w:color="auto"/>
            <w:right w:val="none" w:sz="0" w:space="0" w:color="auto"/>
          </w:divBdr>
        </w:div>
        <w:div w:id="606813214">
          <w:marLeft w:val="0"/>
          <w:marRight w:val="0"/>
          <w:marTop w:val="0"/>
          <w:marBottom w:val="0"/>
          <w:divBdr>
            <w:top w:val="none" w:sz="0" w:space="0" w:color="auto"/>
            <w:left w:val="none" w:sz="0" w:space="0" w:color="auto"/>
            <w:bottom w:val="none" w:sz="0" w:space="0" w:color="auto"/>
            <w:right w:val="none" w:sz="0" w:space="0" w:color="auto"/>
          </w:divBdr>
        </w:div>
      </w:divsChild>
    </w:div>
    <w:div w:id="2083795709">
      <w:bodyDiv w:val="1"/>
      <w:marLeft w:val="138"/>
      <w:marRight w:val="138"/>
      <w:marTop w:val="138"/>
      <w:marBottom w:val="138"/>
      <w:divBdr>
        <w:top w:val="none" w:sz="0" w:space="0" w:color="auto"/>
        <w:left w:val="none" w:sz="0" w:space="0" w:color="auto"/>
        <w:bottom w:val="none" w:sz="0" w:space="0" w:color="auto"/>
        <w:right w:val="none" w:sz="0" w:space="0" w:color="auto"/>
      </w:divBdr>
      <w:divsChild>
        <w:div w:id="1752777345">
          <w:marLeft w:val="0"/>
          <w:marRight w:val="0"/>
          <w:marTop w:val="0"/>
          <w:marBottom w:val="0"/>
          <w:divBdr>
            <w:top w:val="none" w:sz="0" w:space="0" w:color="auto"/>
            <w:left w:val="none" w:sz="0" w:space="0" w:color="auto"/>
            <w:bottom w:val="none" w:sz="0" w:space="0" w:color="auto"/>
            <w:right w:val="none" w:sz="0" w:space="0" w:color="auto"/>
          </w:divBdr>
          <w:divsChild>
            <w:div w:id="160079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molpedago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E75123-8237-449D-806F-7466FE80A016}"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ru-RU"/>
        </a:p>
      </dgm:t>
    </dgm:pt>
    <dgm:pt modelId="{F1406628-29A6-4CD3-8E9A-651DB915404D}">
      <dgm:prSet phldrT="[Текст]" custT="1"/>
      <dgm:spPr/>
      <dgm:t>
        <a:bodyPr/>
        <a:lstStyle/>
        <a:p>
          <a:pPr algn="ctr"/>
          <a:r>
            <a:rPr lang="ru-RU" sz="1000"/>
            <a:t>Модель школы</a:t>
          </a:r>
        </a:p>
        <a:p>
          <a:pPr algn="ctr"/>
          <a:r>
            <a:rPr lang="ru-RU" sz="1000"/>
            <a:t>гражданского</a:t>
          </a:r>
        </a:p>
        <a:p>
          <a:pPr algn="ctr"/>
          <a:r>
            <a:rPr lang="ru-RU" sz="1000"/>
            <a:t>становления</a:t>
          </a:r>
        </a:p>
      </dgm:t>
    </dgm:pt>
    <dgm:pt modelId="{B2C312EC-0E11-4FFA-894E-377BEFAC945C}" type="parTrans" cxnId="{07C94AA2-9D92-4915-8E1F-71112C25F3BC}">
      <dgm:prSet/>
      <dgm:spPr/>
      <dgm:t>
        <a:bodyPr/>
        <a:lstStyle/>
        <a:p>
          <a:pPr algn="ctr"/>
          <a:endParaRPr lang="ru-RU"/>
        </a:p>
      </dgm:t>
    </dgm:pt>
    <dgm:pt modelId="{93B26BA6-9CCA-41C4-99CA-D4CB5016A663}" type="sibTrans" cxnId="{07C94AA2-9D92-4915-8E1F-71112C25F3BC}">
      <dgm:prSet/>
      <dgm:spPr/>
      <dgm:t>
        <a:bodyPr/>
        <a:lstStyle/>
        <a:p>
          <a:pPr algn="ctr"/>
          <a:endParaRPr lang="ru-RU"/>
        </a:p>
      </dgm:t>
    </dgm:pt>
    <dgm:pt modelId="{B8F9B5D8-1704-4C27-93C6-D3563994D0FC}">
      <dgm:prSet phldrT="[Текст]" custT="1"/>
      <dgm:spPr/>
      <dgm:t>
        <a:bodyPr/>
        <a:lstStyle/>
        <a:p>
          <a:pPr algn="ctr">
            <a:lnSpc>
              <a:spcPct val="100000"/>
            </a:lnSpc>
            <a:spcAft>
              <a:spcPts val="0"/>
            </a:spcAft>
          </a:pPr>
          <a:r>
            <a:rPr lang="ru-RU" sz="1000"/>
            <a:t>Ценностно-смысловой </a:t>
          </a:r>
        </a:p>
        <a:p>
          <a:pPr algn="ctr">
            <a:lnSpc>
              <a:spcPct val="100000"/>
            </a:lnSpc>
            <a:spcAft>
              <a:spcPts val="0"/>
            </a:spcAft>
          </a:pPr>
          <a:r>
            <a:rPr lang="ru-RU" sz="1000"/>
            <a:t>компонент</a:t>
          </a:r>
        </a:p>
      </dgm:t>
    </dgm:pt>
    <dgm:pt modelId="{A5E243FE-B5F8-4992-ABFA-662BAC220C21}" type="parTrans" cxnId="{9E8B9BE9-E46A-4554-A2BD-319E19E72EBC}">
      <dgm:prSet/>
      <dgm:spPr/>
      <dgm:t>
        <a:bodyPr/>
        <a:lstStyle/>
        <a:p>
          <a:pPr algn="ctr"/>
          <a:endParaRPr lang="ru-RU"/>
        </a:p>
      </dgm:t>
    </dgm:pt>
    <dgm:pt modelId="{13FE97C4-D4E4-45E1-88A4-DB4DD082F7E6}" type="sibTrans" cxnId="{9E8B9BE9-E46A-4554-A2BD-319E19E72EBC}">
      <dgm:prSet/>
      <dgm:spPr/>
      <dgm:t>
        <a:bodyPr/>
        <a:lstStyle/>
        <a:p>
          <a:pPr algn="ctr"/>
          <a:endParaRPr lang="ru-RU"/>
        </a:p>
      </dgm:t>
    </dgm:pt>
    <dgm:pt modelId="{A2B032EF-CD91-47AC-B0AF-1B8E3DF4C2D9}">
      <dgm:prSet phldrT="[Текст]" custT="1"/>
      <dgm:spPr/>
      <dgm:t>
        <a:bodyPr/>
        <a:lstStyle/>
        <a:p>
          <a:pPr algn="ctr">
            <a:lnSpc>
              <a:spcPct val="100000"/>
            </a:lnSpc>
            <a:spcAft>
              <a:spcPts val="0"/>
            </a:spcAft>
          </a:pPr>
          <a:r>
            <a:rPr lang="ru-RU" sz="1000"/>
            <a:t>Миссия</a:t>
          </a:r>
        </a:p>
        <a:p>
          <a:pPr algn="ctr">
            <a:lnSpc>
              <a:spcPct val="100000"/>
            </a:lnSpc>
            <a:spcAft>
              <a:spcPts val="0"/>
            </a:spcAft>
          </a:pPr>
          <a:r>
            <a:rPr lang="ru-RU" sz="1000"/>
            <a:t>Цель</a:t>
          </a:r>
        </a:p>
        <a:p>
          <a:pPr algn="ctr">
            <a:lnSpc>
              <a:spcPct val="100000"/>
            </a:lnSpc>
            <a:spcAft>
              <a:spcPts val="0"/>
            </a:spcAft>
          </a:pPr>
          <a:r>
            <a:rPr lang="ru-RU" sz="1000"/>
            <a:t>Ценности</a:t>
          </a:r>
        </a:p>
        <a:p>
          <a:pPr algn="ctr">
            <a:lnSpc>
              <a:spcPct val="100000"/>
            </a:lnSpc>
            <a:spcAft>
              <a:spcPts val="0"/>
            </a:spcAft>
          </a:pPr>
          <a:r>
            <a:rPr lang="ru-RU" sz="1000"/>
            <a:t>Принципы</a:t>
          </a:r>
        </a:p>
      </dgm:t>
    </dgm:pt>
    <dgm:pt modelId="{1404793A-DE18-4972-A741-C234097941C9}" type="parTrans" cxnId="{FAE5A008-65A9-488E-954D-53BDA1AA9F3B}">
      <dgm:prSet/>
      <dgm:spPr/>
      <dgm:t>
        <a:bodyPr/>
        <a:lstStyle/>
        <a:p>
          <a:pPr algn="ctr"/>
          <a:endParaRPr lang="ru-RU"/>
        </a:p>
      </dgm:t>
    </dgm:pt>
    <dgm:pt modelId="{25B22FB5-354E-4AA7-A2E3-F61D7B5FB10A}" type="sibTrans" cxnId="{FAE5A008-65A9-488E-954D-53BDA1AA9F3B}">
      <dgm:prSet/>
      <dgm:spPr/>
      <dgm:t>
        <a:bodyPr/>
        <a:lstStyle/>
        <a:p>
          <a:pPr algn="ctr"/>
          <a:endParaRPr lang="ru-RU"/>
        </a:p>
      </dgm:t>
    </dgm:pt>
    <dgm:pt modelId="{A1881699-059E-4759-A8D6-7C6E1A61DBD8}">
      <dgm:prSet phldrT="[Текст]" custT="1"/>
      <dgm:spPr/>
      <dgm:t>
        <a:bodyPr/>
        <a:lstStyle/>
        <a:p>
          <a:pPr algn="ctr"/>
          <a:r>
            <a:rPr lang="ru-RU" sz="1000"/>
            <a:t>Результативный компонент</a:t>
          </a:r>
        </a:p>
      </dgm:t>
    </dgm:pt>
    <dgm:pt modelId="{677D6EEB-BF20-4BA0-AABA-1B1BB04D6D52}" type="parTrans" cxnId="{AEFCFE23-C446-4698-9DFD-B3725B6EFFC7}">
      <dgm:prSet/>
      <dgm:spPr/>
      <dgm:t>
        <a:bodyPr/>
        <a:lstStyle/>
        <a:p>
          <a:pPr algn="ctr"/>
          <a:endParaRPr lang="ru-RU"/>
        </a:p>
      </dgm:t>
    </dgm:pt>
    <dgm:pt modelId="{FD21ED0B-D578-4E25-85BA-17CF3F99E6DF}" type="sibTrans" cxnId="{AEFCFE23-C446-4698-9DFD-B3725B6EFFC7}">
      <dgm:prSet/>
      <dgm:spPr/>
      <dgm:t>
        <a:bodyPr/>
        <a:lstStyle/>
        <a:p>
          <a:pPr algn="ctr"/>
          <a:endParaRPr lang="ru-RU"/>
        </a:p>
      </dgm:t>
    </dgm:pt>
    <dgm:pt modelId="{96B0AF1E-AC68-47C5-93D6-F8BF034912D2}">
      <dgm:prSet phldrT="[Текст]" custT="1"/>
      <dgm:spPr/>
      <dgm:t>
        <a:bodyPr/>
        <a:lstStyle/>
        <a:p>
          <a:pPr algn="ctr">
            <a:lnSpc>
              <a:spcPct val="100000"/>
            </a:lnSpc>
            <a:spcAft>
              <a:spcPts val="0"/>
            </a:spcAft>
          </a:pPr>
          <a:r>
            <a:rPr lang="ru-RU" sz="1000"/>
            <a:t>Развитие базовых компонентов социально-гражданского становления личности:</a:t>
          </a:r>
        </a:p>
        <a:p>
          <a:pPr algn="ctr">
            <a:lnSpc>
              <a:spcPct val="100000"/>
            </a:lnSpc>
            <a:spcAft>
              <a:spcPts val="0"/>
            </a:spcAft>
          </a:pPr>
          <a:r>
            <a:rPr lang="ru-RU" sz="1000"/>
            <a:t>-жизненные ценности,</a:t>
          </a:r>
        </a:p>
        <a:p>
          <a:pPr algn="ctr">
            <a:lnSpc>
              <a:spcPct val="100000"/>
            </a:lnSpc>
            <a:spcAft>
              <a:spcPts val="0"/>
            </a:spcAft>
          </a:pPr>
          <a:r>
            <a:rPr lang="ru-RU" sz="1000"/>
            <a:t>-осознание понятий гражданственности,</a:t>
          </a:r>
        </a:p>
        <a:p>
          <a:pPr algn="ctr">
            <a:lnSpc>
              <a:spcPct val="100000"/>
            </a:lnSpc>
            <a:spcAft>
              <a:spcPts val="0"/>
            </a:spcAft>
          </a:pPr>
          <a:r>
            <a:rPr lang="ru-RU" sz="1000"/>
            <a:t>-общественная активность,</a:t>
          </a:r>
        </a:p>
        <a:p>
          <a:pPr algn="ctr">
            <a:lnSpc>
              <a:spcPct val="100000"/>
            </a:lnSpc>
            <a:spcAft>
              <a:spcPts val="0"/>
            </a:spcAft>
          </a:pPr>
          <a:r>
            <a:rPr lang="ru-RU" sz="1000"/>
            <a:t>-гражданская позиция</a:t>
          </a:r>
        </a:p>
        <a:p>
          <a:pPr algn="ctr">
            <a:lnSpc>
              <a:spcPct val="100000"/>
            </a:lnSpc>
            <a:spcAft>
              <a:spcPts val="0"/>
            </a:spcAft>
          </a:pPr>
          <a:endParaRPr lang="ru-RU" sz="1000"/>
        </a:p>
      </dgm:t>
    </dgm:pt>
    <dgm:pt modelId="{ED9F306E-717E-439F-BF0C-C48B9B250997}" type="parTrans" cxnId="{13B32028-03F8-4360-A257-160B940E99E1}">
      <dgm:prSet/>
      <dgm:spPr/>
      <dgm:t>
        <a:bodyPr/>
        <a:lstStyle/>
        <a:p>
          <a:pPr algn="ctr"/>
          <a:endParaRPr lang="ru-RU"/>
        </a:p>
      </dgm:t>
    </dgm:pt>
    <dgm:pt modelId="{1B223B0D-800F-4A27-871C-91ED1FBD6F6E}" type="sibTrans" cxnId="{13B32028-03F8-4360-A257-160B940E99E1}">
      <dgm:prSet/>
      <dgm:spPr/>
      <dgm:t>
        <a:bodyPr/>
        <a:lstStyle/>
        <a:p>
          <a:pPr algn="ctr"/>
          <a:endParaRPr lang="ru-RU"/>
        </a:p>
      </dgm:t>
    </dgm:pt>
    <dgm:pt modelId="{CDCFDF09-316D-4C29-BD6C-61BEC6477B93}">
      <dgm:prSet custT="1"/>
      <dgm:spPr/>
      <dgm:t>
        <a:bodyPr/>
        <a:lstStyle/>
        <a:p>
          <a:pPr algn="ctr">
            <a:lnSpc>
              <a:spcPct val="100000"/>
            </a:lnSpc>
            <a:spcAft>
              <a:spcPts val="0"/>
            </a:spcAft>
          </a:pPr>
          <a:r>
            <a:rPr lang="ru-RU" sz="1000"/>
            <a:t>-Учебная деятельность</a:t>
          </a:r>
        </a:p>
        <a:p>
          <a:pPr algn="ctr">
            <a:lnSpc>
              <a:spcPct val="100000"/>
            </a:lnSpc>
            <a:spcAft>
              <a:spcPts val="0"/>
            </a:spcAft>
          </a:pPr>
          <a:r>
            <a:rPr lang="ru-RU" sz="1000"/>
            <a:t>-Внеурочная деятельность</a:t>
          </a:r>
        </a:p>
        <a:p>
          <a:pPr algn="ctr">
            <a:lnSpc>
              <a:spcPct val="100000"/>
            </a:lnSpc>
            <a:spcAft>
              <a:spcPts val="0"/>
            </a:spcAft>
          </a:pPr>
          <a:r>
            <a:rPr lang="ru-RU" sz="1000"/>
            <a:t>--Внешкольная деятельность</a:t>
          </a:r>
        </a:p>
        <a:p>
          <a:pPr algn="ctr">
            <a:lnSpc>
              <a:spcPct val="100000"/>
            </a:lnSpc>
            <a:spcAft>
              <a:spcPts val="0"/>
            </a:spcAft>
          </a:pPr>
          <a:r>
            <a:rPr lang="ru-RU" sz="1000"/>
            <a:t>-Поисковая деятельность</a:t>
          </a:r>
        </a:p>
        <a:p>
          <a:pPr algn="ctr">
            <a:lnSpc>
              <a:spcPct val="100000"/>
            </a:lnSpc>
            <a:spcAft>
              <a:spcPts val="0"/>
            </a:spcAft>
          </a:pPr>
          <a:r>
            <a:rPr lang="ru-RU" sz="1000"/>
            <a:t>-Социально-проектная деятельность</a:t>
          </a:r>
        </a:p>
        <a:p>
          <a:pPr algn="ctr">
            <a:lnSpc>
              <a:spcPct val="100000"/>
            </a:lnSpc>
            <a:spcAft>
              <a:spcPts val="0"/>
            </a:spcAft>
          </a:pPr>
          <a:endParaRPr lang="ru-RU" sz="1000"/>
        </a:p>
        <a:p>
          <a:pPr algn="ctr">
            <a:lnSpc>
              <a:spcPct val="100000"/>
            </a:lnSpc>
            <a:spcAft>
              <a:spcPts val="0"/>
            </a:spcAft>
          </a:pPr>
          <a:endParaRPr lang="ru-RU" sz="1000"/>
        </a:p>
      </dgm:t>
    </dgm:pt>
    <dgm:pt modelId="{F7B46325-0BAC-4B6D-A53D-1A8215CB9248}" type="parTrans" cxnId="{5DCDF813-1375-4C23-80AB-89F8D594C373}">
      <dgm:prSet/>
      <dgm:spPr/>
      <dgm:t>
        <a:bodyPr/>
        <a:lstStyle/>
        <a:p>
          <a:pPr algn="ctr"/>
          <a:endParaRPr lang="ru-RU"/>
        </a:p>
      </dgm:t>
    </dgm:pt>
    <dgm:pt modelId="{EDA372DA-0361-45B8-8D48-47B842172566}" type="sibTrans" cxnId="{5DCDF813-1375-4C23-80AB-89F8D594C373}">
      <dgm:prSet/>
      <dgm:spPr/>
      <dgm:t>
        <a:bodyPr/>
        <a:lstStyle/>
        <a:p>
          <a:pPr algn="ctr"/>
          <a:endParaRPr lang="ru-RU"/>
        </a:p>
      </dgm:t>
    </dgm:pt>
    <dgm:pt modelId="{1158AA28-D2E7-4BEC-B25A-40C5283ECD30}">
      <dgm:prSet custT="1"/>
      <dgm:spPr/>
      <dgm:t>
        <a:bodyPr/>
        <a:lstStyle/>
        <a:p>
          <a:pPr algn="ctr">
            <a:lnSpc>
              <a:spcPct val="100000"/>
            </a:lnSpc>
            <a:spcAft>
              <a:spcPts val="0"/>
            </a:spcAft>
          </a:pPr>
          <a:r>
            <a:rPr lang="ru-RU" sz="1000"/>
            <a:t>Организационно-содержательный</a:t>
          </a:r>
        </a:p>
        <a:p>
          <a:pPr algn="ctr">
            <a:lnSpc>
              <a:spcPct val="100000"/>
            </a:lnSpc>
            <a:spcAft>
              <a:spcPts val="0"/>
            </a:spcAft>
          </a:pPr>
          <a:r>
            <a:rPr lang="ru-RU" sz="1000"/>
            <a:t>компонент </a:t>
          </a:r>
        </a:p>
      </dgm:t>
    </dgm:pt>
    <dgm:pt modelId="{F3D6EFFF-68CB-4FD6-B328-2DE7226309F6}" type="parTrans" cxnId="{74DE202C-3202-44B6-A4CE-007CA09BAE9F}">
      <dgm:prSet/>
      <dgm:spPr/>
      <dgm:t>
        <a:bodyPr/>
        <a:lstStyle/>
        <a:p>
          <a:pPr algn="ctr"/>
          <a:endParaRPr lang="ru-RU"/>
        </a:p>
      </dgm:t>
    </dgm:pt>
    <dgm:pt modelId="{893ED02D-E2B6-4C65-BF78-3A8CDA404AF1}" type="sibTrans" cxnId="{74DE202C-3202-44B6-A4CE-007CA09BAE9F}">
      <dgm:prSet/>
      <dgm:spPr/>
      <dgm:t>
        <a:bodyPr/>
        <a:lstStyle/>
        <a:p>
          <a:pPr algn="ctr"/>
          <a:endParaRPr lang="ru-RU"/>
        </a:p>
      </dgm:t>
    </dgm:pt>
    <dgm:pt modelId="{828731A5-E5A3-40BF-8300-29DE3894E388}" type="pres">
      <dgm:prSet presAssocID="{50E75123-8237-449D-806F-7466FE80A016}" presName="diagram" presStyleCnt="0">
        <dgm:presLayoutVars>
          <dgm:chPref val="1"/>
          <dgm:dir/>
          <dgm:animOne val="branch"/>
          <dgm:animLvl val="lvl"/>
          <dgm:resizeHandles val="exact"/>
        </dgm:presLayoutVars>
      </dgm:prSet>
      <dgm:spPr/>
      <dgm:t>
        <a:bodyPr/>
        <a:lstStyle/>
        <a:p>
          <a:endParaRPr lang="ru-RU"/>
        </a:p>
      </dgm:t>
    </dgm:pt>
    <dgm:pt modelId="{EDFA8B7A-7247-4300-9B83-E917A6F23243}" type="pres">
      <dgm:prSet presAssocID="{F1406628-29A6-4CD3-8E9A-651DB915404D}" presName="root1" presStyleCnt="0"/>
      <dgm:spPr/>
    </dgm:pt>
    <dgm:pt modelId="{D908DDF6-6C7D-4503-BAB4-921ECBD191D6}" type="pres">
      <dgm:prSet presAssocID="{F1406628-29A6-4CD3-8E9A-651DB915404D}" presName="LevelOneTextNode" presStyleLbl="node0" presStyleIdx="0" presStyleCnt="1" custLinFactNeighborX="-331" custLinFactNeighborY="-34989">
        <dgm:presLayoutVars>
          <dgm:chPref val="3"/>
        </dgm:presLayoutVars>
      </dgm:prSet>
      <dgm:spPr/>
      <dgm:t>
        <a:bodyPr/>
        <a:lstStyle/>
        <a:p>
          <a:endParaRPr lang="ru-RU"/>
        </a:p>
      </dgm:t>
    </dgm:pt>
    <dgm:pt modelId="{3DB72134-9FC8-4117-A97A-B4E4C83347D2}" type="pres">
      <dgm:prSet presAssocID="{F1406628-29A6-4CD3-8E9A-651DB915404D}" presName="level2hierChild" presStyleCnt="0"/>
      <dgm:spPr/>
    </dgm:pt>
    <dgm:pt modelId="{6F0C4F89-3D72-4D89-9691-2ABADD2E633D}" type="pres">
      <dgm:prSet presAssocID="{A5E243FE-B5F8-4992-ABFA-662BAC220C21}" presName="conn2-1" presStyleLbl="parChTrans1D2" presStyleIdx="0" presStyleCnt="3"/>
      <dgm:spPr/>
      <dgm:t>
        <a:bodyPr/>
        <a:lstStyle/>
        <a:p>
          <a:endParaRPr lang="ru-RU"/>
        </a:p>
      </dgm:t>
    </dgm:pt>
    <dgm:pt modelId="{DE3BC455-ADD4-4AE2-8464-6BF48C8B8E44}" type="pres">
      <dgm:prSet presAssocID="{A5E243FE-B5F8-4992-ABFA-662BAC220C21}" presName="connTx" presStyleLbl="parChTrans1D2" presStyleIdx="0" presStyleCnt="3"/>
      <dgm:spPr/>
      <dgm:t>
        <a:bodyPr/>
        <a:lstStyle/>
        <a:p>
          <a:endParaRPr lang="ru-RU"/>
        </a:p>
      </dgm:t>
    </dgm:pt>
    <dgm:pt modelId="{AA8EF60C-18A2-4C53-9378-1A764348E7F8}" type="pres">
      <dgm:prSet presAssocID="{B8F9B5D8-1704-4C27-93C6-D3563994D0FC}" presName="root2" presStyleCnt="0"/>
      <dgm:spPr/>
    </dgm:pt>
    <dgm:pt modelId="{69277FD8-1E75-4FC6-AE00-57AE92D6D7EA}" type="pres">
      <dgm:prSet presAssocID="{B8F9B5D8-1704-4C27-93C6-D3563994D0FC}" presName="LevelTwoTextNode" presStyleLbl="node2" presStyleIdx="0" presStyleCnt="3" custLinFactNeighborX="2282" custLinFactNeighborY="-3514">
        <dgm:presLayoutVars>
          <dgm:chPref val="3"/>
        </dgm:presLayoutVars>
      </dgm:prSet>
      <dgm:spPr/>
      <dgm:t>
        <a:bodyPr/>
        <a:lstStyle/>
        <a:p>
          <a:endParaRPr lang="ru-RU"/>
        </a:p>
      </dgm:t>
    </dgm:pt>
    <dgm:pt modelId="{E0A71F6A-6CA6-4919-9E3D-D4AAE934C531}" type="pres">
      <dgm:prSet presAssocID="{B8F9B5D8-1704-4C27-93C6-D3563994D0FC}" presName="level3hierChild" presStyleCnt="0"/>
      <dgm:spPr/>
    </dgm:pt>
    <dgm:pt modelId="{AFC443F6-0B7C-4F4B-9813-7C13D0998C89}" type="pres">
      <dgm:prSet presAssocID="{1404793A-DE18-4972-A741-C234097941C9}" presName="conn2-1" presStyleLbl="parChTrans1D3" presStyleIdx="0" presStyleCnt="3"/>
      <dgm:spPr/>
      <dgm:t>
        <a:bodyPr/>
        <a:lstStyle/>
        <a:p>
          <a:endParaRPr lang="ru-RU"/>
        </a:p>
      </dgm:t>
    </dgm:pt>
    <dgm:pt modelId="{87D8730C-6588-47CF-8907-FFC8A58AA2E0}" type="pres">
      <dgm:prSet presAssocID="{1404793A-DE18-4972-A741-C234097941C9}" presName="connTx" presStyleLbl="parChTrans1D3" presStyleIdx="0" presStyleCnt="3"/>
      <dgm:spPr/>
      <dgm:t>
        <a:bodyPr/>
        <a:lstStyle/>
        <a:p>
          <a:endParaRPr lang="ru-RU"/>
        </a:p>
      </dgm:t>
    </dgm:pt>
    <dgm:pt modelId="{34F05FE4-7AA3-4DE2-912A-E56B3251050A}" type="pres">
      <dgm:prSet presAssocID="{A2B032EF-CD91-47AC-B0AF-1B8E3DF4C2D9}" presName="root2" presStyleCnt="0"/>
      <dgm:spPr/>
    </dgm:pt>
    <dgm:pt modelId="{99855089-5B15-470A-8D99-7573B68430DF}" type="pres">
      <dgm:prSet presAssocID="{A2B032EF-CD91-47AC-B0AF-1B8E3DF4C2D9}" presName="LevelTwoTextNode" presStyleLbl="node3" presStyleIdx="0" presStyleCnt="3" custScaleX="187570" custLinFactNeighborX="-21915" custLinFactNeighborY="-3514">
        <dgm:presLayoutVars>
          <dgm:chPref val="3"/>
        </dgm:presLayoutVars>
      </dgm:prSet>
      <dgm:spPr/>
      <dgm:t>
        <a:bodyPr/>
        <a:lstStyle/>
        <a:p>
          <a:endParaRPr lang="ru-RU"/>
        </a:p>
      </dgm:t>
    </dgm:pt>
    <dgm:pt modelId="{0C1BFF40-FB6F-4731-94C6-D976BE582F0B}" type="pres">
      <dgm:prSet presAssocID="{A2B032EF-CD91-47AC-B0AF-1B8E3DF4C2D9}" presName="level3hierChild" presStyleCnt="0"/>
      <dgm:spPr/>
    </dgm:pt>
    <dgm:pt modelId="{7334B5D9-B04C-4A63-B5B0-067092E3BCD3}" type="pres">
      <dgm:prSet presAssocID="{F3D6EFFF-68CB-4FD6-B328-2DE7226309F6}" presName="conn2-1" presStyleLbl="parChTrans1D2" presStyleIdx="1" presStyleCnt="3"/>
      <dgm:spPr/>
      <dgm:t>
        <a:bodyPr/>
        <a:lstStyle/>
        <a:p>
          <a:endParaRPr lang="ru-RU"/>
        </a:p>
      </dgm:t>
    </dgm:pt>
    <dgm:pt modelId="{151A365A-B02F-45B8-A8BC-143DD1875E34}" type="pres">
      <dgm:prSet presAssocID="{F3D6EFFF-68CB-4FD6-B328-2DE7226309F6}" presName="connTx" presStyleLbl="parChTrans1D2" presStyleIdx="1" presStyleCnt="3"/>
      <dgm:spPr/>
      <dgm:t>
        <a:bodyPr/>
        <a:lstStyle/>
        <a:p>
          <a:endParaRPr lang="ru-RU"/>
        </a:p>
      </dgm:t>
    </dgm:pt>
    <dgm:pt modelId="{F0F31753-4489-45BF-AC89-EF2BDAA44870}" type="pres">
      <dgm:prSet presAssocID="{1158AA28-D2E7-4BEC-B25A-40C5283ECD30}" presName="root2" presStyleCnt="0"/>
      <dgm:spPr/>
    </dgm:pt>
    <dgm:pt modelId="{6306C177-496B-42AB-B618-D5C23E19CFCB}" type="pres">
      <dgm:prSet presAssocID="{1158AA28-D2E7-4BEC-B25A-40C5283ECD30}" presName="LevelTwoTextNode" presStyleLbl="node2" presStyleIdx="1" presStyleCnt="3" custScaleX="99544" custScaleY="129760" custLinFactNeighborX="3803" custLinFactNeighborY="3043">
        <dgm:presLayoutVars>
          <dgm:chPref val="3"/>
        </dgm:presLayoutVars>
      </dgm:prSet>
      <dgm:spPr/>
      <dgm:t>
        <a:bodyPr/>
        <a:lstStyle/>
        <a:p>
          <a:endParaRPr lang="ru-RU"/>
        </a:p>
      </dgm:t>
    </dgm:pt>
    <dgm:pt modelId="{E0E1A175-72A4-45EF-940C-2A4ED20EF207}" type="pres">
      <dgm:prSet presAssocID="{1158AA28-D2E7-4BEC-B25A-40C5283ECD30}" presName="level3hierChild" presStyleCnt="0"/>
      <dgm:spPr/>
    </dgm:pt>
    <dgm:pt modelId="{CAFFF6A6-92A0-4E6C-9BA7-014C90A3E85D}" type="pres">
      <dgm:prSet presAssocID="{F7B46325-0BAC-4B6D-A53D-1A8215CB9248}" presName="conn2-1" presStyleLbl="parChTrans1D3" presStyleIdx="1" presStyleCnt="3"/>
      <dgm:spPr/>
      <dgm:t>
        <a:bodyPr/>
        <a:lstStyle/>
        <a:p>
          <a:endParaRPr lang="ru-RU"/>
        </a:p>
      </dgm:t>
    </dgm:pt>
    <dgm:pt modelId="{9AB99F2E-F9B7-4A5C-827B-BF15A05F656E}" type="pres">
      <dgm:prSet presAssocID="{F7B46325-0BAC-4B6D-A53D-1A8215CB9248}" presName="connTx" presStyleLbl="parChTrans1D3" presStyleIdx="1" presStyleCnt="3"/>
      <dgm:spPr/>
      <dgm:t>
        <a:bodyPr/>
        <a:lstStyle/>
        <a:p>
          <a:endParaRPr lang="ru-RU"/>
        </a:p>
      </dgm:t>
    </dgm:pt>
    <dgm:pt modelId="{42A80FC8-CDCA-4974-B02D-505B95D8EFCB}" type="pres">
      <dgm:prSet presAssocID="{CDCFDF09-316D-4C29-BD6C-61BEC6477B93}" presName="root2" presStyleCnt="0"/>
      <dgm:spPr/>
    </dgm:pt>
    <dgm:pt modelId="{B5AF8590-4B78-4BD1-85A0-7033987B93F7}" type="pres">
      <dgm:prSet presAssocID="{CDCFDF09-316D-4C29-BD6C-61BEC6477B93}" presName="LevelTwoTextNode" presStyleLbl="node3" presStyleIdx="1" presStyleCnt="3" custScaleX="182387" custScaleY="206109" custLinFactNeighborX="-16158" custLinFactNeighborY="47">
        <dgm:presLayoutVars>
          <dgm:chPref val="3"/>
        </dgm:presLayoutVars>
      </dgm:prSet>
      <dgm:spPr/>
      <dgm:t>
        <a:bodyPr/>
        <a:lstStyle/>
        <a:p>
          <a:endParaRPr lang="ru-RU"/>
        </a:p>
      </dgm:t>
    </dgm:pt>
    <dgm:pt modelId="{2A4D20F5-E874-4333-A32A-34CBFB0026B8}" type="pres">
      <dgm:prSet presAssocID="{CDCFDF09-316D-4C29-BD6C-61BEC6477B93}" presName="level3hierChild" presStyleCnt="0"/>
      <dgm:spPr/>
    </dgm:pt>
    <dgm:pt modelId="{543D5390-577B-436D-B77B-C3738D5DB9C3}" type="pres">
      <dgm:prSet presAssocID="{677D6EEB-BF20-4BA0-AABA-1B1BB04D6D52}" presName="conn2-1" presStyleLbl="parChTrans1D2" presStyleIdx="2" presStyleCnt="3"/>
      <dgm:spPr/>
      <dgm:t>
        <a:bodyPr/>
        <a:lstStyle/>
        <a:p>
          <a:endParaRPr lang="ru-RU"/>
        </a:p>
      </dgm:t>
    </dgm:pt>
    <dgm:pt modelId="{D5B9EC2B-B9CA-43EC-A0E8-8F1B779425AD}" type="pres">
      <dgm:prSet presAssocID="{677D6EEB-BF20-4BA0-AABA-1B1BB04D6D52}" presName="connTx" presStyleLbl="parChTrans1D2" presStyleIdx="2" presStyleCnt="3"/>
      <dgm:spPr/>
      <dgm:t>
        <a:bodyPr/>
        <a:lstStyle/>
        <a:p>
          <a:endParaRPr lang="ru-RU"/>
        </a:p>
      </dgm:t>
    </dgm:pt>
    <dgm:pt modelId="{F727080F-F8CE-4610-9081-114AE4CC830A}" type="pres">
      <dgm:prSet presAssocID="{A1881699-059E-4759-A8D6-7C6E1A61DBD8}" presName="root2" presStyleCnt="0"/>
      <dgm:spPr/>
    </dgm:pt>
    <dgm:pt modelId="{7957E477-1E2E-49A5-8F3B-A7D52D8C7A12}" type="pres">
      <dgm:prSet presAssocID="{A1881699-059E-4759-A8D6-7C6E1A61DBD8}" presName="LevelTwoTextNode" presStyleLbl="node2" presStyleIdx="2" presStyleCnt="3" custScaleY="129218" custLinFactNeighborX="2281" custLinFactNeighborY="-7606">
        <dgm:presLayoutVars>
          <dgm:chPref val="3"/>
        </dgm:presLayoutVars>
      </dgm:prSet>
      <dgm:spPr/>
      <dgm:t>
        <a:bodyPr/>
        <a:lstStyle/>
        <a:p>
          <a:endParaRPr lang="ru-RU"/>
        </a:p>
      </dgm:t>
    </dgm:pt>
    <dgm:pt modelId="{9A409BDB-5303-4656-AB02-B80036412FBB}" type="pres">
      <dgm:prSet presAssocID="{A1881699-059E-4759-A8D6-7C6E1A61DBD8}" presName="level3hierChild" presStyleCnt="0"/>
      <dgm:spPr/>
    </dgm:pt>
    <dgm:pt modelId="{8604DCCD-C90D-4BB5-9D81-6D825E4AA9ED}" type="pres">
      <dgm:prSet presAssocID="{ED9F306E-717E-439F-BF0C-C48B9B250997}" presName="conn2-1" presStyleLbl="parChTrans1D3" presStyleIdx="2" presStyleCnt="3"/>
      <dgm:spPr/>
      <dgm:t>
        <a:bodyPr/>
        <a:lstStyle/>
        <a:p>
          <a:endParaRPr lang="ru-RU"/>
        </a:p>
      </dgm:t>
    </dgm:pt>
    <dgm:pt modelId="{E0847166-E429-4C05-B4DC-1F19D4A490C3}" type="pres">
      <dgm:prSet presAssocID="{ED9F306E-717E-439F-BF0C-C48B9B250997}" presName="connTx" presStyleLbl="parChTrans1D3" presStyleIdx="2" presStyleCnt="3"/>
      <dgm:spPr/>
      <dgm:t>
        <a:bodyPr/>
        <a:lstStyle/>
        <a:p>
          <a:endParaRPr lang="ru-RU"/>
        </a:p>
      </dgm:t>
    </dgm:pt>
    <dgm:pt modelId="{38F0A5F2-5371-45D8-8732-C0BA82433F3C}" type="pres">
      <dgm:prSet presAssocID="{96B0AF1E-AC68-47C5-93D6-F8BF034912D2}" presName="root2" presStyleCnt="0"/>
      <dgm:spPr/>
    </dgm:pt>
    <dgm:pt modelId="{82D5E8BB-43C6-4968-98DF-932E2C10C02D}" type="pres">
      <dgm:prSet presAssocID="{96B0AF1E-AC68-47C5-93D6-F8BF034912D2}" presName="LevelTwoTextNode" presStyleLbl="node3" presStyleIdx="2" presStyleCnt="3" custScaleX="187201" custScaleY="231898" custLinFactNeighborX="-22059" custLinFactNeighborY="-7989">
        <dgm:presLayoutVars>
          <dgm:chPref val="3"/>
        </dgm:presLayoutVars>
      </dgm:prSet>
      <dgm:spPr/>
      <dgm:t>
        <a:bodyPr/>
        <a:lstStyle/>
        <a:p>
          <a:endParaRPr lang="ru-RU"/>
        </a:p>
      </dgm:t>
    </dgm:pt>
    <dgm:pt modelId="{4D3D5D92-0686-4B7D-AA7F-B100AEFC05CF}" type="pres">
      <dgm:prSet presAssocID="{96B0AF1E-AC68-47C5-93D6-F8BF034912D2}" presName="level3hierChild" presStyleCnt="0"/>
      <dgm:spPr/>
    </dgm:pt>
  </dgm:ptLst>
  <dgm:cxnLst>
    <dgm:cxn modelId="{B1B4CE18-85D0-4B76-9EDD-BCDE7B1F8811}" type="presOf" srcId="{ED9F306E-717E-439F-BF0C-C48B9B250997}" destId="{E0847166-E429-4C05-B4DC-1F19D4A490C3}" srcOrd="1" destOrd="0" presId="urn:microsoft.com/office/officeart/2005/8/layout/hierarchy2"/>
    <dgm:cxn modelId="{07C94AA2-9D92-4915-8E1F-71112C25F3BC}" srcId="{50E75123-8237-449D-806F-7466FE80A016}" destId="{F1406628-29A6-4CD3-8E9A-651DB915404D}" srcOrd="0" destOrd="0" parTransId="{B2C312EC-0E11-4FFA-894E-377BEFAC945C}" sibTransId="{93B26BA6-9CCA-41C4-99CA-D4CB5016A663}"/>
    <dgm:cxn modelId="{38B8ED63-46DA-44CE-8587-B626AA2F0509}" type="presOf" srcId="{F3D6EFFF-68CB-4FD6-B328-2DE7226309F6}" destId="{151A365A-B02F-45B8-A8BC-143DD1875E34}" srcOrd="1" destOrd="0" presId="urn:microsoft.com/office/officeart/2005/8/layout/hierarchy2"/>
    <dgm:cxn modelId="{74DE202C-3202-44B6-A4CE-007CA09BAE9F}" srcId="{F1406628-29A6-4CD3-8E9A-651DB915404D}" destId="{1158AA28-D2E7-4BEC-B25A-40C5283ECD30}" srcOrd="1" destOrd="0" parTransId="{F3D6EFFF-68CB-4FD6-B328-2DE7226309F6}" sibTransId="{893ED02D-E2B6-4C65-BF78-3A8CDA404AF1}"/>
    <dgm:cxn modelId="{5DCDF813-1375-4C23-80AB-89F8D594C373}" srcId="{1158AA28-D2E7-4BEC-B25A-40C5283ECD30}" destId="{CDCFDF09-316D-4C29-BD6C-61BEC6477B93}" srcOrd="0" destOrd="0" parTransId="{F7B46325-0BAC-4B6D-A53D-1A8215CB9248}" sibTransId="{EDA372DA-0361-45B8-8D48-47B842172566}"/>
    <dgm:cxn modelId="{30B6AFEA-13D1-4397-B277-1A0148389E9E}" type="presOf" srcId="{A5E243FE-B5F8-4992-ABFA-662BAC220C21}" destId="{DE3BC455-ADD4-4AE2-8464-6BF48C8B8E44}" srcOrd="1" destOrd="0" presId="urn:microsoft.com/office/officeart/2005/8/layout/hierarchy2"/>
    <dgm:cxn modelId="{331E70B1-7E2A-41F5-8C6A-BDB7FF9462A9}" type="presOf" srcId="{1404793A-DE18-4972-A741-C234097941C9}" destId="{AFC443F6-0B7C-4F4B-9813-7C13D0998C89}" srcOrd="0" destOrd="0" presId="urn:microsoft.com/office/officeart/2005/8/layout/hierarchy2"/>
    <dgm:cxn modelId="{AEFCFE23-C446-4698-9DFD-B3725B6EFFC7}" srcId="{F1406628-29A6-4CD3-8E9A-651DB915404D}" destId="{A1881699-059E-4759-A8D6-7C6E1A61DBD8}" srcOrd="2" destOrd="0" parTransId="{677D6EEB-BF20-4BA0-AABA-1B1BB04D6D52}" sibTransId="{FD21ED0B-D578-4E25-85BA-17CF3F99E6DF}"/>
    <dgm:cxn modelId="{33DCD545-6C85-49CA-9335-03373A8A5E6C}" type="presOf" srcId="{F3D6EFFF-68CB-4FD6-B328-2DE7226309F6}" destId="{7334B5D9-B04C-4A63-B5B0-067092E3BCD3}" srcOrd="0" destOrd="0" presId="urn:microsoft.com/office/officeart/2005/8/layout/hierarchy2"/>
    <dgm:cxn modelId="{D506ABCE-A11C-49B0-AFE3-30D5F2C3A9DB}" type="presOf" srcId="{50E75123-8237-449D-806F-7466FE80A016}" destId="{828731A5-E5A3-40BF-8300-29DE3894E388}" srcOrd="0" destOrd="0" presId="urn:microsoft.com/office/officeart/2005/8/layout/hierarchy2"/>
    <dgm:cxn modelId="{AD1827EE-2E12-4B7B-BBA4-4279E0E3E42D}" type="presOf" srcId="{1404793A-DE18-4972-A741-C234097941C9}" destId="{87D8730C-6588-47CF-8907-FFC8A58AA2E0}" srcOrd="1" destOrd="0" presId="urn:microsoft.com/office/officeart/2005/8/layout/hierarchy2"/>
    <dgm:cxn modelId="{9E8B9BE9-E46A-4554-A2BD-319E19E72EBC}" srcId="{F1406628-29A6-4CD3-8E9A-651DB915404D}" destId="{B8F9B5D8-1704-4C27-93C6-D3563994D0FC}" srcOrd="0" destOrd="0" parTransId="{A5E243FE-B5F8-4992-ABFA-662BAC220C21}" sibTransId="{13FE97C4-D4E4-45E1-88A4-DB4DD082F7E6}"/>
    <dgm:cxn modelId="{C832F3A1-5A7D-481A-975E-F9944CE84B48}" type="presOf" srcId="{677D6EEB-BF20-4BA0-AABA-1B1BB04D6D52}" destId="{D5B9EC2B-B9CA-43EC-A0E8-8F1B779425AD}" srcOrd="1" destOrd="0" presId="urn:microsoft.com/office/officeart/2005/8/layout/hierarchy2"/>
    <dgm:cxn modelId="{29DA9405-F778-4DBE-9329-132A9FD43DF5}" type="presOf" srcId="{B8F9B5D8-1704-4C27-93C6-D3563994D0FC}" destId="{69277FD8-1E75-4FC6-AE00-57AE92D6D7EA}" srcOrd="0" destOrd="0" presId="urn:microsoft.com/office/officeart/2005/8/layout/hierarchy2"/>
    <dgm:cxn modelId="{6E494720-3D16-497F-BFDB-426BFBAAB319}" type="presOf" srcId="{F7B46325-0BAC-4B6D-A53D-1A8215CB9248}" destId="{CAFFF6A6-92A0-4E6C-9BA7-014C90A3E85D}" srcOrd="0" destOrd="0" presId="urn:microsoft.com/office/officeart/2005/8/layout/hierarchy2"/>
    <dgm:cxn modelId="{34739FA7-CA7C-4094-8874-D15DC7BFFF87}" type="presOf" srcId="{F7B46325-0BAC-4B6D-A53D-1A8215CB9248}" destId="{9AB99F2E-F9B7-4A5C-827B-BF15A05F656E}" srcOrd="1" destOrd="0" presId="urn:microsoft.com/office/officeart/2005/8/layout/hierarchy2"/>
    <dgm:cxn modelId="{65D3E8CA-201F-4A9B-83BA-6727753AE250}" type="presOf" srcId="{A2B032EF-CD91-47AC-B0AF-1B8E3DF4C2D9}" destId="{99855089-5B15-470A-8D99-7573B68430DF}" srcOrd="0" destOrd="0" presId="urn:microsoft.com/office/officeart/2005/8/layout/hierarchy2"/>
    <dgm:cxn modelId="{0C831CC0-35FF-4588-AA6C-F4E94295A4BA}" type="presOf" srcId="{F1406628-29A6-4CD3-8E9A-651DB915404D}" destId="{D908DDF6-6C7D-4503-BAB4-921ECBD191D6}" srcOrd="0" destOrd="0" presId="urn:microsoft.com/office/officeart/2005/8/layout/hierarchy2"/>
    <dgm:cxn modelId="{B8887673-2C71-4214-96BE-8EB109380D0E}" type="presOf" srcId="{677D6EEB-BF20-4BA0-AABA-1B1BB04D6D52}" destId="{543D5390-577B-436D-B77B-C3738D5DB9C3}" srcOrd="0" destOrd="0" presId="urn:microsoft.com/office/officeart/2005/8/layout/hierarchy2"/>
    <dgm:cxn modelId="{8F5886D5-B955-444F-AC50-A988281BB6F4}" type="presOf" srcId="{A5E243FE-B5F8-4992-ABFA-662BAC220C21}" destId="{6F0C4F89-3D72-4D89-9691-2ABADD2E633D}" srcOrd="0" destOrd="0" presId="urn:microsoft.com/office/officeart/2005/8/layout/hierarchy2"/>
    <dgm:cxn modelId="{FAE5A008-65A9-488E-954D-53BDA1AA9F3B}" srcId="{B8F9B5D8-1704-4C27-93C6-D3563994D0FC}" destId="{A2B032EF-CD91-47AC-B0AF-1B8E3DF4C2D9}" srcOrd="0" destOrd="0" parTransId="{1404793A-DE18-4972-A741-C234097941C9}" sibTransId="{25B22FB5-354E-4AA7-A2E3-F61D7B5FB10A}"/>
    <dgm:cxn modelId="{E7D28468-69D6-4B49-A301-99AE53D7C97A}" type="presOf" srcId="{96B0AF1E-AC68-47C5-93D6-F8BF034912D2}" destId="{82D5E8BB-43C6-4968-98DF-932E2C10C02D}" srcOrd="0" destOrd="0" presId="urn:microsoft.com/office/officeart/2005/8/layout/hierarchy2"/>
    <dgm:cxn modelId="{13B32028-03F8-4360-A257-160B940E99E1}" srcId="{A1881699-059E-4759-A8D6-7C6E1A61DBD8}" destId="{96B0AF1E-AC68-47C5-93D6-F8BF034912D2}" srcOrd="0" destOrd="0" parTransId="{ED9F306E-717E-439F-BF0C-C48B9B250997}" sibTransId="{1B223B0D-800F-4A27-871C-91ED1FBD6F6E}"/>
    <dgm:cxn modelId="{976E3D63-2440-4BCF-A818-406E83044BF1}" type="presOf" srcId="{A1881699-059E-4759-A8D6-7C6E1A61DBD8}" destId="{7957E477-1E2E-49A5-8F3B-A7D52D8C7A12}" srcOrd="0" destOrd="0" presId="urn:microsoft.com/office/officeart/2005/8/layout/hierarchy2"/>
    <dgm:cxn modelId="{0D2F505E-9CA3-4D0B-B276-A04265CF8EC1}" type="presOf" srcId="{1158AA28-D2E7-4BEC-B25A-40C5283ECD30}" destId="{6306C177-496B-42AB-B618-D5C23E19CFCB}" srcOrd="0" destOrd="0" presId="urn:microsoft.com/office/officeart/2005/8/layout/hierarchy2"/>
    <dgm:cxn modelId="{1C2B66E4-2DBB-48E2-A43F-88024034535B}" type="presOf" srcId="{ED9F306E-717E-439F-BF0C-C48B9B250997}" destId="{8604DCCD-C90D-4BB5-9D81-6D825E4AA9ED}" srcOrd="0" destOrd="0" presId="urn:microsoft.com/office/officeart/2005/8/layout/hierarchy2"/>
    <dgm:cxn modelId="{263992A9-94FB-4336-AA25-F6213482BDE9}" type="presOf" srcId="{CDCFDF09-316D-4C29-BD6C-61BEC6477B93}" destId="{B5AF8590-4B78-4BD1-85A0-7033987B93F7}" srcOrd="0" destOrd="0" presId="urn:microsoft.com/office/officeart/2005/8/layout/hierarchy2"/>
    <dgm:cxn modelId="{A29CF495-033F-4018-A4F9-B73A4FB59DC4}" type="presParOf" srcId="{828731A5-E5A3-40BF-8300-29DE3894E388}" destId="{EDFA8B7A-7247-4300-9B83-E917A6F23243}" srcOrd="0" destOrd="0" presId="urn:microsoft.com/office/officeart/2005/8/layout/hierarchy2"/>
    <dgm:cxn modelId="{E12C1034-1791-417E-B4BB-9A787D8608F9}" type="presParOf" srcId="{EDFA8B7A-7247-4300-9B83-E917A6F23243}" destId="{D908DDF6-6C7D-4503-BAB4-921ECBD191D6}" srcOrd="0" destOrd="0" presId="urn:microsoft.com/office/officeart/2005/8/layout/hierarchy2"/>
    <dgm:cxn modelId="{23C11CF8-5072-49C8-BAFF-2408728EEC67}" type="presParOf" srcId="{EDFA8B7A-7247-4300-9B83-E917A6F23243}" destId="{3DB72134-9FC8-4117-A97A-B4E4C83347D2}" srcOrd="1" destOrd="0" presId="urn:microsoft.com/office/officeart/2005/8/layout/hierarchy2"/>
    <dgm:cxn modelId="{90C2055D-354E-4E37-B927-3D20F1A1EB34}" type="presParOf" srcId="{3DB72134-9FC8-4117-A97A-B4E4C83347D2}" destId="{6F0C4F89-3D72-4D89-9691-2ABADD2E633D}" srcOrd="0" destOrd="0" presId="urn:microsoft.com/office/officeart/2005/8/layout/hierarchy2"/>
    <dgm:cxn modelId="{B79DECC6-D926-44D0-A89F-F72FDDC7864E}" type="presParOf" srcId="{6F0C4F89-3D72-4D89-9691-2ABADD2E633D}" destId="{DE3BC455-ADD4-4AE2-8464-6BF48C8B8E44}" srcOrd="0" destOrd="0" presId="urn:microsoft.com/office/officeart/2005/8/layout/hierarchy2"/>
    <dgm:cxn modelId="{F64D0A81-C83A-40E5-8CC3-68FC6AEF4055}" type="presParOf" srcId="{3DB72134-9FC8-4117-A97A-B4E4C83347D2}" destId="{AA8EF60C-18A2-4C53-9378-1A764348E7F8}" srcOrd="1" destOrd="0" presId="urn:microsoft.com/office/officeart/2005/8/layout/hierarchy2"/>
    <dgm:cxn modelId="{DBD51217-B872-426B-AF87-D8EA65210616}" type="presParOf" srcId="{AA8EF60C-18A2-4C53-9378-1A764348E7F8}" destId="{69277FD8-1E75-4FC6-AE00-57AE92D6D7EA}" srcOrd="0" destOrd="0" presId="urn:microsoft.com/office/officeart/2005/8/layout/hierarchy2"/>
    <dgm:cxn modelId="{934235CB-C5A0-4DDF-B789-440976265E5C}" type="presParOf" srcId="{AA8EF60C-18A2-4C53-9378-1A764348E7F8}" destId="{E0A71F6A-6CA6-4919-9E3D-D4AAE934C531}" srcOrd="1" destOrd="0" presId="urn:microsoft.com/office/officeart/2005/8/layout/hierarchy2"/>
    <dgm:cxn modelId="{6E9040D7-6635-42DE-88F0-3243F9EE1AFD}" type="presParOf" srcId="{E0A71F6A-6CA6-4919-9E3D-D4AAE934C531}" destId="{AFC443F6-0B7C-4F4B-9813-7C13D0998C89}" srcOrd="0" destOrd="0" presId="urn:microsoft.com/office/officeart/2005/8/layout/hierarchy2"/>
    <dgm:cxn modelId="{473C2126-4FCE-4931-B274-151FCFC69994}" type="presParOf" srcId="{AFC443F6-0B7C-4F4B-9813-7C13D0998C89}" destId="{87D8730C-6588-47CF-8907-FFC8A58AA2E0}" srcOrd="0" destOrd="0" presId="urn:microsoft.com/office/officeart/2005/8/layout/hierarchy2"/>
    <dgm:cxn modelId="{2650F378-E3CD-4BCE-9476-A32DA2673DBE}" type="presParOf" srcId="{E0A71F6A-6CA6-4919-9E3D-D4AAE934C531}" destId="{34F05FE4-7AA3-4DE2-912A-E56B3251050A}" srcOrd="1" destOrd="0" presId="urn:microsoft.com/office/officeart/2005/8/layout/hierarchy2"/>
    <dgm:cxn modelId="{5DB05B44-BAC4-4399-8432-39FD96BD54EC}" type="presParOf" srcId="{34F05FE4-7AA3-4DE2-912A-E56B3251050A}" destId="{99855089-5B15-470A-8D99-7573B68430DF}" srcOrd="0" destOrd="0" presId="urn:microsoft.com/office/officeart/2005/8/layout/hierarchy2"/>
    <dgm:cxn modelId="{36023B50-52D5-418F-8DDC-0340174B8096}" type="presParOf" srcId="{34F05FE4-7AA3-4DE2-912A-E56B3251050A}" destId="{0C1BFF40-FB6F-4731-94C6-D976BE582F0B}" srcOrd="1" destOrd="0" presId="urn:microsoft.com/office/officeart/2005/8/layout/hierarchy2"/>
    <dgm:cxn modelId="{E4C9FB2B-F4EB-4E2D-A632-528EE206B86B}" type="presParOf" srcId="{3DB72134-9FC8-4117-A97A-B4E4C83347D2}" destId="{7334B5D9-B04C-4A63-B5B0-067092E3BCD3}" srcOrd="2" destOrd="0" presId="urn:microsoft.com/office/officeart/2005/8/layout/hierarchy2"/>
    <dgm:cxn modelId="{A7741669-622F-4C34-B2A5-D6B61292F52A}" type="presParOf" srcId="{7334B5D9-B04C-4A63-B5B0-067092E3BCD3}" destId="{151A365A-B02F-45B8-A8BC-143DD1875E34}" srcOrd="0" destOrd="0" presId="urn:microsoft.com/office/officeart/2005/8/layout/hierarchy2"/>
    <dgm:cxn modelId="{5957467C-DD37-49D1-8693-7C111541CD28}" type="presParOf" srcId="{3DB72134-9FC8-4117-A97A-B4E4C83347D2}" destId="{F0F31753-4489-45BF-AC89-EF2BDAA44870}" srcOrd="3" destOrd="0" presId="urn:microsoft.com/office/officeart/2005/8/layout/hierarchy2"/>
    <dgm:cxn modelId="{11A1966A-6DEA-4E45-83AE-6B463B936C62}" type="presParOf" srcId="{F0F31753-4489-45BF-AC89-EF2BDAA44870}" destId="{6306C177-496B-42AB-B618-D5C23E19CFCB}" srcOrd="0" destOrd="0" presId="urn:microsoft.com/office/officeart/2005/8/layout/hierarchy2"/>
    <dgm:cxn modelId="{DACE4F99-EB1B-4ADD-9CCF-B9F3065CBE49}" type="presParOf" srcId="{F0F31753-4489-45BF-AC89-EF2BDAA44870}" destId="{E0E1A175-72A4-45EF-940C-2A4ED20EF207}" srcOrd="1" destOrd="0" presId="urn:microsoft.com/office/officeart/2005/8/layout/hierarchy2"/>
    <dgm:cxn modelId="{050C4D44-47F9-4D01-968C-89C21FC75E24}" type="presParOf" srcId="{E0E1A175-72A4-45EF-940C-2A4ED20EF207}" destId="{CAFFF6A6-92A0-4E6C-9BA7-014C90A3E85D}" srcOrd="0" destOrd="0" presId="urn:microsoft.com/office/officeart/2005/8/layout/hierarchy2"/>
    <dgm:cxn modelId="{8EDEB706-DB95-42AC-89D1-DC7B2582BE4D}" type="presParOf" srcId="{CAFFF6A6-92A0-4E6C-9BA7-014C90A3E85D}" destId="{9AB99F2E-F9B7-4A5C-827B-BF15A05F656E}" srcOrd="0" destOrd="0" presId="urn:microsoft.com/office/officeart/2005/8/layout/hierarchy2"/>
    <dgm:cxn modelId="{1AC53516-5B8D-4DAC-AB54-7B9671920851}" type="presParOf" srcId="{E0E1A175-72A4-45EF-940C-2A4ED20EF207}" destId="{42A80FC8-CDCA-4974-B02D-505B95D8EFCB}" srcOrd="1" destOrd="0" presId="urn:microsoft.com/office/officeart/2005/8/layout/hierarchy2"/>
    <dgm:cxn modelId="{2BF0B1BA-AF47-46CE-A864-F15BCF3FD14A}" type="presParOf" srcId="{42A80FC8-CDCA-4974-B02D-505B95D8EFCB}" destId="{B5AF8590-4B78-4BD1-85A0-7033987B93F7}" srcOrd="0" destOrd="0" presId="urn:microsoft.com/office/officeart/2005/8/layout/hierarchy2"/>
    <dgm:cxn modelId="{BDA744CB-157C-4767-8059-91CCD60BC92D}" type="presParOf" srcId="{42A80FC8-CDCA-4974-B02D-505B95D8EFCB}" destId="{2A4D20F5-E874-4333-A32A-34CBFB0026B8}" srcOrd="1" destOrd="0" presId="urn:microsoft.com/office/officeart/2005/8/layout/hierarchy2"/>
    <dgm:cxn modelId="{D7716921-E64F-4BF7-83CF-7E57877EC20C}" type="presParOf" srcId="{3DB72134-9FC8-4117-A97A-B4E4C83347D2}" destId="{543D5390-577B-436D-B77B-C3738D5DB9C3}" srcOrd="4" destOrd="0" presId="urn:microsoft.com/office/officeart/2005/8/layout/hierarchy2"/>
    <dgm:cxn modelId="{2763483F-3787-4548-981F-1B9C88F499EC}" type="presParOf" srcId="{543D5390-577B-436D-B77B-C3738D5DB9C3}" destId="{D5B9EC2B-B9CA-43EC-A0E8-8F1B779425AD}" srcOrd="0" destOrd="0" presId="urn:microsoft.com/office/officeart/2005/8/layout/hierarchy2"/>
    <dgm:cxn modelId="{A5967796-69F1-45DF-8DEB-1998F8224578}" type="presParOf" srcId="{3DB72134-9FC8-4117-A97A-B4E4C83347D2}" destId="{F727080F-F8CE-4610-9081-114AE4CC830A}" srcOrd="5" destOrd="0" presId="urn:microsoft.com/office/officeart/2005/8/layout/hierarchy2"/>
    <dgm:cxn modelId="{0C515266-7CAD-4526-9B66-D86ED2EA21AB}" type="presParOf" srcId="{F727080F-F8CE-4610-9081-114AE4CC830A}" destId="{7957E477-1E2E-49A5-8F3B-A7D52D8C7A12}" srcOrd="0" destOrd="0" presId="urn:microsoft.com/office/officeart/2005/8/layout/hierarchy2"/>
    <dgm:cxn modelId="{BBDA56A2-205C-4EEB-A477-BF6571EB23AC}" type="presParOf" srcId="{F727080F-F8CE-4610-9081-114AE4CC830A}" destId="{9A409BDB-5303-4656-AB02-B80036412FBB}" srcOrd="1" destOrd="0" presId="urn:microsoft.com/office/officeart/2005/8/layout/hierarchy2"/>
    <dgm:cxn modelId="{93F366BE-B483-40D7-B546-73BDEF6F2917}" type="presParOf" srcId="{9A409BDB-5303-4656-AB02-B80036412FBB}" destId="{8604DCCD-C90D-4BB5-9D81-6D825E4AA9ED}" srcOrd="0" destOrd="0" presId="urn:microsoft.com/office/officeart/2005/8/layout/hierarchy2"/>
    <dgm:cxn modelId="{798BFCE6-7CCA-431A-A7B7-CFC1FA8D1400}" type="presParOf" srcId="{8604DCCD-C90D-4BB5-9D81-6D825E4AA9ED}" destId="{E0847166-E429-4C05-B4DC-1F19D4A490C3}" srcOrd="0" destOrd="0" presId="urn:microsoft.com/office/officeart/2005/8/layout/hierarchy2"/>
    <dgm:cxn modelId="{A38941EC-18E9-4963-95EB-8B7498AFBD8B}" type="presParOf" srcId="{9A409BDB-5303-4656-AB02-B80036412FBB}" destId="{38F0A5F2-5371-45D8-8732-C0BA82433F3C}" srcOrd="1" destOrd="0" presId="urn:microsoft.com/office/officeart/2005/8/layout/hierarchy2"/>
    <dgm:cxn modelId="{0B08ADFB-F42B-4FCD-AB75-28B38AAFDC86}" type="presParOf" srcId="{38F0A5F2-5371-45D8-8732-C0BA82433F3C}" destId="{82D5E8BB-43C6-4968-98DF-932E2C10C02D}" srcOrd="0" destOrd="0" presId="urn:microsoft.com/office/officeart/2005/8/layout/hierarchy2"/>
    <dgm:cxn modelId="{1FC00CCC-8202-4B9B-9BD3-A7B5D248896A}" type="presParOf" srcId="{38F0A5F2-5371-45D8-8732-C0BA82433F3C}" destId="{4D3D5D92-0686-4B7D-AA7F-B100AEFC05CF}" srcOrd="1" destOrd="0" presId="urn:microsoft.com/office/officeart/2005/8/layout/hierarchy2"/>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1E212-2DFB-487F-B56B-3171ECAEA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32</Pages>
  <Words>9906</Words>
  <Characters>56465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VIPKRO</dc:creator>
  <cp:keywords/>
  <dc:description/>
  <cp:lastModifiedBy>Грачева Нина Алексеевна</cp:lastModifiedBy>
  <cp:revision>29</cp:revision>
  <dcterms:created xsi:type="dcterms:W3CDTF">2014-01-21T10:18:00Z</dcterms:created>
  <dcterms:modified xsi:type="dcterms:W3CDTF">2014-01-21T11:56:00Z</dcterms:modified>
</cp:coreProperties>
</file>